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1BDA" w:rsidRDefault="00BC1BDA">
      <w:bookmarkStart w:id="0" w:name="_GoBack"/>
      <w:bookmarkEnd w:id="0"/>
    </w:p>
    <w:tbl>
      <w:tblPr>
        <w:tblW w:w="0" w:type="auto"/>
        <w:tblBorders>
          <w:top w:val="double" w:sz="10" w:space="0" w:color="auto"/>
          <w:left w:val="double" w:sz="10" w:space="0" w:color="auto"/>
          <w:bottom w:val="double" w:sz="10" w:space="0" w:color="auto"/>
          <w:right w:val="double" w:sz="10" w:space="0" w:color="auto"/>
          <w:insideH w:val="double" w:sz="10" w:space="0" w:color="auto"/>
          <w:insideV w:val="double" w:sz="10" w:space="0" w:color="auto"/>
        </w:tblBorders>
        <w:tblLook w:val="04A0" w:firstRow="1" w:lastRow="0" w:firstColumn="1" w:lastColumn="0" w:noHBand="0" w:noVBand="1"/>
      </w:tblPr>
      <w:tblGrid>
        <w:gridCol w:w="5205"/>
        <w:gridCol w:w="5206"/>
      </w:tblGrid>
      <w:tr w:rsidR="00BC1BDA">
        <w:tc>
          <w:tcPr>
            <w:tcW w:w="50" w:type="pct"/>
            <w:shd w:val="clear" w:color="F2F2F2" w:fill="auto"/>
          </w:tcPr>
          <w:p w:rsidR="00BC1BDA" w:rsidRDefault="008B1253">
            <w:pPr>
              <w:spacing w:after="0"/>
            </w:pPr>
            <w:r>
              <w:rPr>
                <w:b/>
                <w:color w:val="000000"/>
                <w:sz w:val="24"/>
              </w:rPr>
              <w:t>Данные электронной подписи</w:t>
            </w:r>
          </w:p>
          <w:p w:rsidR="00BC1BDA" w:rsidRDefault="008B1253">
            <w:pPr>
              <w:spacing w:after="0"/>
            </w:pPr>
            <w:r>
              <w:rPr>
                <w:color w:val="000000"/>
                <w:sz w:val="20"/>
              </w:rPr>
              <w:t>Владелец: КУСИДИ ДМИТРИЙ ИГОРЕВИЧ</w:t>
            </w:r>
          </w:p>
          <w:p w:rsidR="00BC1BDA" w:rsidRDefault="008B1253">
            <w:pPr>
              <w:spacing w:after="0"/>
            </w:pPr>
            <w:r>
              <w:rPr>
                <w:color w:val="000000"/>
                <w:sz w:val="20"/>
              </w:rPr>
              <w:t>Организация: ООО "ЭЛМЕРА", 2543145500 254301001</w:t>
            </w:r>
          </w:p>
          <w:p w:rsidR="00BC1BDA" w:rsidRDefault="008B1253">
            <w:pPr>
              <w:spacing w:after="0"/>
            </w:pPr>
            <w:r>
              <w:rPr>
                <w:color w:val="000000"/>
                <w:sz w:val="20"/>
              </w:rPr>
              <w:t>Подписано: 27.02.2025 12:33 (МСК)</w:t>
            </w:r>
          </w:p>
          <w:p w:rsidR="00BC1BDA" w:rsidRDefault="00BC1BDA">
            <w:pPr>
              <w:spacing w:after="0"/>
            </w:pPr>
          </w:p>
          <w:p w:rsidR="00BC1BDA" w:rsidRDefault="008B1253">
            <w:pPr>
              <w:spacing w:after="0"/>
            </w:pPr>
            <w:r>
              <w:rPr>
                <w:b/>
                <w:color w:val="000000"/>
                <w:sz w:val="24"/>
              </w:rPr>
              <w:t>Данные сертификата</w:t>
            </w:r>
          </w:p>
          <w:p w:rsidR="00BC1BDA" w:rsidRDefault="008B1253">
            <w:pPr>
              <w:spacing w:after="0"/>
            </w:pPr>
            <w:r>
              <w:rPr>
                <w:color w:val="000000"/>
                <w:sz w:val="20"/>
              </w:rPr>
              <w:t>Серийный номер: 0226417900F8B17882495CE0B56DB47009</w:t>
            </w:r>
          </w:p>
          <w:p w:rsidR="00BC1BDA" w:rsidRDefault="008B1253">
            <w:pPr>
              <w:spacing w:after="0"/>
            </w:pPr>
            <w:r>
              <w:rPr>
                <w:color w:val="000000"/>
                <w:sz w:val="20"/>
              </w:rPr>
              <w:t xml:space="preserve">Срок действия: 27.09.2024 10:11 </w:t>
            </w:r>
            <w:r>
              <w:rPr>
                <w:color w:val="000000"/>
                <w:sz w:val="20"/>
              </w:rPr>
              <w:t>(МСК) - 27.12.2025 10:21 (МСК)</w:t>
            </w:r>
          </w:p>
          <w:p w:rsidR="00BC1BDA" w:rsidRDefault="008B1253">
            <w:pPr>
              <w:spacing w:after="0"/>
            </w:pPr>
            <w:r>
              <w:rPr>
                <w:color w:val="000000"/>
                <w:sz w:val="20"/>
              </w:rPr>
              <w:t>Издатель сертификата: CN=Федеральная налоговая служба, O=Федеральная налоговая служба, STREET="ул. Неглинная, д. 23", L=г. Москва, S=77 Москва, C=RU, OGRN=1047707030513, E=uc@tax.gov.ru, OID.1.2.643.100.4=7707329152</w:t>
            </w:r>
          </w:p>
        </w:tc>
        <w:tc>
          <w:tcPr>
            <w:tcW w:w="50" w:type="pct"/>
            <w:shd w:val="clear" w:color="F2F2F2" w:fill="auto"/>
          </w:tcPr>
          <w:p w:rsidR="00BC1BDA" w:rsidRDefault="008B1253">
            <w:pPr>
              <w:spacing w:after="0"/>
            </w:pPr>
            <w:r>
              <w:rPr>
                <w:b/>
                <w:color w:val="000000"/>
                <w:sz w:val="24"/>
              </w:rPr>
              <w:t>Данные эл</w:t>
            </w:r>
            <w:r>
              <w:rPr>
                <w:b/>
                <w:color w:val="000000"/>
                <w:sz w:val="24"/>
              </w:rPr>
              <w:t>ектронной подписи</w:t>
            </w:r>
          </w:p>
          <w:p w:rsidR="00BC1BDA" w:rsidRDefault="008B1253">
            <w:pPr>
              <w:spacing w:after="0"/>
            </w:pPr>
            <w:r>
              <w:rPr>
                <w:color w:val="000000"/>
                <w:sz w:val="20"/>
              </w:rPr>
              <w:t>Владелец: Иванкова Вера Владимировна</w:t>
            </w:r>
          </w:p>
          <w:p w:rsidR="00BC1BDA" w:rsidRDefault="008B1253">
            <w:pPr>
              <w:spacing w:after="0"/>
            </w:pPr>
            <w:r>
              <w:rPr>
                <w:color w:val="000000"/>
                <w:sz w:val="20"/>
              </w:rPr>
              <w:t>Организация: АО "БЭСК", 3804009506 381201001</w:t>
            </w:r>
          </w:p>
          <w:p w:rsidR="00BC1BDA" w:rsidRDefault="008B1253">
            <w:pPr>
              <w:spacing w:after="0"/>
            </w:pPr>
            <w:r>
              <w:rPr>
                <w:color w:val="000000"/>
                <w:sz w:val="20"/>
              </w:rPr>
              <w:t>Подписано: 07.03.2025 03:10 (МСК)</w:t>
            </w:r>
          </w:p>
          <w:p w:rsidR="00BC1BDA" w:rsidRDefault="00BC1BDA">
            <w:pPr>
              <w:spacing w:after="0"/>
            </w:pPr>
          </w:p>
          <w:p w:rsidR="00BC1BDA" w:rsidRDefault="008B1253">
            <w:pPr>
              <w:spacing w:after="0"/>
            </w:pPr>
            <w:r>
              <w:rPr>
                <w:b/>
                <w:color w:val="000000"/>
                <w:sz w:val="24"/>
              </w:rPr>
              <w:t>Данные сертификата</w:t>
            </w:r>
          </w:p>
          <w:p w:rsidR="00BC1BDA" w:rsidRDefault="008B1253">
            <w:pPr>
              <w:spacing w:after="0"/>
            </w:pPr>
            <w:r>
              <w:rPr>
                <w:color w:val="000000"/>
                <w:sz w:val="20"/>
              </w:rPr>
              <w:t>Серийный номер: 05132F1600FDB12A8341BD466455CCEA73</w:t>
            </w:r>
          </w:p>
          <w:p w:rsidR="00BC1BDA" w:rsidRDefault="008B1253">
            <w:pPr>
              <w:spacing w:after="0"/>
            </w:pPr>
            <w:r>
              <w:rPr>
                <w:color w:val="000000"/>
                <w:sz w:val="20"/>
              </w:rPr>
              <w:t xml:space="preserve">Срок действия: 02.10.2024 04:15 (МСК) - 02.01.2026 </w:t>
            </w:r>
            <w:r>
              <w:rPr>
                <w:color w:val="000000"/>
                <w:sz w:val="20"/>
              </w:rPr>
              <w:t>04:20 (МСК)</w:t>
            </w:r>
          </w:p>
          <w:p w:rsidR="00BC1BDA" w:rsidRDefault="008B1253">
            <w:pPr>
              <w:spacing w:after="0"/>
            </w:pPr>
            <w:r>
              <w:rPr>
                <w:color w:val="000000"/>
                <w:sz w:val="20"/>
              </w:rPr>
              <w:t>Издатель сертификата: CN="АО ""ПФ ""СКБ Контур""", O="АО ""ПФ ""СКБ Контур""", OU=Удостоверяющий центр, STREET="улица Народной воли, строение 19А", L=Екатеринбург, S=66 Свердловская область, C=RU, OGRN=1026605606620, E=ca@skbkontur.ru, OID.1.2.</w:t>
            </w:r>
            <w:r>
              <w:rPr>
                <w:color w:val="000000"/>
                <w:sz w:val="20"/>
              </w:rPr>
              <w:t>643.100.4=6663003127</w:t>
            </w:r>
          </w:p>
        </w:tc>
      </w:tr>
      <w:tr w:rsidR="00BC1BDA">
        <w:tc>
          <w:tcPr>
            <w:tcW w:w="50" w:type="pct"/>
            <w:shd w:val="clear" w:color="000000" w:fill="E7E6E6" w:themeFill="light2"/>
          </w:tcPr>
          <w:p w:rsidR="00BC1BDA" w:rsidRDefault="008B1253">
            <w:pPr>
              <w:spacing w:after="1"/>
              <w:jc w:val="center"/>
            </w:pPr>
            <w:r>
              <w:rPr>
                <w:b/>
                <w:sz w:val="20"/>
              </w:rPr>
              <w:t>Документ подписан электронной подписью</w:t>
            </w:r>
          </w:p>
        </w:tc>
        <w:tc>
          <w:tcPr>
            <w:tcW w:w="50" w:type="pct"/>
            <w:shd w:val="clear" w:color="000000" w:fill="E7E6E6" w:themeFill="light2"/>
          </w:tcPr>
          <w:p w:rsidR="00BC1BDA" w:rsidRDefault="008B1253">
            <w:pPr>
              <w:spacing w:after="1"/>
              <w:jc w:val="center"/>
            </w:pPr>
            <w:r>
              <w:rPr>
                <w:b/>
                <w:sz w:val="20"/>
              </w:rPr>
              <w:t>Документ подписан электронной подписью</w:t>
            </w:r>
          </w:p>
        </w:tc>
      </w:tr>
      <w:tr w:rsidR="00D92E7D" w:rsidTr="00D92E7D">
        <w:tc>
          <w:tcPr>
            <w:tcW w:w="0" w:type="auto"/>
            <w:gridSpan w:val="2"/>
            <w:shd w:val="clear" w:color="000000" w:fill="E7E6E6" w:themeFill="light2"/>
          </w:tcPr>
          <w:p w:rsidR="00BC1BDA" w:rsidRDefault="008B1253">
            <w:pPr>
              <w:spacing w:after="0"/>
            </w:pPr>
            <w:r>
              <w:rPr>
                <w:b/>
                <w:color w:val="000000"/>
                <w:sz w:val="20"/>
              </w:rPr>
              <w:t>Номер договора</w:t>
            </w:r>
            <w:r>
              <w:rPr>
                <w:color w:val="000000"/>
                <w:sz w:val="20"/>
              </w:rPr>
              <w:t>: 28/25-АЭФ</w:t>
            </w:r>
          </w:p>
          <w:p w:rsidR="00BC1BDA" w:rsidRDefault="008B1253">
            <w:pPr>
              <w:spacing w:after="0"/>
            </w:pPr>
            <w:r>
              <w:rPr>
                <w:b/>
                <w:color w:val="000000"/>
                <w:sz w:val="20"/>
              </w:rPr>
              <w:t>Место подписания</w:t>
            </w:r>
            <w:r>
              <w:rPr>
                <w:color w:val="000000"/>
                <w:sz w:val="20"/>
              </w:rPr>
              <w:t>: Электронная площадка www.rts-tender.ru</w:t>
            </w:r>
          </w:p>
          <w:p w:rsidR="00BC1BDA" w:rsidRDefault="008B1253">
            <w:pPr>
              <w:spacing w:after="0"/>
            </w:pPr>
            <w:r>
              <w:rPr>
                <w:b/>
                <w:color w:val="000000"/>
                <w:sz w:val="20"/>
              </w:rPr>
              <w:t>Реестровый номер закупки</w:t>
            </w:r>
            <w:r>
              <w:rPr>
                <w:color w:val="000000"/>
                <w:sz w:val="20"/>
              </w:rPr>
              <w:t>: 32514487503</w:t>
            </w:r>
          </w:p>
        </w:tc>
      </w:tr>
    </w:tbl>
    <w:p w:rsidR="00BC1BDA" w:rsidRDefault="00BC1BDA"/>
    <w:p w:rsidR="00297C02" w:rsidRPr="004E28CB" w:rsidRDefault="00EF10C7" w:rsidP="004E28CB">
      <w:pPr>
        <w:spacing w:after="0" w:line="240" w:lineRule="auto"/>
        <w:jc w:val="center"/>
        <w:rPr>
          <w:rFonts w:ascii="Times New Roman" w:hAnsi="Times New Roman"/>
          <w:b/>
          <w:sz w:val="16"/>
          <w:szCs w:val="16"/>
        </w:rPr>
      </w:pPr>
      <w:r w:rsidRPr="004E28CB">
        <w:rPr>
          <w:rFonts w:ascii="Times New Roman" w:hAnsi="Times New Roman"/>
          <w:b/>
          <w:sz w:val="16"/>
          <w:szCs w:val="16"/>
        </w:rPr>
        <w:t xml:space="preserve">ДОГОВОР ПОСТАВКИ № </w:t>
      </w:r>
      <w:r w:rsidR="00534AC8" w:rsidRPr="004E28CB">
        <w:rPr>
          <w:rFonts w:ascii="Times New Roman" w:hAnsi="Times New Roman"/>
          <w:b/>
          <w:sz w:val="16"/>
          <w:szCs w:val="16"/>
        </w:rPr>
        <w:t>28</w:t>
      </w:r>
      <w:r w:rsidR="00A2718C" w:rsidRPr="004E28CB">
        <w:rPr>
          <w:rFonts w:ascii="Times New Roman" w:hAnsi="Times New Roman"/>
          <w:b/>
          <w:sz w:val="16"/>
          <w:szCs w:val="16"/>
        </w:rPr>
        <w:t>/2</w:t>
      </w:r>
      <w:r w:rsidR="00EB2864" w:rsidRPr="004E28CB">
        <w:rPr>
          <w:rFonts w:ascii="Times New Roman" w:hAnsi="Times New Roman"/>
          <w:b/>
          <w:sz w:val="16"/>
          <w:szCs w:val="16"/>
        </w:rPr>
        <w:t>5</w:t>
      </w:r>
      <w:r w:rsidR="00A2718C" w:rsidRPr="004E28CB">
        <w:rPr>
          <w:rFonts w:ascii="Times New Roman" w:hAnsi="Times New Roman"/>
          <w:b/>
          <w:sz w:val="16"/>
          <w:szCs w:val="16"/>
        </w:rPr>
        <w:t xml:space="preserve"> </w:t>
      </w:r>
      <w:r w:rsidR="00297C02" w:rsidRPr="004E28CB">
        <w:rPr>
          <w:rFonts w:ascii="Times New Roman" w:hAnsi="Times New Roman"/>
          <w:b/>
          <w:sz w:val="16"/>
          <w:szCs w:val="16"/>
        </w:rPr>
        <w:t>–</w:t>
      </w:r>
      <w:r w:rsidR="008B248F">
        <w:rPr>
          <w:rFonts w:ascii="Times New Roman" w:hAnsi="Times New Roman"/>
          <w:b/>
          <w:sz w:val="16"/>
          <w:szCs w:val="16"/>
        </w:rPr>
        <w:t xml:space="preserve"> </w:t>
      </w:r>
      <w:r w:rsidR="00586ED0" w:rsidRPr="004E28CB">
        <w:rPr>
          <w:rFonts w:ascii="Times New Roman" w:hAnsi="Times New Roman"/>
          <w:b/>
          <w:sz w:val="16"/>
          <w:szCs w:val="16"/>
        </w:rPr>
        <w:t>АЭФ</w:t>
      </w:r>
    </w:p>
    <w:p w:rsidR="00EF10C7" w:rsidRPr="004E28CB" w:rsidRDefault="00EF10C7" w:rsidP="004E28CB">
      <w:pPr>
        <w:widowControl w:val="0"/>
        <w:spacing w:after="0" w:line="240" w:lineRule="auto"/>
        <w:rPr>
          <w:rFonts w:ascii="Times New Roman" w:hAnsi="Times New Roman"/>
          <w:noProof/>
          <w:snapToGrid w:val="0"/>
          <w:sz w:val="16"/>
          <w:szCs w:val="16"/>
        </w:rPr>
      </w:pPr>
      <w:r w:rsidRPr="004E28CB">
        <w:rPr>
          <w:rFonts w:ascii="Times New Roman" w:hAnsi="Times New Roman"/>
          <w:snapToGrid w:val="0"/>
          <w:sz w:val="16"/>
          <w:szCs w:val="16"/>
        </w:rPr>
        <w:t>г. Иркутск</w:t>
      </w:r>
      <w:r w:rsidRPr="004E28CB">
        <w:rPr>
          <w:rFonts w:ascii="Times New Roman" w:hAnsi="Times New Roman"/>
          <w:snapToGrid w:val="0"/>
          <w:sz w:val="16"/>
          <w:szCs w:val="16"/>
        </w:rPr>
        <w:tab/>
      </w:r>
      <w:r w:rsidRPr="004E28CB">
        <w:rPr>
          <w:rFonts w:ascii="Times New Roman" w:hAnsi="Times New Roman"/>
          <w:snapToGrid w:val="0"/>
          <w:sz w:val="16"/>
          <w:szCs w:val="16"/>
        </w:rPr>
        <w:tab/>
      </w:r>
      <w:r w:rsidRPr="004E28CB">
        <w:rPr>
          <w:rFonts w:ascii="Times New Roman" w:hAnsi="Times New Roman"/>
          <w:snapToGrid w:val="0"/>
          <w:sz w:val="16"/>
          <w:szCs w:val="16"/>
        </w:rPr>
        <w:tab/>
      </w:r>
      <w:r w:rsidRPr="004E28CB">
        <w:rPr>
          <w:rFonts w:ascii="Times New Roman" w:hAnsi="Times New Roman"/>
          <w:snapToGrid w:val="0"/>
          <w:sz w:val="16"/>
          <w:szCs w:val="16"/>
        </w:rPr>
        <w:tab/>
      </w:r>
      <w:r w:rsidRPr="004E28CB">
        <w:rPr>
          <w:rFonts w:ascii="Times New Roman" w:hAnsi="Times New Roman"/>
          <w:noProof/>
          <w:snapToGrid w:val="0"/>
          <w:sz w:val="16"/>
          <w:szCs w:val="16"/>
        </w:rPr>
        <w:tab/>
      </w:r>
      <w:r w:rsidRPr="004E28CB">
        <w:rPr>
          <w:rFonts w:ascii="Times New Roman" w:hAnsi="Times New Roman"/>
          <w:noProof/>
          <w:snapToGrid w:val="0"/>
          <w:sz w:val="16"/>
          <w:szCs w:val="16"/>
        </w:rPr>
        <w:tab/>
      </w:r>
      <w:r w:rsidRPr="004E28CB">
        <w:rPr>
          <w:rFonts w:ascii="Times New Roman" w:hAnsi="Times New Roman"/>
          <w:noProof/>
          <w:snapToGrid w:val="0"/>
          <w:sz w:val="16"/>
          <w:szCs w:val="16"/>
        </w:rPr>
        <w:tab/>
      </w:r>
      <w:r w:rsidRPr="004E28CB">
        <w:rPr>
          <w:rFonts w:ascii="Times New Roman" w:hAnsi="Times New Roman"/>
          <w:noProof/>
          <w:snapToGrid w:val="0"/>
          <w:sz w:val="16"/>
          <w:szCs w:val="16"/>
        </w:rPr>
        <w:tab/>
      </w:r>
      <w:r w:rsidRPr="004E28CB">
        <w:rPr>
          <w:rFonts w:ascii="Times New Roman" w:hAnsi="Times New Roman"/>
          <w:noProof/>
          <w:snapToGrid w:val="0"/>
          <w:sz w:val="16"/>
          <w:szCs w:val="16"/>
        </w:rPr>
        <w:tab/>
      </w:r>
      <w:r w:rsidRPr="004E28CB">
        <w:rPr>
          <w:rFonts w:ascii="Times New Roman" w:hAnsi="Times New Roman"/>
          <w:noProof/>
          <w:snapToGrid w:val="0"/>
          <w:sz w:val="16"/>
          <w:szCs w:val="16"/>
        </w:rPr>
        <w:tab/>
      </w:r>
      <w:r w:rsidR="00777EF8" w:rsidRPr="004E28CB">
        <w:rPr>
          <w:rFonts w:ascii="Times New Roman" w:hAnsi="Times New Roman"/>
          <w:noProof/>
          <w:snapToGrid w:val="0"/>
          <w:sz w:val="16"/>
          <w:szCs w:val="16"/>
        </w:rPr>
        <w:tab/>
      </w:r>
      <w:r w:rsidRPr="004E28CB">
        <w:rPr>
          <w:rFonts w:ascii="Times New Roman" w:hAnsi="Times New Roman"/>
          <w:noProof/>
          <w:snapToGrid w:val="0"/>
          <w:sz w:val="16"/>
          <w:szCs w:val="16"/>
        </w:rPr>
        <w:t>«_____»  ___</w:t>
      </w:r>
      <w:r w:rsidRPr="004E28CB">
        <w:rPr>
          <w:rFonts w:ascii="Times New Roman" w:hAnsi="Times New Roman"/>
          <w:noProof/>
          <w:snapToGrid w:val="0"/>
          <w:color w:val="000000"/>
          <w:sz w:val="16"/>
          <w:szCs w:val="16"/>
        </w:rPr>
        <w:t>__</w:t>
      </w:r>
      <w:r w:rsidRPr="004E28CB">
        <w:rPr>
          <w:rFonts w:ascii="Times New Roman" w:hAnsi="Times New Roman"/>
          <w:noProof/>
          <w:snapToGrid w:val="0"/>
          <w:sz w:val="16"/>
          <w:szCs w:val="16"/>
        </w:rPr>
        <w:t>__202</w:t>
      </w:r>
      <w:r w:rsidR="00EB2864" w:rsidRPr="004E28CB">
        <w:rPr>
          <w:rFonts w:ascii="Times New Roman" w:hAnsi="Times New Roman"/>
          <w:noProof/>
          <w:snapToGrid w:val="0"/>
          <w:sz w:val="16"/>
          <w:szCs w:val="16"/>
        </w:rPr>
        <w:t>5</w:t>
      </w:r>
    </w:p>
    <w:p w:rsidR="00EF10C7" w:rsidRPr="004E28CB" w:rsidRDefault="00EF10C7" w:rsidP="004E28CB">
      <w:pPr>
        <w:widowControl w:val="0"/>
        <w:spacing w:after="0" w:line="240" w:lineRule="auto"/>
        <w:rPr>
          <w:rFonts w:ascii="Times New Roman" w:hAnsi="Times New Roman"/>
          <w:noProof/>
          <w:snapToGrid w:val="0"/>
          <w:sz w:val="16"/>
          <w:szCs w:val="16"/>
        </w:rPr>
      </w:pPr>
    </w:p>
    <w:p w:rsidR="006179F3" w:rsidRPr="004E28CB" w:rsidRDefault="006179F3" w:rsidP="004E28CB">
      <w:pPr>
        <w:pStyle w:val="afa"/>
        <w:ind w:firstLine="708"/>
        <w:jc w:val="both"/>
        <w:rPr>
          <w:rFonts w:ascii="Times New Roman" w:hAnsi="Times New Roman"/>
          <w:sz w:val="16"/>
          <w:szCs w:val="16"/>
        </w:rPr>
      </w:pPr>
      <w:r w:rsidRPr="004E28CB">
        <w:rPr>
          <w:rFonts w:ascii="Times New Roman" w:hAnsi="Times New Roman"/>
          <w:b/>
          <w:sz w:val="16"/>
          <w:szCs w:val="16"/>
        </w:rPr>
        <w:t>Акционерное общество «Братская электросетевая компания»</w:t>
      </w:r>
      <w:r w:rsidRPr="004E28CB">
        <w:rPr>
          <w:rFonts w:ascii="Times New Roman" w:hAnsi="Times New Roman"/>
          <w:b/>
          <w:sz w:val="16"/>
          <w:szCs w:val="16"/>
          <w:lang w:val="ru-RU"/>
        </w:rPr>
        <w:t xml:space="preserve"> (АО «БЭСК»)</w:t>
      </w:r>
      <w:r w:rsidRPr="004E28CB">
        <w:rPr>
          <w:rFonts w:ascii="Times New Roman" w:hAnsi="Times New Roman"/>
          <w:sz w:val="16"/>
          <w:szCs w:val="16"/>
        </w:rPr>
        <w:t xml:space="preserve">, именуемое в дальнейшем «Покупатель», в лице генерального директора Катнова Александра Анатольевича, действующего на основании Устава, с одной стороны, и </w:t>
      </w:r>
    </w:p>
    <w:p w:rsidR="006179F3" w:rsidRPr="004E28CB" w:rsidRDefault="00777EF8" w:rsidP="004E28CB">
      <w:pPr>
        <w:pStyle w:val="afa"/>
        <w:ind w:firstLine="708"/>
        <w:jc w:val="both"/>
        <w:rPr>
          <w:rFonts w:ascii="Times New Roman" w:hAnsi="Times New Roman"/>
          <w:sz w:val="16"/>
          <w:szCs w:val="16"/>
        </w:rPr>
      </w:pPr>
      <w:r w:rsidRPr="004E28CB">
        <w:rPr>
          <w:rFonts w:ascii="Times New Roman" w:hAnsi="Times New Roman"/>
          <w:b/>
          <w:sz w:val="16"/>
          <w:szCs w:val="16"/>
        </w:rPr>
        <w:t>Общество с ограниченной ответственностью «Элмера» (ООО «Элмера»)</w:t>
      </w:r>
      <w:r w:rsidRPr="004E28CB">
        <w:rPr>
          <w:rFonts w:ascii="Times New Roman" w:hAnsi="Times New Roman"/>
          <w:sz w:val="16"/>
          <w:szCs w:val="16"/>
        </w:rPr>
        <w:t xml:space="preserve">, именуемое в дальнейшем «Поставщик», в лице </w:t>
      </w:r>
      <w:r w:rsidRPr="004E28CB">
        <w:rPr>
          <w:rFonts w:ascii="Times New Roman" w:hAnsi="Times New Roman"/>
          <w:sz w:val="16"/>
          <w:szCs w:val="16"/>
          <w:lang w:eastAsia="ru-RU"/>
        </w:rPr>
        <w:t xml:space="preserve">генерального директора </w:t>
      </w:r>
      <w:proofErr w:type="spellStart"/>
      <w:r w:rsidRPr="004E28CB">
        <w:rPr>
          <w:rFonts w:ascii="Times New Roman" w:hAnsi="Times New Roman"/>
          <w:sz w:val="16"/>
          <w:szCs w:val="16"/>
          <w:lang w:eastAsia="ru-RU"/>
        </w:rPr>
        <w:t>Кусиди</w:t>
      </w:r>
      <w:proofErr w:type="spellEnd"/>
      <w:r w:rsidRPr="004E28CB">
        <w:rPr>
          <w:rFonts w:ascii="Times New Roman" w:hAnsi="Times New Roman"/>
          <w:sz w:val="16"/>
          <w:szCs w:val="16"/>
          <w:lang w:eastAsia="ru-RU"/>
        </w:rPr>
        <w:t xml:space="preserve"> Дмитрия Игоревича</w:t>
      </w:r>
      <w:r w:rsidRPr="004E28CB">
        <w:rPr>
          <w:rFonts w:ascii="Times New Roman" w:hAnsi="Times New Roman"/>
          <w:sz w:val="16"/>
          <w:szCs w:val="16"/>
        </w:rPr>
        <w:t>, действующего на основании Устава</w:t>
      </w:r>
      <w:r w:rsidR="006179F3" w:rsidRPr="004E28CB">
        <w:rPr>
          <w:rFonts w:ascii="Times New Roman" w:hAnsi="Times New Roman"/>
          <w:sz w:val="16"/>
          <w:szCs w:val="16"/>
        </w:rPr>
        <w:t xml:space="preserve">, с другой стороны, заключили по результатам </w:t>
      </w:r>
      <w:r w:rsidR="00B56F4B" w:rsidRPr="004E28CB">
        <w:rPr>
          <w:rFonts w:ascii="Times New Roman" w:hAnsi="Times New Roman"/>
          <w:sz w:val="16"/>
          <w:szCs w:val="16"/>
          <w:lang w:val="ru-RU"/>
        </w:rPr>
        <w:t>проведенной закупочной процедуры</w:t>
      </w:r>
      <w:r w:rsidR="006179F3" w:rsidRPr="004E28CB">
        <w:rPr>
          <w:rFonts w:ascii="Times New Roman" w:hAnsi="Times New Roman"/>
          <w:sz w:val="16"/>
          <w:szCs w:val="16"/>
        </w:rPr>
        <w:t xml:space="preserve"> (протокол от</w:t>
      </w:r>
      <w:r w:rsidRPr="004E28CB">
        <w:rPr>
          <w:rFonts w:ascii="Times New Roman" w:hAnsi="Times New Roman"/>
          <w:sz w:val="16"/>
          <w:szCs w:val="16"/>
          <w:lang w:val="ru-RU"/>
        </w:rPr>
        <w:t xml:space="preserve"> 24.02.2025 г., </w:t>
      </w:r>
      <w:r w:rsidR="006179F3" w:rsidRPr="004E28CB">
        <w:rPr>
          <w:rFonts w:ascii="Times New Roman" w:hAnsi="Times New Roman"/>
          <w:sz w:val="16"/>
          <w:szCs w:val="16"/>
        </w:rPr>
        <w:t>Извещение №</w:t>
      </w:r>
      <w:r w:rsidRPr="004E28CB">
        <w:rPr>
          <w:rFonts w:ascii="Times New Roman" w:hAnsi="Times New Roman"/>
          <w:sz w:val="16"/>
          <w:szCs w:val="16"/>
          <w:lang w:val="ru-RU"/>
        </w:rPr>
        <w:t xml:space="preserve"> </w:t>
      </w:r>
      <w:r w:rsidRPr="004E28CB">
        <w:rPr>
          <w:rFonts w:ascii="Times New Roman" w:hAnsi="Times New Roman"/>
          <w:sz w:val="16"/>
          <w:szCs w:val="16"/>
        </w:rPr>
        <w:t>32514487503</w:t>
      </w:r>
      <w:r w:rsidR="006179F3" w:rsidRPr="004E28CB">
        <w:rPr>
          <w:rFonts w:ascii="Times New Roman" w:hAnsi="Times New Roman"/>
          <w:sz w:val="16"/>
          <w:szCs w:val="16"/>
        </w:rPr>
        <w:t>) настоящий договор (далее – договор) о нижеследующем:</w:t>
      </w:r>
    </w:p>
    <w:p w:rsidR="0093275C" w:rsidRPr="004E28CB" w:rsidRDefault="0093275C" w:rsidP="004E28CB">
      <w:pPr>
        <w:pStyle w:val="1b"/>
        <w:spacing w:after="0"/>
        <w:jc w:val="center"/>
        <w:rPr>
          <w:b w:val="0"/>
          <w:sz w:val="16"/>
          <w:szCs w:val="16"/>
        </w:rPr>
      </w:pPr>
    </w:p>
    <w:p w:rsidR="0093275C" w:rsidRPr="004E28CB" w:rsidRDefault="0093275C" w:rsidP="004E28CB">
      <w:pPr>
        <w:pStyle w:val="afa"/>
        <w:jc w:val="center"/>
        <w:rPr>
          <w:rFonts w:ascii="Times New Roman" w:hAnsi="Times New Roman"/>
          <w:sz w:val="16"/>
          <w:szCs w:val="16"/>
        </w:rPr>
      </w:pPr>
      <w:r w:rsidRPr="004E28CB">
        <w:rPr>
          <w:rFonts w:ascii="Times New Roman" w:hAnsi="Times New Roman"/>
          <w:sz w:val="16"/>
          <w:szCs w:val="16"/>
        </w:rPr>
        <w:t>1. ПРЕДМЕТ ДОГОВОРА</w:t>
      </w:r>
    </w:p>
    <w:p w:rsidR="0093275C" w:rsidRPr="004E28CB" w:rsidRDefault="0093275C" w:rsidP="004E28CB">
      <w:pPr>
        <w:pStyle w:val="afa"/>
        <w:jc w:val="both"/>
        <w:rPr>
          <w:rFonts w:ascii="Times New Roman" w:hAnsi="Times New Roman"/>
          <w:sz w:val="16"/>
          <w:szCs w:val="16"/>
          <w:lang w:val="ru-RU"/>
        </w:rPr>
      </w:pPr>
      <w:r w:rsidRPr="004E28CB">
        <w:rPr>
          <w:rFonts w:ascii="Times New Roman" w:hAnsi="Times New Roman"/>
          <w:sz w:val="16"/>
          <w:szCs w:val="16"/>
        </w:rPr>
        <w:t xml:space="preserve">1.1. Поставщик обязуется поставить Покупателю </w:t>
      </w:r>
      <w:r w:rsidR="00246C3D" w:rsidRPr="004E28CB">
        <w:rPr>
          <w:rFonts w:ascii="Times New Roman" w:hAnsi="Times New Roman"/>
          <w:b/>
          <w:bCs/>
          <w:sz w:val="16"/>
          <w:szCs w:val="16"/>
        </w:rPr>
        <w:t>оборудование для АИИС и оборудования для обслуживания АИИС</w:t>
      </w:r>
      <w:r w:rsidR="00246C3D" w:rsidRPr="004E28CB">
        <w:rPr>
          <w:rFonts w:ascii="Times New Roman" w:hAnsi="Times New Roman"/>
          <w:sz w:val="16"/>
          <w:szCs w:val="16"/>
        </w:rPr>
        <w:t xml:space="preserve"> </w:t>
      </w:r>
      <w:r w:rsidRPr="004E28CB">
        <w:rPr>
          <w:rFonts w:ascii="Times New Roman" w:hAnsi="Times New Roman"/>
          <w:sz w:val="16"/>
          <w:szCs w:val="16"/>
        </w:rPr>
        <w:t xml:space="preserve"> (далее – товар) в соответствии </w:t>
      </w:r>
      <w:r w:rsidRPr="004E28CB">
        <w:rPr>
          <w:rFonts w:ascii="Times New Roman" w:hAnsi="Times New Roman"/>
          <w:b/>
          <w:sz w:val="16"/>
          <w:szCs w:val="16"/>
        </w:rPr>
        <w:t xml:space="preserve"> </w:t>
      </w:r>
      <w:r w:rsidRPr="004E28CB">
        <w:rPr>
          <w:rFonts w:ascii="Times New Roman" w:hAnsi="Times New Roman"/>
          <w:sz w:val="16"/>
          <w:szCs w:val="16"/>
        </w:rPr>
        <w:t>со спецификацией (приложение № 1) к настоящему дог</w:t>
      </w:r>
      <w:r w:rsidR="000C16A7" w:rsidRPr="004E28CB">
        <w:rPr>
          <w:rFonts w:ascii="Times New Roman" w:hAnsi="Times New Roman"/>
          <w:sz w:val="16"/>
          <w:szCs w:val="16"/>
        </w:rPr>
        <w:t>овору</w:t>
      </w:r>
      <w:r w:rsidR="000C16A7" w:rsidRPr="004E28CB">
        <w:rPr>
          <w:rFonts w:ascii="Times New Roman" w:hAnsi="Times New Roman"/>
          <w:sz w:val="16"/>
          <w:szCs w:val="16"/>
          <w:lang w:val="ru-RU"/>
        </w:rPr>
        <w:t>,</w:t>
      </w:r>
      <w:r w:rsidR="000C16A7" w:rsidRPr="004E28CB">
        <w:rPr>
          <w:rFonts w:ascii="Times New Roman" w:hAnsi="Times New Roman"/>
          <w:sz w:val="16"/>
          <w:szCs w:val="16"/>
        </w:rPr>
        <w:t xml:space="preserve"> </w:t>
      </w:r>
      <w:r w:rsidRPr="004E28CB">
        <w:rPr>
          <w:rFonts w:ascii="Times New Roman" w:hAnsi="Times New Roman"/>
          <w:sz w:val="16"/>
          <w:szCs w:val="16"/>
        </w:rPr>
        <w:t xml:space="preserve">а Покупатель обязуется принять и оплатить товар в соответствии с условиями настоящего договора. </w:t>
      </w:r>
    </w:p>
    <w:p w:rsidR="008A2AAB" w:rsidRPr="004E28CB" w:rsidRDefault="0093275C" w:rsidP="004E28CB">
      <w:pPr>
        <w:pStyle w:val="afa"/>
        <w:jc w:val="both"/>
        <w:rPr>
          <w:rFonts w:ascii="Times New Roman" w:hAnsi="Times New Roman"/>
          <w:sz w:val="16"/>
          <w:szCs w:val="16"/>
        </w:rPr>
      </w:pPr>
      <w:r w:rsidRPr="004E28CB">
        <w:rPr>
          <w:rFonts w:ascii="Times New Roman" w:hAnsi="Times New Roman"/>
          <w:sz w:val="16"/>
          <w:szCs w:val="16"/>
        </w:rPr>
        <w:t>1.</w:t>
      </w:r>
      <w:r w:rsidR="00246C3D" w:rsidRPr="004E28CB">
        <w:rPr>
          <w:rFonts w:ascii="Times New Roman" w:hAnsi="Times New Roman"/>
          <w:sz w:val="16"/>
          <w:szCs w:val="16"/>
          <w:lang w:val="ru-RU"/>
        </w:rPr>
        <w:t>2</w:t>
      </w:r>
      <w:r w:rsidRPr="004E28CB">
        <w:rPr>
          <w:rFonts w:ascii="Times New Roman" w:hAnsi="Times New Roman"/>
          <w:sz w:val="16"/>
          <w:szCs w:val="16"/>
        </w:rPr>
        <w:t xml:space="preserve">. Место доставки товара: </w:t>
      </w:r>
      <w:r w:rsidR="008A2AAB" w:rsidRPr="004E28CB">
        <w:rPr>
          <w:rFonts w:ascii="Times New Roman" w:hAnsi="Times New Roman"/>
          <w:sz w:val="16"/>
          <w:szCs w:val="16"/>
        </w:rPr>
        <w:t>665710, Иркутская область, г. Братск, жилой район Центральный, ул. Дружбы, д. 45</w:t>
      </w:r>
    </w:p>
    <w:p w:rsidR="00F16255" w:rsidRPr="004E28CB" w:rsidRDefault="004E6A41" w:rsidP="004E28CB">
      <w:pPr>
        <w:pStyle w:val="afa"/>
        <w:jc w:val="both"/>
        <w:rPr>
          <w:rFonts w:ascii="Times New Roman" w:hAnsi="Times New Roman"/>
          <w:sz w:val="16"/>
          <w:szCs w:val="16"/>
        </w:rPr>
      </w:pPr>
      <w:r w:rsidRPr="004E28CB">
        <w:rPr>
          <w:rFonts w:ascii="Times New Roman" w:hAnsi="Times New Roman"/>
          <w:sz w:val="16"/>
          <w:szCs w:val="16"/>
        </w:rPr>
        <w:t>1.</w:t>
      </w:r>
      <w:r w:rsidR="00246C3D" w:rsidRPr="004E28CB">
        <w:rPr>
          <w:rFonts w:ascii="Times New Roman" w:hAnsi="Times New Roman"/>
          <w:sz w:val="16"/>
          <w:szCs w:val="16"/>
          <w:lang w:val="ru-RU"/>
        </w:rPr>
        <w:t>3</w:t>
      </w:r>
      <w:r w:rsidR="0093275C" w:rsidRPr="004E28CB">
        <w:rPr>
          <w:rFonts w:ascii="Times New Roman" w:hAnsi="Times New Roman"/>
          <w:sz w:val="16"/>
          <w:szCs w:val="16"/>
        </w:rPr>
        <w:t xml:space="preserve">. Срок </w:t>
      </w:r>
      <w:r w:rsidR="00246C3D" w:rsidRPr="004E28CB">
        <w:rPr>
          <w:rFonts w:ascii="Times New Roman" w:hAnsi="Times New Roman"/>
          <w:sz w:val="16"/>
          <w:szCs w:val="16"/>
          <w:lang w:val="ru-RU"/>
        </w:rPr>
        <w:t xml:space="preserve">и условия </w:t>
      </w:r>
      <w:r w:rsidR="0093275C" w:rsidRPr="004E28CB">
        <w:rPr>
          <w:rFonts w:ascii="Times New Roman" w:hAnsi="Times New Roman"/>
          <w:sz w:val="16"/>
          <w:szCs w:val="16"/>
        </w:rPr>
        <w:t xml:space="preserve">поставки товара: </w:t>
      </w:r>
      <w:r w:rsidR="00FA5385" w:rsidRPr="004E28CB">
        <w:rPr>
          <w:rFonts w:ascii="Times New Roman" w:hAnsi="Times New Roman"/>
          <w:sz w:val="16"/>
          <w:szCs w:val="16"/>
        </w:rPr>
        <w:t xml:space="preserve">с даты заключения договора по </w:t>
      </w:r>
      <w:r w:rsidR="001648D6" w:rsidRPr="004E28CB">
        <w:rPr>
          <w:rFonts w:ascii="Times New Roman" w:hAnsi="Times New Roman"/>
          <w:sz w:val="16"/>
          <w:szCs w:val="16"/>
          <w:lang w:val="ru-RU"/>
        </w:rPr>
        <w:t>3</w:t>
      </w:r>
      <w:r w:rsidR="00FA5385" w:rsidRPr="004E28CB">
        <w:rPr>
          <w:rFonts w:ascii="Times New Roman" w:hAnsi="Times New Roman"/>
          <w:sz w:val="16"/>
          <w:szCs w:val="16"/>
        </w:rPr>
        <w:t>1.</w:t>
      </w:r>
      <w:r w:rsidR="00B56F4B" w:rsidRPr="004E28CB">
        <w:rPr>
          <w:rFonts w:ascii="Times New Roman" w:hAnsi="Times New Roman"/>
          <w:sz w:val="16"/>
          <w:szCs w:val="16"/>
          <w:lang w:val="ru-RU"/>
        </w:rPr>
        <w:t>12</w:t>
      </w:r>
      <w:r w:rsidR="00FA5385" w:rsidRPr="004E28CB">
        <w:rPr>
          <w:rFonts w:ascii="Times New Roman" w:hAnsi="Times New Roman"/>
          <w:sz w:val="16"/>
          <w:szCs w:val="16"/>
        </w:rPr>
        <w:t xml:space="preserve">.2025г. </w:t>
      </w:r>
      <w:r w:rsidR="00246C3D" w:rsidRPr="004E28CB">
        <w:rPr>
          <w:rFonts w:ascii="Times New Roman" w:hAnsi="Times New Roman"/>
          <w:sz w:val="16"/>
          <w:szCs w:val="16"/>
        </w:rPr>
        <w:t>Поставка товара осуществляется партиями по заявке Заказчика из перечня, указанного в спецификации договора, в течение 45 (сорока пяти) календарных  дней со дня поступления заявки от Покупателя силами и за счет Поставщика. Под партией товара понимается любое количество и ассортимент товара по договору, передаваемого Покупателю единовременно и указанного в одной товарной накладной.</w:t>
      </w:r>
      <w:r w:rsidR="00A47EFD" w:rsidRPr="004E28CB">
        <w:rPr>
          <w:rFonts w:ascii="Times New Roman" w:hAnsi="Times New Roman"/>
          <w:sz w:val="16"/>
          <w:szCs w:val="16"/>
        </w:rPr>
        <w:t xml:space="preserve"> Минимальная сумма партии – не менее 100 000,00 руб., в т.ч. НДС</w:t>
      </w:r>
      <w:r w:rsidR="005F3D1E" w:rsidRPr="004E28CB">
        <w:rPr>
          <w:rFonts w:ascii="Times New Roman" w:hAnsi="Times New Roman"/>
          <w:sz w:val="16"/>
          <w:szCs w:val="16"/>
          <w:lang w:val="ru-RU"/>
        </w:rPr>
        <w:t>.</w:t>
      </w:r>
    </w:p>
    <w:p w:rsidR="00F16255" w:rsidRPr="004E28CB" w:rsidRDefault="00F16255" w:rsidP="004E28CB">
      <w:pPr>
        <w:pStyle w:val="afa"/>
        <w:jc w:val="both"/>
        <w:rPr>
          <w:rFonts w:ascii="Times New Roman" w:hAnsi="Times New Roman"/>
          <w:sz w:val="16"/>
          <w:szCs w:val="16"/>
          <w:lang w:val="ru-RU"/>
        </w:rPr>
      </w:pPr>
    </w:p>
    <w:p w:rsidR="0093275C" w:rsidRPr="004E28CB" w:rsidRDefault="0093275C" w:rsidP="004E28CB">
      <w:pPr>
        <w:pStyle w:val="afa"/>
        <w:jc w:val="center"/>
        <w:rPr>
          <w:rFonts w:ascii="Times New Roman" w:hAnsi="Times New Roman"/>
          <w:sz w:val="16"/>
          <w:szCs w:val="16"/>
        </w:rPr>
      </w:pPr>
      <w:r w:rsidRPr="004E28CB">
        <w:rPr>
          <w:rFonts w:ascii="Times New Roman" w:hAnsi="Times New Roman"/>
          <w:sz w:val="16"/>
          <w:szCs w:val="16"/>
        </w:rPr>
        <w:t>2. ОБЯЗАННОСТИ СТОРОН</w:t>
      </w:r>
    </w:p>
    <w:p w:rsidR="00A63B91" w:rsidRPr="004E28CB" w:rsidRDefault="00A63B91" w:rsidP="004E28CB">
      <w:pPr>
        <w:pStyle w:val="afa"/>
        <w:jc w:val="both"/>
        <w:rPr>
          <w:rFonts w:ascii="Times New Roman" w:hAnsi="Times New Roman"/>
          <w:sz w:val="16"/>
          <w:szCs w:val="16"/>
        </w:rPr>
      </w:pPr>
      <w:r w:rsidRPr="004E28CB">
        <w:rPr>
          <w:rFonts w:ascii="Times New Roman" w:hAnsi="Times New Roman"/>
          <w:sz w:val="16"/>
          <w:szCs w:val="16"/>
        </w:rPr>
        <w:t>2.1. Поставщик обязан:</w:t>
      </w:r>
    </w:p>
    <w:p w:rsidR="00A63B91" w:rsidRPr="004E28CB" w:rsidRDefault="00A63B91" w:rsidP="004E28CB">
      <w:pPr>
        <w:pStyle w:val="afa"/>
        <w:jc w:val="both"/>
        <w:rPr>
          <w:rFonts w:ascii="Times New Roman" w:hAnsi="Times New Roman"/>
          <w:sz w:val="16"/>
          <w:szCs w:val="16"/>
        </w:rPr>
      </w:pPr>
      <w:r w:rsidRPr="004E28CB">
        <w:rPr>
          <w:rFonts w:ascii="Times New Roman" w:hAnsi="Times New Roman"/>
          <w:sz w:val="16"/>
          <w:szCs w:val="16"/>
        </w:rPr>
        <w:t>2.1.1. Передать Покупателю товар надлежащего качества, в наименовании, количестве, ассортименте и в сроки, обусловленные настоящим договором.</w:t>
      </w:r>
    </w:p>
    <w:p w:rsidR="00A63B91" w:rsidRPr="004E28CB" w:rsidRDefault="00A63B91" w:rsidP="004E28CB">
      <w:pPr>
        <w:pStyle w:val="afa"/>
        <w:jc w:val="both"/>
        <w:rPr>
          <w:rFonts w:ascii="Times New Roman" w:hAnsi="Times New Roman"/>
          <w:sz w:val="16"/>
          <w:szCs w:val="16"/>
        </w:rPr>
      </w:pPr>
      <w:r w:rsidRPr="004E28CB">
        <w:rPr>
          <w:rFonts w:ascii="Times New Roman" w:hAnsi="Times New Roman"/>
          <w:sz w:val="16"/>
          <w:szCs w:val="16"/>
        </w:rPr>
        <w:t>2.1.2. Обязательства Поставщика по поставке считаются выполненными с момента передачи товара Покупателю.</w:t>
      </w:r>
    </w:p>
    <w:p w:rsidR="00A63B91" w:rsidRPr="004E28CB" w:rsidRDefault="00A63B91" w:rsidP="004E28CB">
      <w:pPr>
        <w:pStyle w:val="afa"/>
        <w:jc w:val="both"/>
        <w:rPr>
          <w:rFonts w:ascii="Times New Roman" w:hAnsi="Times New Roman"/>
          <w:sz w:val="16"/>
          <w:szCs w:val="16"/>
        </w:rPr>
      </w:pPr>
      <w:r w:rsidRPr="004E28CB">
        <w:rPr>
          <w:rFonts w:ascii="Times New Roman" w:hAnsi="Times New Roman"/>
          <w:sz w:val="16"/>
          <w:szCs w:val="16"/>
        </w:rPr>
        <w:t>2.2. Покупатель обязан:</w:t>
      </w:r>
    </w:p>
    <w:p w:rsidR="00A63B91" w:rsidRPr="004E28CB" w:rsidRDefault="00A63B91" w:rsidP="004E28CB">
      <w:pPr>
        <w:pStyle w:val="afa"/>
        <w:jc w:val="both"/>
        <w:rPr>
          <w:rFonts w:ascii="Times New Roman" w:hAnsi="Times New Roman"/>
          <w:sz w:val="16"/>
          <w:szCs w:val="16"/>
        </w:rPr>
      </w:pPr>
      <w:r w:rsidRPr="004E28CB">
        <w:rPr>
          <w:rFonts w:ascii="Times New Roman" w:hAnsi="Times New Roman"/>
          <w:sz w:val="16"/>
          <w:szCs w:val="16"/>
        </w:rPr>
        <w:t>2.2.1. Осуществить проверку при приемке товара по наименованию, количеству, качеству и ассортименту, подписать соответствующие документы.</w:t>
      </w:r>
    </w:p>
    <w:p w:rsidR="00A63B91" w:rsidRPr="004E28CB" w:rsidRDefault="00A63B91" w:rsidP="004E28CB">
      <w:pPr>
        <w:pStyle w:val="afa"/>
        <w:jc w:val="both"/>
        <w:rPr>
          <w:rFonts w:ascii="Times New Roman" w:hAnsi="Times New Roman"/>
          <w:sz w:val="16"/>
          <w:szCs w:val="16"/>
        </w:rPr>
      </w:pPr>
      <w:r w:rsidRPr="004E28CB">
        <w:rPr>
          <w:rFonts w:ascii="Times New Roman" w:hAnsi="Times New Roman"/>
          <w:sz w:val="16"/>
          <w:szCs w:val="16"/>
        </w:rPr>
        <w:t>2.2.2. Оплатить товар в порядке, установленном главой 3 настоящего договора.</w:t>
      </w:r>
    </w:p>
    <w:p w:rsidR="0093275C" w:rsidRPr="004E28CB" w:rsidRDefault="0093275C" w:rsidP="004E28CB">
      <w:pPr>
        <w:pStyle w:val="afa"/>
        <w:jc w:val="center"/>
        <w:rPr>
          <w:rFonts w:ascii="Times New Roman" w:hAnsi="Times New Roman"/>
          <w:b/>
          <w:bCs/>
          <w:sz w:val="16"/>
          <w:szCs w:val="16"/>
        </w:rPr>
      </w:pPr>
    </w:p>
    <w:p w:rsidR="0093275C" w:rsidRPr="004E28CB" w:rsidRDefault="0093275C" w:rsidP="004E28CB">
      <w:pPr>
        <w:pStyle w:val="afa"/>
        <w:jc w:val="center"/>
        <w:rPr>
          <w:rFonts w:ascii="Times New Roman" w:hAnsi="Times New Roman"/>
          <w:sz w:val="16"/>
          <w:szCs w:val="16"/>
        </w:rPr>
      </w:pPr>
      <w:r w:rsidRPr="004E28CB">
        <w:rPr>
          <w:rFonts w:ascii="Times New Roman" w:hAnsi="Times New Roman"/>
          <w:sz w:val="16"/>
          <w:szCs w:val="16"/>
        </w:rPr>
        <w:t>3. ЦЕНА ДОГОВОРА И ПОРЯДОК РАСЧЕТОВ</w:t>
      </w:r>
    </w:p>
    <w:p w:rsidR="0093275C" w:rsidRPr="004E28CB" w:rsidRDefault="0093275C" w:rsidP="004E28CB">
      <w:pPr>
        <w:tabs>
          <w:tab w:val="left" w:pos="-142"/>
          <w:tab w:val="left" w:pos="993"/>
        </w:tabs>
        <w:spacing w:after="0" w:line="240" w:lineRule="auto"/>
        <w:jc w:val="both"/>
        <w:rPr>
          <w:rFonts w:ascii="Times New Roman" w:hAnsi="Times New Roman"/>
          <w:b/>
          <w:bCs/>
          <w:sz w:val="16"/>
          <w:szCs w:val="16"/>
        </w:rPr>
      </w:pPr>
      <w:r w:rsidRPr="004E28CB">
        <w:rPr>
          <w:rFonts w:ascii="Times New Roman" w:hAnsi="Times New Roman"/>
          <w:sz w:val="16"/>
          <w:szCs w:val="16"/>
        </w:rPr>
        <w:t>3.1. Цена Договора составляет</w:t>
      </w:r>
      <w:r w:rsidR="005F3D1E" w:rsidRPr="004E28CB">
        <w:rPr>
          <w:rFonts w:ascii="Times New Roman" w:hAnsi="Times New Roman"/>
          <w:sz w:val="16"/>
          <w:szCs w:val="16"/>
        </w:rPr>
        <w:t xml:space="preserve"> </w:t>
      </w:r>
      <w:r w:rsidR="005F3D1E" w:rsidRPr="004E28CB">
        <w:rPr>
          <w:rFonts w:ascii="Times New Roman" w:hAnsi="Times New Roman"/>
          <w:b/>
          <w:bCs/>
          <w:sz w:val="16"/>
          <w:szCs w:val="16"/>
        </w:rPr>
        <w:t xml:space="preserve">20 139 982,49 </w:t>
      </w:r>
      <w:r w:rsidRPr="004E28CB">
        <w:rPr>
          <w:rFonts w:ascii="Times New Roman" w:hAnsi="Times New Roman"/>
          <w:b/>
          <w:bCs/>
          <w:sz w:val="16"/>
          <w:szCs w:val="16"/>
        </w:rPr>
        <w:t>(</w:t>
      </w:r>
      <w:r w:rsidR="005F3D1E" w:rsidRPr="004E28CB">
        <w:rPr>
          <w:rFonts w:ascii="Times New Roman" w:hAnsi="Times New Roman"/>
          <w:b/>
          <w:bCs/>
          <w:sz w:val="16"/>
          <w:szCs w:val="16"/>
        </w:rPr>
        <w:t>двадцать миллионов сто тридцать девять тысяч девятьсот восемьдесят два рубля 49 копеек),</w:t>
      </w:r>
      <w:r w:rsidRPr="004E28CB">
        <w:rPr>
          <w:rFonts w:ascii="Times New Roman" w:hAnsi="Times New Roman"/>
          <w:b/>
          <w:bCs/>
          <w:sz w:val="16"/>
          <w:szCs w:val="16"/>
        </w:rPr>
        <w:t xml:space="preserve"> в т.ч. НДС</w:t>
      </w:r>
      <w:r w:rsidR="005F3D1E" w:rsidRPr="004E28CB">
        <w:rPr>
          <w:rFonts w:ascii="Times New Roman" w:hAnsi="Times New Roman"/>
          <w:b/>
          <w:bCs/>
          <w:sz w:val="16"/>
          <w:szCs w:val="16"/>
        </w:rPr>
        <w:t>.</w:t>
      </w:r>
    </w:p>
    <w:p w:rsidR="0093275C" w:rsidRPr="004E28CB" w:rsidRDefault="0093275C" w:rsidP="004E28CB">
      <w:pPr>
        <w:tabs>
          <w:tab w:val="left" w:pos="-142"/>
          <w:tab w:val="left" w:pos="993"/>
        </w:tabs>
        <w:spacing w:after="0" w:line="240" w:lineRule="auto"/>
        <w:jc w:val="both"/>
        <w:rPr>
          <w:rFonts w:ascii="Times New Roman" w:hAnsi="Times New Roman"/>
          <w:sz w:val="16"/>
          <w:szCs w:val="16"/>
        </w:rPr>
      </w:pPr>
      <w:r w:rsidRPr="004E28CB">
        <w:rPr>
          <w:rFonts w:ascii="Times New Roman" w:hAnsi="Times New Roman"/>
          <w:sz w:val="16"/>
          <w:szCs w:val="16"/>
        </w:rPr>
        <w:t>3.2. Цена Договора включает в себя стоимость товара, стоимость доставки, а также все расходы Поставщика, связанные с выполнением обязательств по поставке товара, налоги, сборы и другие обязательные платежи, подлежащие уплате в соответствии с законодательством РФ.</w:t>
      </w:r>
    </w:p>
    <w:p w:rsidR="0093275C" w:rsidRPr="004E28CB" w:rsidRDefault="0093275C" w:rsidP="004E28CB">
      <w:pPr>
        <w:tabs>
          <w:tab w:val="left" w:pos="-142"/>
          <w:tab w:val="left" w:pos="993"/>
        </w:tabs>
        <w:spacing w:after="0" w:line="240" w:lineRule="auto"/>
        <w:jc w:val="both"/>
        <w:rPr>
          <w:rFonts w:ascii="Times New Roman" w:hAnsi="Times New Roman"/>
          <w:sz w:val="16"/>
          <w:szCs w:val="16"/>
        </w:rPr>
      </w:pPr>
      <w:r w:rsidRPr="004E28CB">
        <w:rPr>
          <w:rFonts w:ascii="Times New Roman" w:hAnsi="Times New Roman"/>
          <w:sz w:val="16"/>
          <w:szCs w:val="16"/>
        </w:rPr>
        <w:t>3.3.</w:t>
      </w:r>
      <w:r w:rsidR="007D5333" w:rsidRPr="004E28CB">
        <w:rPr>
          <w:rFonts w:ascii="Times New Roman" w:hAnsi="Times New Roman"/>
          <w:sz w:val="16"/>
          <w:szCs w:val="16"/>
        </w:rPr>
        <w:t xml:space="preserve"> </w:t>
      </w:r>
      <w:r w:rsidRPr="004E28CB">
        <w:rPr>
          <w:rFonts w:ascii="Times New Roman" w:hAnsi="Times New Roman"/>
          <w:sz w:val="16"/>
          <w:szCs w:val="16"/>
        </w:rPr>
        <w:t>Цена договора является твердой и изменению не подлежит, за исключением оснований, предусмотренных Положением о закупке Покупателя и иных положений договора.</w:t>
      </w:r>
    </w:p>
    <w:p w:rsidR="0093275C" w:rsidRPr="004E28CB" w:rsidRDefault="0093275C" w:rsidP="004E28CB">
      <w:pPr>
        <w:pStyle w:val="33"/>
        <w:numPr>
          <w:ilvl w:val="0"/>
          <w:numId w:val="0"/>
        </w:numPr>
        <w:spacing w:after="0"/>
        <w:jc w:val="both"/>
      </w:pPr>
      <w:r w:rsidRPr="004E28CB">
        <w:t>3.4. Оплата по Договору производится в безналичном порядке путем перечисления денежных средств на расчетный счет Поставщика в течение 7 (семи) рабочих дней с даты поставки товара, подписания сторонами товарной накладной или универсального передаточного документа</w:t>
      </w:r>
      <w:r w:rsidR="00246C3D" w:rsidRPr="004E28CB">
        <w:t xml:space="preserve"> за каждую поставленную партию товара </w:t>
      </w:r>
      <w:r w:rsidRPr="004E28CB">
        <w:t xml:space="preserve"> на основании выставленного Поставщиком счета.</w:t>
      </w:r>
    </w:p>
    <w:p w:rsidR="0093275C" w:rsidRPr="004E28CB" w:rsidRDefault="0093275C" w:rsidP="004E28CB">
      <w:pPr>
        <w:pStyle w:val="33"/>
        <w:numPr>
          <w:ilvl w:val="0"/>
          <w:numId w:val="0"/>
        </w:numPr>
        <w:spacing w:after="0"/>
        <w:jc w:val="both"/>
      </w:pPr>
      <w:r w:rsidRPr="004E28CB">
        <w:t>3.5. Моментом исполнения Покупателем обязанности по оплате товара признается момент списания денежных средств с расчетного счета Покупателя.</w:t>
      </w:r>
    </w:p>
    <w:p w:rsidR="0093275C" w:rsidRPr="004E28CB" w:rsidRDefault="0093275C" w:rsidP="004E28CB">
      <w:pPr>
        <w:shd w:val="clear" w:color="auto" w:fill="FFFFFF"/>
        <w:spacing w:after="0" w:line="240" w:lineRule="auto"/>
        <w:jc w:val="both"/>
        <w:rPr>
          <w:rFonts w:ascii="Times New Roman" w:hAnsi="Times New Roman"/>
          <w:sz w:val="16"/>
          <w:szCs w:val="16"/>
        </w:rPr>
      </w:pPr>
      <w:r w:rsidRPr="004E28CB">
        <w:rPr>
          <w:rFonts w:ascii="Times New Roman" w:hAnsi="Times New Roman"/>
          <w:sz w:val="16"/>
          <w:szCs w:val="16"/>
        </w:rPr>
        <w:t>3.6. К отношениям по настоящему договору не применяются положения параграфа 3 Гл. 42 Гражданского Кодекса РФ о товарном и коммерческом кредите.</w:t>
      </w:r>
    </w:p>
    <w:p w:rsidR="00B91573" w:rsidRPr="004E28CB" w:rsidRDefault="00B91573" w:rsidP="004E28CB">
      <w:pPr>
        <w:shd w:val="clear" w:color="auto" w:fill="FFFFFF"/>
        <w:spacing w:after="0" w:line="240" w:lineRule="auto"/>
        <w:jc w:val="both"/>
        <w:rPr>
          <w:rFonts w:ascii="Times New Roman" w:hAnsi="Times New Roman"/>
          <w:sz w:val="16"/>
          <w:szCs w:val="16"/>
        </w:rPr>
      </w:pPr>
    </w:p>
    <w:p w:rsidR="0093275C" w:rsidRPr="004E28CB" w:rsidRDefault="0093275C" w:rsidP="004E28CB">
      <w:pPr>
        <w:spacing w:after="0" w:line="240" w:lineRule="auto"/>
        <w:jc w:val="center"/>
        <w:rPr>
          <w:rFonts w:ascii="Times New Roman" w:hAnsi="Times New Roman"/>
          <w:sz w:val="16"/>
          <w:szCs w:val="16"/>
        </w:rPr>
      </w:pPr>
      <w:r w:rsidRPr="004E28CB">
        <w:rPr>
          <w:rFonts w:ascii="Times New Roman" w:hAnsi="Times New Roman"/>
          <w:sz w:val="16"/>
          <w:szCs w:val="16"/>
        </w:rPr>
        <w:t>4. КАЧЕСТВО, ТАРА, УПАКОВКА И МАРКИРОВКА ТОВАРА</w:t>
      </w:r>
    </w:p>
    <w:p w:rsidR="00F53A86" w:rsidRPr="004E28CB" w:rsidRDefault="00F53A86" w:rsidP="004E28CB">
      <w:pPr>
        <w:tabs>
          <w:tab w:val="left" w:pos="-142"/>
          <w:tab w:val="left" w:pos="993"/>
        </w:tabs>
        <w:spacing w:after="0" w:line="240" w:lineRule="auto"/>
        <w:contextualSpacing/>
        <w:jc w:val="both"/>
        <w:rPr>
          <w:rFonts w:ascii="Times New Roman" w:hAnsi="Times New Roman"/>
          <w:sz w:val="16"/>
          <w:szCs w:val="16"/>
        </w:rPr>
      </w:pPr>
      <w:r w:rsidRPr="004E28CB">
        <w:rPr>
          <w:rFonts w:ascii="Times New Roman" w:hAnsi="Times New Roman"/>
          <w:sz w:val="16"/>
          <w:szCs w:val="16"/>
        </w:rPr>
        <w:t xml:space="preserve">4.1. Качество поставляемого товара должно соответствовать требованиям ГОСТ, ТР ТС и ТУ и подтверждаться представленными Поставщиком сертификатами соответствия. При передаче товара Поставщик передаёт Покупателю правила эксплуатации продукции (Паспорт), иные документы, в которых Производителем продукции указаны правила использования товара, условия предоставления гарантийного обслуживания. </w:t>
      </w:r>
    </w:p>
    <w:p w:rsidR="00F53A86" w:rsidRPr="004E28CB" w:rsidRDefault="00F53A86" w:rsidP="004E28CB">
      <w:pPr>
        <w:tabs>
          <w:tab w:val="left" w:pos="-142"/>
          <w:tab w:val="left" w:pos="993"/>
        </w:tabs>
        <w:spacing w:after="0" w:line="240" w:lineRule="auto"/>
        <w:contextualSpacing/>
        <w:jc w:val="both"/>
        <w:rPr>
          <w:rFonts w:ascii="Times New Roman" w:hAnsi="Times New Roman"/>
          <w:sz w:val="16"/>
          <w:szCs w:val="16"/>
        </w:rPr>
      </w:pPr>
      <w:r w:rsidRPr="004E28CB">
        <w:rPr>
          <w:rFonts w:ascii="Times New Roman" w:hAnsi="Times New Roman"/>
          <w:sz w:val="16"/>
          <w:szCs w:val="16"/>
        </w:rPr>
        <w:lastRenderedPageBreak/>
        <w:t>4.2. Поставщик гарантирует, что поставляемый товар является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и ранее не использованным, изготовленным не ранее 2024 года, принадлежит ему на праве собственности, выпущен в свободное обращение на территории Российской Федерации, под залогом и арестом не состоит, обременений третьих лиц не имеет.</w:t>
      </w:r>
    </w:p>
    <w:p w:rsidR="00731A25" w:rsidRPr="004E28CB" w:rsidRDefault="00F53A86" w:rsidP="004E28CB">
      <w:pPr>
        <w:tabs>
          <w:tab w:val="left" w:pos="-142"/>
          <w:tab w:val="left" w:pos="993"/>
        </w:tabs>
        <w:spacing w:after="0" w:line="240" w:lineRule="auto"/>
        <w:contextualSpacing/>
        <w:jc w:val="both"/>
        <w:rPr>
          <w:rFonts w:ascii="Times New Roman" w:hAnsi="Times New Roman"/>
          <w:sz w:val="16"/>
          <w:szCs w:val="16"/>
        </w:rPr>
      </w:pPr>
      <w:r w:rsidRPr="004E28CB">
        <w:rPr>
          <w:rFonts w:ascii="Times New Roman" w:hAnsi="Times New Roman"/>
          <w:sz w:val="16"/>
          <w:szCs w:val="16"/>
        </w:rPr>
        <w:t xml:space="preserve">4.3. Гарантийный срок на поставляемый товар в соответствии со Спецификацией. Поверка не ранее 2024 г. Межповерочный интервал не менее </w:t>
      </w:r>
      <w:r w:rsidR="00A47EFD" w:rsidRPr="004E28CB">
        <w:rPr>
          <w:rFonts w:ascii="Times New Roman" w:hAnsi="Times New Roman"/>
          <w:sz w:val="16"/>
          <w:szCs w:val="16"/>
        </w:rPr>
        <w:t>указанного в Спецификации (Приложение №1 к настоящему договору)</w:t>
      </w:r>
      <w:r w:rsidRPr="004E28CB">
        <w:rPr>
          <w:rFonts w:ascii="Times New Roman" w:hAnsi="Times New Roman"/>
          <w:sz w:val="16"/>
          <w:szCs w:val="16"/>
        </w:rPr>
        <w:t>.</w:t>
      </w:r>
    </w:p>
    <w:p w:rsidR="00F53A86" w:rsidRPr="004E28CB" w:rsidRDefault="00F53A86" w:rsidP="004E28CB">
      <w:pPr>
        <w:tabs>
          <w:tab w:val="left" w:pos="-142"/>
          <w:tab w:val="left" w:pos="993"/>
        </w:tabs>
        <w:spacing w:after="0" w:line="240" w:lineRule="auto"/>
        <w:contextualSpacing/>
        <w:jc w:val="both"/>
        <w:rPr>
          <w:rFonts w:ascii="Times New Roman" w:hAnsi="Times New Roman"/>
          <w:sz w:val="16"/>
          <w:szCs w:val="16"/>
        </w:rPr>
      </w:pPr>
      <w:r w:rsidRPr="004E28CB">
        <w:rPr>
          <w:rFonts w:ascii="Times New Roman" w:hAnsi="Times New Roman"/>
          <w:sz w:val="16"/>
          <w:szCs w:val="16"/>
        </w:rPr>
        <w:t>4.4. Товар должен отгружаться Поставщиком в таре и упаковке, соответствующей характеру поставляемого товара. Каждый прибор поставляется в индивидуальной упаковке, обеспечивающая сохранность при перевозке и хранении. Упаковка товара должна исключить его повреждение во время доставки, защищать от пыли и влаги. При этом упаковка должна обеспечивать полную сохранность продукции от всякого рода повреждений и порчи при ее перевозке и длительном хранении.</w:t>
      </w:r>
    </w:p>
    <w:p w:rsidR="00F53A86" w:rsidRPr="004E28CB" w:rsidRDefault="00F53A86" w:rsidP="004E28CB">
      <w:pPr>
        <w:tabs>
          <w:tab w:val="left" w:pos="-142"/>
          <w:tab w:val="left" w:pos="993"/>
        </w:tabs>
        <w:spacing w:after="0" w:line="240" w:lineRule="auto"/>
        <w:contextualSpacing/>
        <w:jc w:val="both"/>
        <w:rPr>
          <w:rFonts w:ascii="Times New Roman" w:hAnsi="Times New Roman"/>
          <w:sz w:val="16"/>
          <w:szCs w:val="16"/>
        </w:rPr>
      </w:pPr>
      <w:r w:rsidRPr="004E28CB">
        <w:rPr>
          <w:rFonts w:ascii="Times New Roman" w:hAnsi="Times New Roman"/>
          <w:sz w:val="16"/>
          <w:szCs w:val="16"/>
        </w:rPr>
        <w:t>4.5. В случае, если по своему характеру продукция не требует затаривания и (или) упаковки, Поставщик отгружает ее без затаривания и (или) упаковки.</w:t>
      </w:r>
    </w:p>
    <w:p w:rsidR="00F53A86" w:rsidRPr="004E28CB" w:rsidRDefault="00F53A86" w:rsidP="004E28CB">
      <w:pPr>
        <w:shd w:val="clear" w:color="auto" w:fill="FFFFFF"/>
        <w:spacing w:after="0" w:line="240" w:lineRule="auto"/>
        <w:jc w:val="both"/>
        <w:rPr>
          <w:rFonts w:ascii="Times New Roman" w:hAnsi="Times New Roman"/>
          <w:sz w:val="16"/>
          <w:szCs w:val="16"/>
        </w:rPr>
      </w:pPr>
      <w:r w:rsidRPr="004E28CB">
        <w:rPr>
          <w:rFonts w:ascii="Times New Roman" w:hAnsi="Times New Roman"/>
          <w:sz w:val="16"/>
          <w:szCs w:val="16"/>
        </w:rPr>
        <w:t xml:space="preserve">4.6. Товар, его упаковка и тара должны содержать необходимую маркировку. </w:t>
      </w:r>
    </w:p>
    <w:p w:rsidR="0093275C" w:rsidRPr="004E28CB" w:rsidRDefault="00F53A86" w:rsidP="004E28CB">
      <w:pPr>
        <w:shd w:val="clear" w:color="auto" w:fill="FFFFFF"/>
        <w:spacing w:after="0" w:line="240" w:lineRule="auto"/>
        <w:jc w:val="both"/>
        <w:rPr>
          <w:rFonts w:ascii="Times New Roman" w:hAnsi="Times New Roman"/>
          <w:sz w:val="16"/>
          <w:szCs w:val="16"/>
        </w:rPr>
      </w:pPr>
      <w:r w:rsidRPr="004E28CB">
        <w:rPr>
          <w:rFonts w:ascii="Times New Roman" w:hAnsi="Times New Roman"/>
          <w:sz w:val="16"/>
          <w:szCs w:val="16"/>
        </w:rPr>
        <w:t>4.7. В каждое упакованное или затаренное место отгрузки Поставщик обязан вложить документ, удостоверяющий наименование, количество и качество отгружаемого товара.</w:t>
      </w:r>
    </w:p>
    <w:p w:rsidR="00B91573" w:rsidRPr="004E28CB" w:rsidRDefault="00B91573" w:rsidP="004E28CB">
      <w:pPr>
        <w:shd w:val="clear" w:color="auto" w:fill="FFFFFF"/>
        <w:spacing w:after="0" w:line="240" w:lineRule="auto"/>
        <w:jc w:val="both"/>
        <w:rPr>
          <w:rFonts w:ascii="Times New Roman" w:hAnsi="Times New Roman"/>
          <w:sz w:val="16"/>
          <w:szCs w:val="16"/>
        </w:rPr>
      </w:pPr>
    </w:p>
    <w:p w:rsidR="0093275C" w:rsidRPr="004E28CB" w:rsidRDefault="0093275C" w:rsidP="004E28CB">
      <w:pPr>
        <w:spacing w:after="0" w:line="240" w:lineRule="auto"/>
        <w:jc w:val="center"/>
        <w:rPr>
          <w:rFonts w:ascii="Times New Roman" w:hAnsi="Times New Roman"/>
          <w:sz w:val="16"/>
          <w:szCs w:val="16"/>
        </w:rPr>
      </w:pPr>
      <w:r w:rsidRPr="004E28CB">
        <w:rPr>
          <w:rFonts w:ascii="Times New Roman" w:hAnsi="Times New Roman"/>
          <w:sz w:val="16"/>
          <w:szCs w:val="16"/>
        </w:rPr>
        <w:t>5. ПОРЯДОК ПОСТАВКИ И ПРИЕМКИ ТОВАРА</w:t>
      </w:r>
    </w:p>
    <w:p w:rsidR="00246C3D" w:rsidRPr="004E28CB" w:rsidRDefault="005E1D7B" w:rsidP="004E28CB">
      <w:pPr>
        <w:spacing w:after="0" w:line="240" w:lineRule="auto"/>
        <w:jc w:val="both"/>
        <w:rPr>
          <w:rFonts w:ascii="Times New Roman" w:hAnsi="Times New Roman"/>
          <w:sz w:val="16"/>
          <w:szCs w:val="16"/>
        </w:rPr>
      </w:pPr>
      <w:r w:rsidRPr="004E28CB">
        <w:rPr>
          <w:rFonts w:ascii="Times New Roman" w:hAnsi="Times New Roman"/>
          <w:sz w:val="16"/>
          <w:szCs w:val="16"/>
        </w:rPr>
        <w:t xml:space="preserve">5.1. Доставка товара по настоящему договору осуществляется Поставщиком в рабочие дни с 08.00 до 16.00 (с 12.00-13.00 обед) местного времени до склада Покупателя 665710, Иркутская область, г. Братск, жилой район Центральный, ул. Дружбы, д. 45. </w:t>
      </w:r>
    </w:p>
    <w:p w:rsidR="0093275C" w:rsidRPr="004E28CB" w:rsidRDefault="0093275C" w:rsidP="004E28CB">
      <w:pPr>
        <w:spacing w:after="0" w:line="240" w:lineRule="auto"/>
        <w:jc w:val="both"/>
        <w:rPr>
          <w:rFonts w:ascii="Times New Roman" w:hAnsi="Times New Roman"/>
          <w:sz w:val="16"/>
          <w:szCs w:val="16"/>
        </w:rPr>
      </w:pPr>
      <w:r w:rsidRPr="004E28CB">
        <w:rPr>
          <w:rFonts w:ascii="Times New Roman" w:hAnsi="Times New Roman"/>
          <w:sz w:val="16"/>
          <w:szCs w:val="16"/>
        </w:rPr>
        <w:t xml:space="preserve">5.2. Поставка товара может быть осуществлена Поставщиком за счет средств Поставщика с привлечением третьих лиц. </w:t>
      </w:r>
    </w:p>
    <w:p w:rsidR="0093275C" w:rsidRPr="004E28CB" w:rsidRDefault="0093275C" w:rsidP="004E28CB">
      <w:pPr>
        <w:spacing w:after="0" w:line="240" w:lineRule="auto"/>
        <w:jc w:val="both"/>
        <w:rPr>
          <w:rFonts w:ascii="Times New Roman" w:hAnsi="Times New Roman"/>
          <w:sz w:val="16"/>
          <w:szCs w:val="16"/>
        </w:rPr>
      </w:pPr>
      <w:r w:rsidRPr="004E28CB">
        <w:rPr>
          <w:rFonts w:ascii="Times New Roman" w:hAnsi="Times New Roman"/>
          <w:sz w:val="16"/>
          <w:szCs w:val="16"/>
        </w:rPr>
        <w:t>5.3. Моментом поставки товара является момент передачи товара Поставщиком Покупателю и подписания документов, подтверждающих факт передачи.</w:t>
      </w:r>
    </w:p>
    <w:p w:rsidR="0093275C" w:rsidRPr="004E28CB" w:rsidRDefault="0093275C" w:rsidP="004E28CB">
      <w:pPr>
        <w:pStyle w:val="afa"/>
        <w:jc w:val="both"/>
        <w:rPr>
          <w:rFonts w:ascii="Times New Roman" w:hAnsi="Times New Roman"/>
          <w:sz w:val="16"/>
          <w:szCs w:val="16"/>
        </w:rPr>
      </w:pPr>
      <w:r w:rsidRPr="004E28CB">
        <w:rPr>
          <w:rFonts w:ascii="Times New Roman" w:hAnsi="Times New Roman"/>
          <w:sz w:val="16"/>
          <w:szCs w:val="16"/>
        </w:rPr>
        <w:t>5.4. Право собственности на товар, риск случайной утраты или повреждения товара переходит от Поставщика к Покупателю в момент передачи.</w:t>
      </w:r>
    </w:p>
    <w:p w:rsidR="0093275C" w:rsidRPr="004E28CB" w:rsidRDefault="0093275C" w:rsidP="004E28CB">
      <w:pPr>
        <w:spacing w:after="0" w:line="240" w:lineRule="auto"/>
        <w:jc w:val="both"/>
        <w:rPr>
          <w:rFonts w:ascii="Times New Roman" w:hAnsi="Times New Roman"/>
          <w:sz w:val="16"/>
          <w:szCs w:val="16"/>
        </w:rPr>
      </w:pPr>
      <w:r w:rsidRPr="004E28CB">
        <w:rPr>
          <w:rFonts w:ascii="Times New Roman" w:hAnsi="Times New Roman"/>
          <w:sz w:val="16"/>
          <w:szCs w:val="16"/>
        </w:rPr>
        <w:t>5.5. Приемка товара по качеству и количеству производится Покупателем в соответствии со ст. 513 ГК РФ. При обнаружении несоответствия качества, количества и комплектности, Покупатель приостанавливает приемку и составляет акт, в котором указывает количество осмотренного товара и характер выявленных при приемке дефектов, иных несоответствий. После этого вызывает для участия (устно, электронной почтой, факсом) в продолжение приемки товара и составления двухстороннего акта представителя Поставщика. При отказе Поставщика направить своего представителя или непредставлении указанным выше способом ответа по вызову, Покупатель вправе закончить приемку товара и составить акт в одностороннем порядке или с привлечением эксперта торгово-промышленной палаты.</w:t>
      </w:r>
    </w:p>
    <w:p w:rsidR="0093275C" w:rsidRPr="004E28CB" w:rsidRDefault="0093275C" w:rsidP="004E28CB">
      <w:pPr>
        <w:shd w:val="clear" w:color="auto" w:fill="FFFFFF"/>
        <w:spacing w:after="0" w:line="240" w:lineRule="auto"/>
        <w:jc w:val="both"/>
        <w:rPr>
          <w:rFonts w:ascii="Times New Roman" w:hAnsi="Times New Roman"/>
          <w:sz w:val="16"/>
          <w:szCs w:val="16"/>
        </w:rPr>
      </w:pPr>
      <w:r w:rsidRPr="004E28CB">
        <w:rPr>
          <w:rFonts w:ascii="Times New Roman" w:hAnsi="Times New Roman"/>
          <w:sz w:val="16"/>
          <w:szCs w:val="16"/>
        </w:rPr>
        <w:t>5.6. Аналогичным образом Покупатель действует при обнаружении скрытых недостатков товара в период гарантийного срока. При уклонении Поставщика от участия в составлении двухстороннего акта, недостатки фиксируются и акт Покупателем составляется с обязательным участием эксперта Торгово-промышленной палаты.</w:t>
      </w:r>
    </w:p>
    <w:p w:rsidR="0093275C" w:rsidRPr="004E28CB" w:rsidRDefault="0093275C" w:rsidP="004E28CB">
      <w:pPr>
        <w:shd w:val="clear" w:color="auto" w:fill="FFFFFF"/>
        <w:spacing w:after="0" w:line="240" w:lineRule="auto"/>
        <w:jc w:val="both"/>
        <w:rPr>
          <w:rFonts w:ascii="Times New Roman" w:hAnsi="Times New Roman"/>
          <w:sz w:val="16"/>
          <w:szCs w:val="16"/>
        </w:rPr>
      </w:pPr>
      <w:r w:rsidRPr="004E28CB">
        <w:rPr>
          <w:rFonts w:ascii="Times New Roman" w:hAnsi="Times New Roman"/>
          <w:sz w:val="16"/>
          <w:szCs w:val="16"/>
        </w:rPr>
        <w:t>5.7. В случае поставки некачественного товара, Поставщик обязуется за свой счет в сроки, согласованные с Покупателем, произвести замену некачественного товара.</w:t>
      </w:r>
    </w:p>
    <w:p w:rsidR="0093275C" w:rsidRPr="004E28CB" w:rsidRDefault="0093275C" w:rsidP="004E28CB">
      <w:pPr>
        <w:spacing w:after="0" w:line="240" w:lineRule="auto"/>
        <w:jc w:val="both"/>
        <w:rPr>
          <w:rFonts w:ascii="Times New Roman" w:hAnsi="Times New Roman"/>
          <w:sz w:val="16"/>
          <w:szCs w:val="16"/>
        </w:rPr>
      </w:pPr>
      <w:r w:rsidRPr="004E28CB">
        <w:rPr>
          <w:rFonts w:ascii="Times New Roman" w:hAnsi="Times New Roman"/>
          <w:sz w:val="16"/>
          <w:szCs w:val="16"/>
        </w:rPr>
        <w:t>5.8. Поставщик обязуется предоставить Покупателю:</w:t>
      </w:r>
    </w:p>
    <w:p w:rsidR="0068071D" w:rsidRPr="004E28CB" w:rsidRDefault="0068071D" w:rsidP="004E28CB">
      <w:pPr>
        <w:pStyle w:val="ConsPlusNormal"/>
        <w:widowControl/>
        <w:jc w:val="both"/>
        <w:rPr>
          <w:rFonts w:ascii="Times New Roman" w:hAnsi="Times New Roman" w:cs="Times New Roman"/>
          <w:sz w:val="16"/>
          <w:szCs w:val="16"/>
        </w:rPr>
      </w:pPr>
      <w:r w:rsidRPr="004E28CB">
        <w:rPr>
          <w:rFonts w:ascii="Times New Roman" w:hAnsi="Times New Roman" w:cs="Times New Roman"/>
          <w:sz w:val="16"/>
          <w:szCs w:val="16"/>
        </w:rPr>
        <w:t>- счет – фактуру, товарную накладную формы ТОРГ-12 (или Универсальный передаточный документ (УПД)) – оригиналы;</w:t>
      </w:r>
    </w:p>
    <w:p w:rsidR="0068071D" w:rsidRPr="004E28CB" w:rsidRDefault="0068071D" w:rsidP="004E28CB">
      <w:pPr>
        <w:pStyle w:val="ConsPlusNormal"/>
        <w:widowControl/>
        <w:jc w:val="both"/>
        <w:rPr>
          <w:rFonts w:ascii="Times New Roman" w:hAnsi="Times New Roman" w:cs="Times New Roman"/>
          <w:sz w:val="16"/>
          <w:szCs w:val="16"/>
        </w:rPr>
      </w:pPr>
      <w:r w:rsidRPr="004E28CB">
        <w:rPr>
          <w:rFonts w:ascii="Times New Roman" w:hAnsi="Times New Roman" w:cs="Times New Roman"/>
          <w:sz w:val="16"/>
          <w:szCs w:val="16"/>
        </w:rPr>
        <w:t>- товарно-транспортную накладную (ж/д квитанцию, авианакладную, иной перевозочный документ) – оригинал/копию;</w:t>
      </w:r>
    </w:p>
    <w:p w:rsidR="0068071D" w:rsidRPr="004E28CB" w:rsidRDefault="0068071D" w:rsidP="004E28CB">
      <w:pPr>
        <w:pStyle w:val="ConsPlusNormal"/>
        <w:widowControl/>
        <w:jc w:val="both"/>
        <w:rPr>
          <w:rFonts w:ascii="Times New Roman" w:hAnsi="Times New Roman" w:cs="Times New Roman"/>
          <w:sz w:val="16"/>
          <w:szCs w:val="16"/>
        </w:rPr>
      </w:pPr>
      <w:r w:rsidRPr="004E28CB">
        <w:rPr>
          <w:rFonts w:ascii="Times New Roman" w:hAnsi="Times New Roman" w:cs="Times New Roman"/>
          <w:sz w:val="16"/>
          <w:szCs w:val="16"/>
        </w:rPr>
        <w:t xml:space="preserve">- сертификат (паспорт) качества – копию; </w:t>
      </w:r>
    </w:p>
    <w:p w:rsidR="0068071D" w:rsidRPr="004E28CB" w:rsidRDefault="0068071D" w:rsidP="004E28CB">
      <w:pPr>
        <w:pStyle w:val="ConsPlusNormal"/>
        <w:widowControl/>
        <w:jc w:val="both"/>
        <w:rPr>
          <w:rFonts w:ascii="Times New Roman" w:hAnsi="Times New Roman" w:cs="Times New Roman"/>
          <w:sz w:val="16"/>
          <w:szCs w:val="16"/>
        </w:rPr>
      </w:pPr>
      <w:r w:rsidRPr="004E28CB">
        <w:rPr>
          <w:rFonts w:ascii="Times New Roman" w:hAnsi="Times New Roman" w:cs="Times New Roman"/>
          <w:sz w:val="16"/>
          <w:szCs w:val="16"/>
        </w:rPr>
        <w:t>- сертификат соответствия – копию (в случае, если товары подлежат обязательной сертификации);</w:t>
      </w:r>
    </w:p>
    <w:p w:rsidR="0068071D" w:rsidRPr="004E28CB" w:rsidRDefault="0068071D" w:rsidP="004E28CB">
      <w:pPr>
        <w:pStyle w:val="ConsPlusNormal"/>
        <w:widowControl/>
        <w:jc w:val="both"/>
        <w:rPr>
          <w:rFonts w:ascii="Times New Roman" w:hAnsi="Times New Roman" w:cs="Times New Roman"/>
          <w:sz w:val="16"/>
          <w:szCs w:val="16"/>
        </w:rPr>
      </w:pPr>
      <w:r w:rsidRPr="004E28CB">
        <w:rPr>
          <w:rFonts w:ascii="Times New Roman" w:hAnsi="Times New Roman" w:cs="Times New Roman"/>
          <w:sz w:val="16"/>
          <w:szCs w:val="16"/>
        </w:rPr>
        <w:t>- упаковочный лист – копию (по необходимости);</w:t>
      </w:r>
    </w:p>
    <w:p w:rsidR="0068071D" w:rsidRPr="004E28CB" w:rsidRDefault="0068071D" w:rsidP="004E28CB">
      <w:pPr>
        <w:pStyle w:val="ConsPlusNormal"/>
        <w:widowControl/>
        <w:jc w:val="both"/>
        <w:rPr>
          <w:rFonts w:ascii="Times New Roman" w:hAnsi="Times New Roman" w:cs="Times New Roman"/>
          <w:sz w:val="16"/>
          <w:szCs w:val="16"/>
        </w:rPr>
      </w:pPr>
      <w:r w:rsidRPr="004E28CB">
        <w:rPr>
          <w:rFonts w:ascii="Times New Roman" w:hAnsi="Times New Roman" w:cs="Times New Roman"/>
          <w:sz w:val="16"/>
          <w:szCs w:val="16"/>
        </w:rPr>
        <w:t>- техническую и эксплуатационную документацию (при необходимости).</w:t>
      </w:r>
    </w:p>
    <w:p w:rsidR="0068071D" w:rsidRPr="004E28CB" w:rsidRDefault="0068071D" w:rsidP="004E28CB">
      <w:pPr>
        <w:pStyle w:val="afa"/>
        <w:jc w:val="center"/>
        <w:rPr>
          <w:rFonts w:ascii="Times New Roman" w:hAnsi="Times New Roman"/>
          <w:sz w:val="16"/>
          <w:szCs w:val="16"/>
          <w:lang w:val="ru-RU"/>
        </w:rPr>
      </w:pPr>
    </w:p>
    <w:p w:rsidR="0068071D" w:rsidRPr="004E28CB" w:rsidRDefault="0068071D" w:rsidP="004E28CB">
      <w:pPr>
        <w:pStyle w:val="afa"/>
        <w:jc w:val="center"/>
        <w:rPr>
          <w:rFonts w:ascii="Times New Roman" w:hAnsi="Times New Roman"/>
          <w:sz w:val="16"/>
          <w:szCs w:val="16"/>
        </w:rPr>
      </w:pPr>
      <w:r w:rsidRPr="004E28CB">
        <w:rPr>
          <w:rFonts w:ascii="Times New Roman" w:hAnsi="Times New Roman"/>
          <w:sz w:val="16"/>
          <w:szCs w:val="16"/>
        </w:rPr>
        <w:t>6. ОТВЕТСТВЕННОСТЬ СТОРОН</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6.1. В случае нарушения срока оплаты, установленного в соответствии с условиями настоящего договора, Поставщик вправе выставить Покупателю пени в размере 0,</w:t>
      </w:r>
      <w:r w:rsidR="005B25D7" w:rsidRPr="004E28CB">
        <w:rPr>
          <w:rFonts w:ascii="Times New Roman" w:hAnsi="Times New Roman"/>
          <w:sz w:val="16"/>
          <w:szCs w:val="16"/>
          <w:lang w:val="ru-RU"/>
        </w:rPr>
        <w:t>01</w:t>
      </w:r>
      <w:r w:rsidRPr="004E28CB">
        <w:rPr>
          <w:rFonts w:ascii="Times New Roman" w:hAnsi="Times New Roman"/>
          <w:sz w:val="16"/>
          <w:szCs w:val="16"/>
        </w:rPr>
        <w:t>% от суммы неоплаченного товара за каждый день просрочки.</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6.2. В случае нарушения срока поставки, установленного настоящим договором Покупатель вправе выставить Поставщику пени в размере 0,</w:t>
      </w:r>
      <w:r w:rsidR="00330F03" w:rsidRPr="004E28CB">
        <w:rPr>
          <w:rFonts w:ascii="Times New Roman" w:hAnsi="Times New Roman"/>
          <w:sz w:val="16"/>
          <w:szCs w:val="16"/>
          <w:lang w:val="ru-RU"/>
        </w:rPr>
        <w:t>0</w:t>
      </w:r>
      <w:r w:rsidR="005B25D7" w:rsidRPr="004E28CB">
        <w:rPr>
          <w:rFonts w:ascii="Times New Roman" w:hAnsi="Times New Roman"/>
          <w:sz w:val="16"/>
          <w:szCs w:val="16"/>
          <w:lang w:val="ru-RU"/>
        </w:rPr>
        <w:t>1</w:t>
      </w:r>
      <w:r w:rsidRPr="004E28CB">
        <w:rPr>
          <w:rFonts w:ascii="Times New Roman" w:hAnsi="Times New Roman"/>
          <w:sz w:val="16"/>
          <w:szCs w:val="16"/>
        </w:rPr>
        <w:t>% от суммы не поставленного в срок товара за каждый день просрочки.</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6.3. В остальных случаях, не предусмотренных настоящим договором, стороны несут ответственность в соответствии с действующим законодательством.</w:t>
      </w:r>
    </w:p>
    <w:p w:rsidR="0068071D" w:rsidRPr="004E28CB" w:rsidRDefault="0068071D" w:rsidP="004E28CB">
      <w:pPr>
        <w:pStyle w:val="afa"/>
        <w:jc w:val="center"/>
        <w:rPr>
          <w:rFonts w:ascii="Times New Roman" w:hAnsi="Times New Roman"/>
          <w:sz w:val="16"/>
          <w:szCs w:val="16"/>
        </w:rPr>
      </w:pPr>
      <w:r w:rsidRPr="004E28CB">
        <w:rPr>
          <w:rFonts w:ascii="Times New Roman" w:hAnsi="Times New Roman"/>
          <w:sz w:val="16"/>
          <w:szCs w:val="16"/>
        </w:rPr>
        <w:t>7. ФОРС – МАЖОР</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7.1.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7.2.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w:t>
      </w:r>
    </w:p>
    <w:p w:rsidR="0068071D" w:rsidRPr="004E28CB" w:rsidRDefault="0068071D" w:rsidP="004E28CB">
      <w:pPr>
        <w:pStyle w:val="afa"/>
        <w:jc w:val="both"/>
        <w:rPr>
          <w:rFonts w:ascii="Times New Roman" w:hAnsi="Times New Roman"/>
          <w:sz w:val="16"/>
          <w:szCs w:val="16"/>
        </w:rPr>
      </w:pPr>
    </w:p>
    <w:p w:rsidR="0068071D" w:rsidRPr="004E28CB" w:rsidRDefault="0068071D" w:rsidP="004E28CB">
      <w:pPr>
        <w:pStyle w:val="afa"/>
        <w:jc w:val="center"/>
        <w:rPr>
          <w:rFonts w:ascii="Times New Roman" w:hAnsi="Times New Roman"/>
          <w:sz w:val="16"/>
          <w:szCs w:val="16"/>
        </w:rPr>
      </w:pPr>
      <w:r w:rsidRPr="004E28CB">
        <w:rPr>
          <w:rFonts w:ascii="Times New Roman" w:hAnsi="Times New Roman"/>
          <w:sz w:val="16"/>
          <w:szCs w:val="16"/>
        </w:rPr>
        <w:t>8. ПОРЯДОК РАЗРЕШЕНИЯ СПОРОВ</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 xml:space="preserve">8.1. Все споры по исполнению настоящего договора решаются в претензионном порядке. Срок для рассмотрения претензий – 10 (десять) календарных дней с момента ее получения. </w:t>
      </w:r>
    </w:p>
    <w:p w:rsidR="0068071D" w:rsidRPr="004E28CB" w:rsidRDefault="0068071D" w:rsidP="004E28CB">
      <w:pPr>
        <w:pStyle w:val="af0"/>
        <w:autoSpaceDE w:val="0"/>
        <w:autoSpaceDN w:val="0"/>
        <w:adjustRightInd w:val="0"/>
        <w:spacing w:after="0"/>
        <w:ind w:left="0"/>
        <w:jc w:val="both"/>
        <w:rPr>
          <w:sz w:val="16"/>
          <w:szCs w:val="16"/>
        </w:rPr>
      </w:pPr>
      <w:r w:rsidRPr="004E28CB">
        <w:rPr>
          <w:sz w:val="16"/>
          <w:szCs w:val="16"/>
        </w:rPr>
        <w:t>8.2. Споры, вытекающие из настоящего договора, которые не могут быть разрешены в претензионном порядке, подлежат рассмотрению в Арбитражном суде Иркутской области в порядке, предусмотренном действующим законодательством Российской Федерации.</w:t>
      </w:r>
    </w:p>
    <w:p w:rsidR="0068071D" w:rsidRPr="004E28CB" w:rsidRDefault="0068071D" w:rsidP="004E28CB">
      <w:pPr>
        <w:pStyle w:val="af0"/>
        <w:autoSpaceDE w:val="0"/>
        <w:autoSpaceDN w:val="0"/>
        <w:adjustRightInd w:val="0"/>
        <w:spacing w:after="0"/>
        <w:ind w:left="0"/>
        <w:jc w:val="both"/>
        <w:rPr>
          <w:sz w:val="16"/>
          <w:szCs w:val="16"/>
        </w:rPr>
      </w:pPr>
    </w:p>
    <w:p w:rsidR="0068071D" w:rsidRPr="004E28CB" w:rsidRDefault="0068071D" w:rsidP="004E28CB">
      <w:pPr>
        <w:pStyle w:val="afa"/>
        <w:jc w:val="center"/>
        <w:rPr>
          <w:rFonts w:ascii="Times New Roman" w:hAnsi="Times New Roman"/>
          <w:sz w:val="16"/>
          <w:szCs w:val="16"/>
        </w:rPr>
      </w:pPr>
      <w:r w:rsidRPr="004E28CB">
        <w:rPr>
          <w:rFonts w:ascii="Times New Roman" w:hAnsi="Times New Roman"/>
          <w:sz w:val="16"/>
          <w:szCs w:val="16"/>
        </w:rPr>
        <w:t>9. СРОК ДЕЙСТВИЯ ДОГОВОРА И ОСНОВАНИЕ ДЛЯ РАСТОРЖЕНИЯ</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9.1. Настоящий Договор вступает в силу со дня подписания сторонами и действует до полного исполнения.</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9.2. Настоящий договор может быть изменен или расторгнут сторонами в порядке действующего гражданского законодательства РФ.</w:t>
      </w:r>
    </w:p>
    <w:p w:rsidR="0068071D" w:rsidRPr="004E28CB" w:rsidRDefault="0068071D" w:rsidP="004E28CB">
      <w:pPr>
        <w:spacing w:after="0" w:line="240" w:lineRule="auto"/>
        <w:jc w:val="both"/>
        <w:rPr>
          <w:rFonts w:ascii="Times New Roman" w:hAnsi="Times New Roman"/>
          <w:sz w:val="16"/>
          <w:szCs w:val="16"/>
        </w:rPr>
      </w:pPr>
      <w:r w:rsidRPr="004E28CB">
        <w:rPr>
          <w:rFonts w:ascii="Times New Roman" w:hAnsi="Times New Roman"/>
          <w:sz w:val="16"/>
          <w:szCs w:val="16"/>
        </w:rPr>
        <w:t xml:space="preserve">9.3. Односторонний отказ Покупателя от договора возможен в случае существенного нарушения Поставщиком следующих обязательств: </w:t>
      </w:r>
    </w:p>
    <w:p w:rsidR="0068071D" w:rsidRPr="004E28CB" w:rsidRDefault="0068071D" w:rsidP="004E28CB">
      <w:pPr>
        <w:spacing w:after="0" w:line="240" w:lineRule="auto"/>
        <w:jc w:val="both"/>
        <w:rPr>
          <w:rFonts w:ascii="Times New Roman" w:hAnsi="Times New Roman"/>
          <w:sz w:val="16"/>
          <w:szCs w:val="16"/>
        </w:rPr>
      </w:pPr>
      <w:r w:rsidRPr="004E28CB">
        <w:rPr>
          <w:rFonts w:ascii="Times New Roman" w:hAnsi="Times New Roman"/>
          <w:sz w:val="16"/>
          <w:szCs w:val="16"/>
        </w:rPr>
        <w:t>- просрочка исполнения обязательств по договору на срок не менее 5 (пяти) календарных дней от срока</w:t>
      </w:r>
      <w:r w:rsidR="001648D6" w:rsidRPr="004E28CB">
        <w:rPr>
          <w:rFonts w:ascii="Times New Roman" w:hAnsi="Times New Roman"/>
          <w:sz w:val="16"/>
          <w:szCs w:val="16"/>
        </w:rPr>
        <w:t xml:space="preserve"> поставки партии товара</w:t>
      </w:r>
      <w:r w:rsidRPr="004E28CB">
        <w:rPr>
          <w:rFonts w:ascii="Times New Roman" w:hAnsi="Times New Roman"/>
          <w:sz w:val="16"/>
          <w:szCs w:val="16"/>
        </w:rPr>
        <w:t>, определенного в п. 1.</w:t>
      </w:r>
      <w:r w:rsidR="00246C3D" w:rsidRPr="004E28CB">
        <w:rPr>
          <w:rFonts w:ascii="Times New Roman" w:hAnsi="Times New Roman"/>
          <w:sz w:val="16"/>
          <w:szCs w:val="16"/>
        </w:rPr>
        <w:t>3</w:t>
      </w:r>
      <w:r w:rsidRPr="004E28CB">
        <w:rPr>
          <w:rFonts w:ascii="Times New Roman" w:hAnsi="Times New Roman"/>
          <w:sz w:val="16"/>
          <w:szCs w:val="16"/>
        </w:rPr>
        <w:t xml:space="preserve"> настоящего договора.</w:t>
      </w:r>
    </w:p>
    <w:p w:rsidR="0068071D" w:rsidRPr="004E28CB" w:rsidRDefault="0068071D" w:rsidP="004E28CB">
      <w:pPr>
        <w:pStyle w:val="afa"/>
        <w:jc w:val="center"/>
        <w:rPr>
          <w:rFonts w:ascii="Times New Roman" w:hAnsi="Times New Roman"/>
          <w:bCs/>
          <w:sz w:val="16"/>
          <w:szCs w:val="16"/>
        </w:rPr>
      </w:pPr>
      <w:r w:rsidRPr="004E28CB">
        <w:rPr>
          <w:rFonts w:ascii="Times New Roman" w:hAnsi="Times New Roman"/>
          <w:bCs/>
          <w:sz w:val="16"/>
          <w:szCs w:val="16"/>
        </w:rPr>
        <w:t>10. НАЛОГОВАЯ ОГОВОРКА</w:t>
      </w:r>
    </w:p>
    <w:p w:rsidR="0068071D" w:rsidRPr="004E28CB" w:rsidRDefault="0068071D" w:rsidP="004E28CB">
      <w:pPr>
        <w:pStyle w:val="afa"/>
        <w:jc w:val="both"/>
        <w:rPr>
          <w:rFonts w:ascii="Times New Roman" w:hAnsi="Times New Roman"/>
          <w:iCs/>
          <w:color w:val="0A0A0A"/>
          <w:sz w:val="16"/>
          <w:szCs w:val="16"/>
          <w:lang w:eastAsia="ru-RU"/>
        </w:rPr>
      </w:pPr>
      <w:r w:rsidRPr="004E28CB">
        <w:rPr>
          <w:rFonts w:ascii="Times New Roman" w:hAnsi="Times New Roman"/>
          <w:iCs/>
          <w:color w:val="0A0A0A"/>
          <w:sz w:val="16"/>
          <w:szCs w:val="16"/>
          <w:lang w:eastAsia="ru-RU"/>
        </w:rPr>
        <w:t>10.1. Поставщик в соответствии со ст. 431.2 ГК РФ гарантирует, что он:</w:t>
      </w:r>
    </w:p>
    <w:p w:rsidR="0068071D" w:rsidRPr="004E28CB" w:rsidRDefault="0068071D" w:rsidP="004E28CB">
      <w:pPr>
        <w:pStyle w:val="afa"/>
        <w:jc w:val="both"/>
        <w:rPr>
          <w:rFonts w:ascii="Times New Roman" w:hAnsi="Times New Roman"/>
          <w:iCs/>
          <w:color w:val="000000"/>
          <w:sz w:val="16"/>
          <w:szCs w:val="16"/>
          <w:lang w:eastAsia="ru-RU"/>
        </w:rPr>
      </w:pPr>
      <w:r w:rsidRPr="004E28CB">
        <w:rPr>
          <w:rFonts w:ascii="Times New Roman" w:hAnsi="Times New Roman"/>
          <w:iCs/>
          <w:color w:val="000000"/>
          <w:sz w:val="16"/>
          <w:szCs w:val="16"/>
          <w:lang w:eastAsia="ru-RU"/>
        </w:rPr>
        <w:t>- надлежащим образом зарегистрирован в качестве юридического лица или индивидуального предпринимателя</w:t>
      </w:r>
      <w:r w:rsidRPr="004E28CB">
        <w:rPr>
          <w:rFonts w:ascii="Times New Roman" w:hAnsi="Times New Roman"/>
          <w:color w:val="000000"/>
          <w:sz w:val="16"/>
          <w:szCs w:val="16"/>
        </w:rPr>
        <w:t xml:space="preserve"> </w:t>
      </w:r>
      <w:r w:rsidRPr="004E28CB">
        <w:rPr>
          <w:rFonts w:ascii="Times New Roman" w:hAnsi="Times New Roman"/>
          <w:iCs/>
          <w:color w:val="000000"/>
          <w:sz w:val="16"/>
          <w:szCs w:val="16"/>
          <w:lang w:eastAsia="ru-RU"/>
        </w:rPr>
        <w:t>в соответствии с законодательством РФ;</w:t>
      </w:r>
    </w:p>
    <w:p w:rsidR="0068071D" w:rsidRPr="004E28CB" w:rsidRDefault="0068071D" w:rsidP="004E28CB">
      <w:pPr>
        <w:pStyle w:val="afa"/>
        <w:jc w:val="both"/>
        <w:rPr>
          <w:rFonts w:ascii="Times New Roman" w:hAnsi="Times New Roman"/>
          <w:iCs/>
          <w:color w:val="000000"/>
          <w:sz w:val="16"/>
          <w:szCs w:val="16"/>
          <w:lang w:eastAsia="ru-RU"/>
        </w:rPr>
      </w:pPr>
      <w:r w:rsidRPr="004E28CB">
        <w:rPr>
          <w:rFonts w:ascii="Times New Roman" w:hAnsi="Times New Roman"/>
          <w:iCs/>
          <w:color w:val="000000"/>
          <w:sz w:val="16"/>
          <w:szCs w:val="16"/>
          <w:lang w:eastAsia="ru-RU"/>
        </w:rPr>
        <w:t>- имеет законное право заниматься видами экономической деятельности, предусмотренными в договоре;</w:t>
      </w:r>
    </w:p>
    <w:p w:rsidR="0068071D" w:rsidRPr="004E28CB" w:rsidRDefault="0068071D" w:rsidP="004E28CB">
      <w:pPr>
        <w:pStyle w:val="afa"/>
        <w:jc w:val="both"/>
        <w:rPr>
          <w:rFonts w:ascii="Times New Roman" w:hAnsi="Times New Roman"/>
          <w:iCs/>
          <w:color w:val="000000"/>
          <w:sz w:val="16"/>
          <w:szCs w:val="16"/>
          <w:lang w:eastAsia="ru-RU"/>
        </w:rPr>
      </w:pPr>
      <w:r w:rsidRPr="004E28CB">
        <w:rPr>
          <w:rFonts w:ascii="Times New Roman" w:hAnsi="Times New Roman"/>
          <w:iCs/>
          <w:color w:val="000000"/>
          <w:sz w:val="16"/>
          <w:szCs w:val="16"/>
          <w:lang w:eastAsia="ru-RU"/>
        </w:rPr>
        <w:t>- в полном объёме отражает в учёте выручку от реализации и начисляет все налоги, предусмотренные действующим законодательством;</w:t>
      </w:r>
    </w:p>
    <w:p w:rsidR="0068071D" w:rsidRPr="004E28CB" w:rsidRDefault="0068071D" w:rsidP="004E28CB">
      <w:pPr>
        <w:pStyle w:val="afa"/>
        <w:jc w:val="both"/>
        <w:rPr>
          <w:rFonts w:ascii="Times New Roman" w:hAnsi="Times New Roman"/>
          <w:iCs/>
          <w:color w:val="000000"/>
          <w:sz w:val="16"/>
          <w:szCs w:val="16"/>
          <w:lang w:eastAsia="ru-RU"/>
        </w:rPr>
      </w:pPr>
      <w:r w:rsidRPr="004E28CB">
        <w:rPr>
          <w:rFonts w:ascii="Times New Roman" w:hAnsi="Times New Roman"/>
          <w:iCs/>
          <w:color w:val="000000"/>
          <w:sz w:val="16"/>
          <w:szCs w:val="16"/>
          <w:lang w:eastAsia="ru-RU"/>
        </w:rPr>
        <w:t>- не совершает фиктивные операции с целью неуплаты или неполной уплаты налогов;</w:t>
      </w:r>
    </w:p>
    <w:p w:rsidR="0068071D" w:rsidRPr="004E28CB" w:rsidRDefault="0068071D" w:rsidP="004E28CB">
      <w:pPr>
        <w:pStyle w:val="afa"/>
        <w:jc w:val="both"/>
        <w:rPr>
          <w:rFonts w:ascii="Times New Roman" w:hAnsi="Times New Roman"/>
          <w:iCs/>
          <w:color w:val="000000"/>
          <w:sz w:val="16"/>
          <w:szCs w:val="16"/>
          <w:lang w:eastAsia="ru-RU"/>
        </w:rPr>
      </w:pPr>
      <w:r w:rsidRPr="004E28CB">
        <w:rPr>
          <w:rFonts w:ascii="Times New Roman" w:hAnsi="Times New Roman"/>
          <w:iCs/>
          <w:color w:val="000000"/>
          <w:sz w:val="16"/>
          <w:szCs w:val="16"/>
          <w:lang w:eastAsia="ru-RU"/>
        </w:rPr>
        <w:t>- обладает достаточными трудовыми и материальными ресурсами для исполнения обязательств по договору.</w:t>
      </w:r>
    </w:p>
    <w:p w:rsidR="0068071D" w:rsidRPr="004E28CB" w:rsidRDefault="0068071D" w:rsidP="004E28CB">
      <w:pPr>
        <w:pStyle w:val="afa"/>
        <w:jc w:val="both"/>
        <w:rPr>
          <w:rFonts w:ascii="Times New Roman" w:hAnsi="Times New Roman"/>
          <w:iCs/>
          <w:color w:val="0A0A0A"/>
          <w:sz w:val="16"/>
          <w:szCs w:val="16"/>
          <w:lang w:eastAsia="ru-RU"/>
        </w:rPr>
      </w:pPr>
      <w:r w:rsidRPr="004E28CB">
        <w:rPr>
          <w:rFonts w:ascii="Times New Roman" w:hAnsi="Times New Roman"/>
          <w:iCs/>
          <w:color w:val="0A0A0A"/>
          <w:sz w:val="16"/>
          <w:szCs w:val="16"/>
          <w:lang w:eastAsia="ru-RU"/>
        </w:rPr>
        <w:t>10.2. При несоблюдении гарантий, указанных в п. 10.1., Поставщик обязуется компенсировать Покупателю все убытки, возникшие в результате претензий налоговых органов. Факт нарушения Поставщиком условий п. 10.1 должен быть подтверждён решением налогового органа или судом.</w:t>
      </w:r>
    </w:p>
    <w:p w:rsidR="0068071D" w:rsidRPr="004E28CB" w:rsidRDefault="0068071D" w:rsidP="004E28CB">
      <w:pPr>
        <w:pStyle w:val="afa"/>
        <w:jc w:val="both"/>
        <w:rPr>
          <w:rFonts w:ascii="Times New Roman" w:hAnsi="Times New Roman"/>
          <w:sz w:val="16"/>
          <w:szCs w:val="16"/>
          <w:lang w:eastAsia="ru-RU"/>
        </w:rPr>
      </w:pPr>
      <w:r w:rsidRPr="004E28CB">
        <w:rPr>
          <w:rFonts w:ascii="Times New Roman" w:hAnsi="Times New Roman"/>
          <w:sz w:val="16"/>
          <w:szCs w:val="16"/>
          <w:lang w:eastAsia="ru-RU"/>
        </w:rPr>
        <w:t>10.3. Возмещение потерь Покупателя.</w:t>
      </w:r>
    </w:p>
    <w:p w:rsidR="0068071D" w:rsidRPr="004E28CB" w:rsidRDefault="0068071D" w:rsidP="004E28CB">
      <w:pPr>
        <w:pStyle w:val="afa"/>
        <w:jc w:val="both"/>
        <w:rPr>
          <w:rFonts w:ascii="Times New Roman" w:hAnsi="Times New Roman"/>
          <w:iCs/>
          <w:color w:val="0A0A0A"/>
          <w:sz w:val="16"/>
          <w:szCs w:val="16"/>
          <w:lang w:eastAsia="ru-RU"/>
        </w:rPr>
      </w:pPr>
      <w:r w:rsidRPr="004E28CB">
        <w:rPr>
          <w:rFonts w:ascii="Times New Roman" w:hAnsi="Times New Roman"/>
          <w:iCs/>
          <w:color w:val="0A0A0A"/>
          <w:sz w:val="16"/>
          <w:szCs w:val="16"/>
          <w:lang w:eastAsia="ru-RU"/>
        </w:rPr>
        <w:t>10.3.1. Поставщик в соответствии со ст. 406.1 ГК РФ обязуется возместить все имущественные потери Покупателя:</w:t>
      </w:r>
    </w:p>
    <w:p w:rsidR="0068071D" w:rsidRPr="004E28CB" w:rsidRDefault="0068071D" w:rsidP="004E28CB">
      <w:pPr>
        <w:pStyle w:val="afa"/>
        <w:jc w:val="both"/>
        <w:rPr>
          <w:rFonts w:ascii="Times New Roman" w:hAnsi="Times New Roman"/>
          <w:iCs/>
          <w:color w:val="0A0A0A"/>
          <w:sz w:val="16"/>
          <w:szCs w:val="16"/>
          <w:lang w:eastAsia="ru-RU"/>
        </w:rPr>
      </w:pPr>
      <w:r w:rsidRPr="004E28CB">
        <w:rPr>
          <w:rFonts w:ascii="Times New Roman" w:hAnsi="Times New Roman"/>
          <w:iCs/>
          <w:color w:val="0A0A0A"/>
          <w:sz w:val="16"/>
          <w:szCs w:val="16"/>
          <w:lang w:eastAsia="ru-RU"/>
        </w:rPr>
        <w:t>- убытки, возникшие вследствие отказа налоговым органом в применении вычетов по НДС по сделке с Поставщиком;</w:t>
      </w:r>
    </w:p>
    <w:p w:rsidR="0068071D" w:rsidRPr="004E28CB" w:rsidRDefault="0068071D" w:rsidP="004E28CB">
      <w:pPr>
        <w:pStyle w:val="afa"/>
        <w:jc w:val="both"/>
        <w:rPr>
          <w:rFonts w:ascii="Times New Roman" w:hAnsi="Times New Roman"/>
          <w:iCs/>
          <w:color w:val="000000"/>
          <w:sz w:val="16"/>
          <w:szCs w:val="16"/>
          <w:lang w:eastAsia="ru-RU"/>
        </w:rPr>
      </w:pPr>
      <w:r w:rsidRPr="004E28CB">
        <w:rPr>
          <w:rFonts w:ascii="Times New Roman" w:hAnsi="Times New Roman"/>
          <w:iCs/>
          <w:color w:val="0A0A0A"/>
          <w:sz w:val="16"/>
          <w:szCs w:val="16"/>
          <w:lang w:eastAsia="ru-RU"/>
        </w:rPr>
        <w:t>- убытки из-за исключения налоговым органом суммы затрат Покупателя</w:t>
      </w:r>
      <w:r w:rsidRPr="004E28CB">
        <w:rPr>
          <w:rFonts w:ascii="Times New Roman" w:hAnsi="Times New Roman"/>
          <w:iCs/>
          <w:color w:val="000000"/>
          <w:sz w:val="16"/>
          <w:szCs w:val="16"/>
          <w:lang w:eastAsia="ru-RU"/>
        </w:rPr>
        <w:t xml:space="preserve"> по сделке с Поставщиком из расходов для целей расчёта налога на прибыль.</w:t>
      </w:r>
    </w:p>
    <w:p w:rsidR="0068071D" w:rsidRPr="004E28CB" w:rsidRDefault="0068071D" w:rsidP="004E28CB">
      <w:pPr>
        <w:pStyle w:val="afa"/>
        <w:jc w:val="both"/>
        <w:rPr>
          <w:rFonts w:ascii="Times New Roman" w:hAnsi="Times New Roman"/>
          <w:iCs/>
          <w:color w:val="000000"/>
          <w:sz w:val="16"/>
          <w:szCs w:val="16"/>
          <w:lang w:eastAsia="ru-RU"/>
        </w:rPr>
      </w:pPr>
      <w:r w:rsidRPr="004E28CB">
        <w:rPr>
          <w:rFonts w:ascii="Times New Roman" w:hAnsi="Times New Roman"/>
          <w:iCs/>
          <w:color w:val="000000"/>
          <w:sz w:val="16"/>
          <w:szCs w:val="16"/>
          <w:lang w:eastAsia="ru-RU"/>
        </w:rPr>
        <w:t>- сумм, уплаченных покупателем в бюджет из-за добровольного отказа покупателя от применения вычета НДС по операциям с поставщиком.</w:t>
      </w:r>
    </w:p>
    <w:p w:rsidR="0068071D" w:rsidRPr="004E28CB" w:rsidRDefault="0068071D" w:rsidP="004E28CB">
      <w:pPr>
        <w:pStyle w:val="afa"/>
        <w:jc w:val="both"/>
        <w:rPr>
          <w:rFonts w:ascii="Times New Roman" w:hAnsi="Times New Roman"/>
          <w:iCs/>
          <w:color w:val="0A0A0A"/>
          <w:sz w:val="16"/>
          <w:szCs w:val="16"/>
          <w:lang w:eastAsia="ru-RU"/>
        </w:rPr>
      </w:pPr>
      <w:r w:rsidRPr="004E28CB">
        <w:rPr>
          <w:rFonts w:ascii="Times New Roman" w:hAnsi="Times New Roman"/>
          <w:iCs/>
          <w:color w:val="0A0A0A"/>
          <w:sz w:val="16"/>
          <w:szCs w:val="16"/>
          <w:lang w:eastAsia="ru-RU"/>
        </w:rPr>
        <w:t>10.4. Указанные в п. 10.3.1. имущественные потери подлежат возмещению в объёме претензий налоговых органов, указанных в акте проверки, решении или требовании либо в объёме добровольно доплаченного налога.</w:t>
      </w:r>
    </w:p>
    <w:p w:rsidR="0068071D" w:rsidRPr="004E28CB" w:rsidRDefault="0068071D" w:rsidP="004E28CB">
      <w:pPr>
        <w:pStyle w:val="afa"/>
        <w:jc w:val="both"/>
        <w:rPr>
          <w:rFonts w:ascii="Times New Roman" w:hAnsi="Times New Roman"/>
          <w:iCs/>
          <w:color w:val="0A0A0A"/>
          <w:sz w:val="16"/>
          <w:szCs w:val="16"/>
          <w:lang w:val="ru-RU" w:eastAsia="ru-RU"/>
        </w:rPr>
      </w:pPr>
      <w:r w:rsidRPr="004E28CB">
        <w:rPr>
          <w:rFonts w:ascii="Times New Roman" w:hAnsi="Times New Roman"/>
          <w:iCs/>
          <w:color w:val="0A0A0A"/>
          <w:sz w:val="16"/>
          <w:szCs w:val="16"/>
          <w:lang w:eastAsia="ru-RU"/>
        </w:rPr>
        <w:t>Поставщик обязуется возместить Покупателю потери, указанные в п. 10.3., в течение 30 календарных дней после получения от Покупателя мотивированного требования.</w:t>
      </w:r>
    </w:p>
    <w:p w:rsidR="004E28CB" w:rsidRPr="004E28CB" w:rsidRDefault="004E28CB" w:rsidP="004E28CB">
      <w:pPr>
        <w:pStyle w:val="afa"/>
        <w:jc w:val="both"/>
        <w:rPr>
          <w:rFonts w:ascii="Times New Roman" w:hAnsi="Times New Roman"/>
          <w:color w:val="000000"/>
          <w:sz w:val="16"/>
          <w:szCs w:val="16"/>
          <w:lang w:val="ru-RU" w:eastAsia="ru-RU"/>
        </w:rPr>
      </w:pPr>
    </w:p>
    <w:p w:rsidR="0068071D" w:rsidRPr="004E28CB" w:rsidRDefault="00FF0727" w:rsidP="004E28CB">
      <w:pPr>
        <w:tabs>
          <w:tab w:val="left" w:pos="993"/>
        </w:tabs>
        <w:autoSpaceDE w:val="0"/>
        <w:autoSpaceDN w:val="0"/>
        <w:adjustRightInd w:val="0"/>
        <w:spacing w:after="0" w:line="240" w:lineRule="auto"/>
        <w:jc w:val="center"/>
        <w:outlineLvl w:val="0"/>
        <w:rPr>
          <w:rFonts w:ascii="Times New Roman" w:hAnsi="Times New Roman"/>
          <w:caps/>
          <w:sz w:val="16"/>
          <w:szCs w:val="16"/>
        </w:rPr>
      </w:pPr>
      <w:r w:rsidRPr="004E28CB">
        <w:rPr>
          <w:rFonts w:ascii="Times New Roman" w:hAnsi="Times New Roman"/>
          <w:caps/>
          <w:sz w:val="16"/>
          <w:szCs w:val="16"/>
        </w:rPr>
        <w:t>11</w:t>
      </w:r>
      <w:r w:rsidR="0068071D" w:rsidRPr="004E28CB">
        <w:rPr>
          <w:rFonts w:ascii="Times New Roman" w:hAnsi="Times New Roman"/>
          <w:caps/>
          <w:sz w:val="16"/>
          <w:szCs w:val="16"/>
        </w:rPr>
        <w:t>. Заключительные положения</w:t>
      </w:r>
    </w:p>
    <w:p w:rsidR="0068071D" w:rsidRPr="004E28CB" w:rsidRDefault="00330F03" w:rsidP="004E28CB">
      <w:pPr>
        <w:shd w:val="clear" w:color="auto" w:fill="FFFFFF"/>
        <w:tabs>
          <w:tab w:val="left" w:pos="993"/>
        </w:tabs>
        <w:autoSpaceDE w:val="0"/>
        <w:autoSpaceDN w:val="0"/>
        <w:adjustRightInd w:val="0"/>
        <w:spacing w:after="0" w:line="240" w:lineRule="auto"/>
        <w:jc w:val="both"/>
        <w:rPr>
          <w:rFonts w:ascii="Times New Roman" w:hAnsi="Times New Roman"/>
          <w:sz w:val="16"/>
          <w:szCs w:val="16"/>
        </w:rPr>
      </w:pPr>
      <w:r w:rsidRPr="004E28CB">
        <w:rPr>
          <w:rFonts w:ascii="Times New Roman" w:hAnsi="Times New Roman"/>
          <w:spacing w:val="1"/>
          <w:sz w:val="16"/>
          <w:szCs w:val="16"/>
        </w:rPr>
        <w:t>1</w:t>
      </w:r>
      <w:r w:rsidR="00FF0727" w:rsidRPr="004E28CB">
        <w:rPr>
          <w:rFonts w:ascii="Times New Roman" w:hAnsi="Times New Roman"/>
          <w:spacing w:val="1"/>
          <w:sz w:val="16"/>
          <w:szCs w:val="16"/>
        </w:rPr>
        <w:t>1</w:t>
      </w:r>
      <w:r w:rsidR="0068071D" w:rsidRPr="004E28CB">
        <w:rPr>
          <w:rFonts w:ascii="Times New Roman" w:hAnsi="Times New Roman"/>
          <w:spacing w:val="1"/>
          <w:sz w:val="16"/>
          <w:szCs w:val="16"/>
        </w:rPr>
        <w:t xml:space="preserve">.1. </w:t>
      </w:r>
      <w:r w:rsidR="0068071D" w:rsidRPr="004E28CB">
        <w:rPr>
          <w:rFonts w:ascii="Times New Roman" w:hAnsi="Times New Roman"/>
          <w:sz w:val="16"/>
          <w:szCs w:val="16"/>
        </w:rPr>
        <w:t>Взаимоотношения сторон, не урегулированные настоящим Договором, регулируются гражданским законодательством.</w:t>
      </w:r>
    </w:p>
    <w:p w:rsidR="0068071D" w:rsidRPr="004E28CB" w:rsidRDefault="00330F03" w:rsidP="004E28CB">
      <w:pPr>
        <w:shd w:val="clear" w:color="auto" w:fill="FFFFFF"/>
        <w:tabs>
          <w:tab w:val="left" w:pos="993"/>
        </w:tabs>
        <w:autoSpaceDE w:val="0"/>
        <w:autoSpaceDN w:val="0"/>
        <w:adjustRightInd w:val="0"/>
        <w:spacing w:after="0" w:line="240" w:lineRule="auto"/>
        <w:jc w:val="both"/>
        <w:rPr>
          <w:rFonts w:ascii="Times New Roman" w:hAnsi="Times New Roman"/>
          <w:sz w:val="16"/>
          <w:szCs w:val="16"/>
        </w:rPr>
      </w:pPr>
      <w:r w:rsidRPr="004E28CB">
        <w:rPr>
          <w:rFonts w:ascii="Times New Roman" w:hAnsi="Times New Roman"/>
          <w:sz w:val="16"/>
          <w:szCs w:val="16"/>
        </w:rPr>
        <w:t>1</w:t>
      </w:r>
      <w:r w:rsidR="00FF0727" w:rsidRPr="004E28CB">
        <w:rPr>
          <w:rFonts w:ascii="Times New Roman" w:hAnsi="Times New Roman"/>
          <w:sz w:val="16"/>
          <w:szCs w:val="16"/>
        </w:rPr>
        <w:t>1</w:t>
      </w:r>
      <w:r w:rsidR="0068071D" w:rsidRPr="004E28CB">
        <w:rPr>
          <w:rFonts w:ascii="Times New Roman" w:hAnsi="Times New Roman"/>
          <w:sz w:val="16"/>
          <w:szCs w:val="16"/>
        </w:rPr>
        <w:t>.2. Изменения и дополнения условий настоящего договора должны совершаться путем заключения Сторонами дополнительных соглашений.</w:t>
      </w:r>
    </w:p>
    <w:p w:rsidR="0068071D" w:rsidRPr="004E28CB" w:rsidRDefault="00FF0727" w:rsidP="004E28CB">
      <w:pPr>
        <w:shd w:val="clear" w:color="auto" w:fill="FFFFFF"/>
        <w:tabs>
          <w:tab w:val="left" w:pos="993"/>
        </w:tabs>
        <w:autoSpaceDE w:val="0"/>
        <w:autoSpaceDN w:val="0"/>
        <w:adjustRightInd w:val="0"/>
        <w:spacing w:after="0" w:line="240" w:lineRule="auto"/>
        <w:jc w:val="both"/>
        <w:rPr>
          <w:rFonts w:ascii="Times New Roman" w:hAnsi="Times New Roman"/>
          <w:sz w:val="16"/>
          <w:szCs w:val="16"/>
        </w:rPr>
      </w:pPr>
      <w:r w:rsidRPr="004E28CB">
        <w:rPr>
          <w:rFonts w:ascii="Times New Roman" w:hAnsi="Times New Roman"/>
          <w:sz w:val="16"/>
          <w:szCs w:val="16"/>
        </w:rPr>
        <w:t>11</w:t>
      </w:r>
      <w:r w:rsidR="0068071D" w:rsidRPr="004E28CB">
        <w:rPr>
          <w:rFonts w:ascii="Times New Roman" w:hAnsi="Times New Roman"/>
          <w:sz w:val="16"/>
          <w:szCs w:val="16"/>
        </w:rPr>
        <w:t>.3. Стороны обязуются в течение 10 (десяти) дней с момента принятия соответствующего решения письменно извещать друг друга о ликвидации, реорганизации, а также изменении своей организационно-правовой формы, наименования, расчетного счета, юридического и фактического адреса и других сведений, и реквизитов, влияющих на надлежащее исполнение Договора, с предоставлением копий подтверждающих документов.</w:t>
      </w:r>
    </w:p>
    <w:p w:rsidR="0068071D" w:rsidRPr="004E28CB" w:rsidRDefault="00FF0727" w:rsidP="004E28CB">
      <w:pPr>
        <w:pStyle w:val="afa"/>
        <w:jc w:val="both"/>
        <w:rPr>
          <w:rFonts w:ascii="Times New Roman" w:hAnsi="Times New Roman"/>
          <w:sz w:val="16"/>
          <w:szCs w:val="16"/>
        </w:rPr>
      </w:pPr>
      <w:r w:rsidRPr="004E28CB">
        <w:rPr>
          <w:rFonts w:ascii="Times New Roman" w:hAnsi="Times New Roman"/>
          <w:sz w:val="16"/>
          <w:szCs w:val="16"/>
          <w:lang w:val="ru-RU"/>
        </w:rPr>
        <w:t>11</w:t>
      </w:r>
      <w:r w:rsidR="0068071D" w:rsidRPr="004E28CB">
        <w:rPr>
          <w:rFonts w:ascii="Times New Roman" w:hAnsi="Times New Roman"/>
          <w:sz w:val="16"/>
          <w:szCs w:val="16"/>
        </w:rPr>
        <w:t>.4. Стороны подтверждают взаимное согласие на обмен юридически значимыми документами (счета-фактуры, счета на оплату, акты сверки, акты выполненных работ (оказанных услуг) и др.) адресованными Сторонам договора, в электронном виде. Технические средства и возможности позволяют принимать и обрабатывать электронные формы документов.</w:t>
      </w:r>
    </w:p>
    <w:p w:rsidR="0068071D" w:rsidRPr="004E28CB" w:rsidRDefault="0068071D" w:rsidP="004E28CB">
      <w:pPr>
        <w:pStyle w:val="afa"/>
        <w:jc w:val="both"/>
        <w:rPr>
          <w:rFonts w:ascii="Times New Roman" w:hAnsi="Times New Roman"/>
          <w:sz w:val="16"/>
          <w:szCs w:val="16"/>
        </w:rPr>
      </w:pPr>
      <w:r w:rsidRPr="004E28CB">
        <w:rPr>
          <w:rFonts w:ascii="Times New Roman" w:hAnsi="Times New Roman"/>
          <w:sz w:val="16"/>
          <w:szCs w:val="16"/>
        </w:rPr>
        <w:t>Обмен документами в электронном виде осуществляется по телекоммуникационным каналам связи через систему электронного документооборота с соблюдением требований Российского законодательства, действующих на дату отправки документа.</w:t>
      </w:r>
    </w:p>
    <w:p w:rsidR="0068071D" w:rsidRPr="004E28CB" w:rsidRDefault="00FF0727" w:rsidP="004E28CB">
      <w:pPr>
        <w:shd w:val="clear" w:color="auto" w:fill="FFFFFF"/>
        <w:tabs>
          <w:tab w:val="left" w:pos="993"/>
        </w:tabs>
        <w:autoSpaceDE w:val="0"/>
        <w:autoSpaceDN w:val="0"/>
        <w:adjustRightInd w:val="0"/>
        <w:spacing w:after="0" w:line="240" w:lineRule="auto"/>
        <w:jc w:val="both"/>
        <w:rPr>
          <w:rFonts w:ascii="Times New Roman" w:hAnsi="Times New Roman"/>
          <w:sz w:val="16"/>
          <w:szCs w:val="16"/>
        </w:rPr>
      </w:pPr>
      <w:r w:rsidRPr="004E28CB">
        <w:rPr>
          <w:rFonts w:ascii="Times New Roman" w:hAnsi="Times New Roman"/>
          <w:sz w:val="16"/>
          <w:szCs w:val="16"/>
        </w:rPr>
        <w:t>11</w:t>
      </w:r>
      <w:r w:rsidR="0068071D" w:rsidRPr="004E28CB">
        <w:rPr>
          <w:rFonts w:ascii="Times New Roman" w:hAnsi="Times New Roman"/>
          <w:sz w:val="16"/>
          <w:szCs w:val="16"/>
        </w:rPr>
        <w:t>.5. Настоящий Договор заключается в форме электронного документа.</w:t>
      </w:r>
    </w:p>
    <w:p w:rsidR="0068071D" w:rsidRPr="004E28CB" w:rsidRDefault="00FF0727" w:rsidP="004E28CB">
      <w:pPr>
        <w:shd w:val="clear" w:color="auto" w:fill="FFFFFF"/>
        <w:tabs>
          <w:tab w:val="left" w:pos="993"/>
        </w:tabs>
        <w:autoSpaceDE w:val="0"/>
        <w:autoSpaceDN w:val="0"/>
        <w:adjustRightInd w:val="0"/>
        <w:spacing w:after="0" w:line="240" w:lineRule="auto"/>
        <w:jc w:val="both"/>
        <w:rPr>
          <w:rFonts w:ascii="Times New Roman" w:hAnsi="Times New Roman"/>
          <w:sz w:val="16"/>
          <w:szCs w:val="16"/>
        </w:rPr>
      </w:pPr>
      <w:r w:rsidRPr="004E28CB">
        <w:rPr>
          <w:rFonts w:ascii="Times New Roman" w:hAnsi="Times New Roman"/>
          <w:sz w:val="16"/>
          <w:szCs w:val="16"/>
        </w:rPr>
        <w:t>11</w:t>
      </w:r>
      <w:r w:rsidR="0068071D" w:rsidRPr="004E28CB">
        <w:rPr>
          <w:rFonts w:ascii="Times New Roman" w:hAnsi="Times New Roman"/>
          <w:sz w:val="16"/>
          <w:szCs w:val="16"/>
        </w:rPr>
        <w:t>.6. К Договору прилагается:</w:t>
      </w:r>
    </w:p>
    <w:p w:rsidR="0068071D" w:rsidRPr="004E28CB" w:rsidRDefault="0068071D" w:rsidP="004E28CB">
      <w:pPr>
        <w:pStyle w:val="afa"/>
        <w:rPr>
          <w:rFonts w:ascii="Times New Roman" w:hAnsi="Times New Roman"/>
          <w:sz w:val="16"/>
          <w:szCs w:val="16"/>
          <w:lang w:val="ru-RU"/>
        </w:rPr>
      </w:pPr>
      <w:r w:rsidRPr="004E28CB">
        <w:rPr>
          <w:rFonts w:ascii="Times New Roman" w:hAnsi="Times New Roman"/>
          <w:sz w:val="16"/>
          <w:szCs w:val="16"/>
        </w:rPr>
        <w:t>- Спецификация (Приложение № 1).</w:t>
      </w:r>
    </w:p>
    <w:p w:rsidR="004E28CB" w:rsidRPr="004E28CB" w:rsidRDefault="004E28CB" w:rsidP="004E28CB">
      <w:pPr>
        <w:pStyle w:val="afa"/>
        <w:rPr>
          <w:rFonts w:ascii="Times New Roman" w:hAnsi="Times New Roman"/>
          <w:sz w:val="16"/>
          <w:szCs w:val="16"/>
          <w:lang w:val="ru-RU"/>
        </w:rPr>
      </w:pPr>
    </w:p>
    <w:p w:rsidR="0093275C" w:rsidRPr="004E28CB" w:rsidRDefault="0093275C" w:rsidP="004E28CB">
      <w:pPr>
        <w:pStyle w:val="afa"/>
        <w:jc w:val="center"/>
        <w:rPr>
          <w:rFonts w:ascii="Times New Roman" w:hAnsi="Times New Roman"/>
          <w:sz w:val="16"/>
          <w:szCs w:val="16"/>
        </w:rPr>
      </w:pPr>
      <w:r w:rsidRPr="004E28CB">
        <w:rPr>
          <w:rFonts w:ascii="Times New Roman" w:hAnsi="Times New Roman"/>
          <w:bCs/>
          <w:sz w:val="16"/>
          <w:szCs w:val="16"/>
        </w:rPr>
        <w:t>1</w:t>
      </w:r>
      <w:r w:rsidR="00FF0727" w:rsidRPr="004E28CB">
        <w:rPr>
          <w:rFonts w:ascii="Times New Roman" w:hAnsi="Times New Roman"/>
          <w:bCs/>
          <w:sz w:val="16"/>
          <w:szCs w:val="16"/>
          <w:lang w:val="ru-RU"/>
        </w:rPr>
        <w:t>2</w:t>
      </w:r>
      <w:r w:rsidRPr="004E28CB">
        <w:rPr>
          <w:rFonts w:ascii="Times New Roman" w:hAnsi="Times New Roman"/>
          <w:bCs/>
          <w:sz w:val="16"/>
          <w:szCs w:val="16"/>
        </w:rPr>
        <w:t xml:space="preserve">. </w:t>
      </w:r>
      <w:r w:rsidRPr="004E28CB">
        <w:rPr>
          <w:rFonts w:ascii="Times New Roman" w:hAnsi="Times New Roman"/>
          <w:sz w:val="16"/>
          <w:szCs w:val="16"/>
        </w:rPr>
        <w:t>АДРЕСА, РЕКВИЗИТЫ И ПОДПИСИ СТОРОН</w:t>
      </w:r>
    </w:p>
    <w:tbl>
      <w:tblPr>
        <w:tblW w:w="5000" w:type="pct"/>
        <w:tblLook w:val="0000" w:firstRow="0" w:lastRow="0" w:firstColumn="0" w:lastColumn="0" w:noHBand="0" w:noVBand="0"/>
      </w:tblPr>
      <w:tblGrid>
        <w:gridCol w:w="4864"/>
        <w:gridCol w:w="5623"/>
      </w:tblGrid>
      <w:tr w:rsidR="0093275C" w:rsidRPr="004E28CB" w:rsidTr="0093275C">
        <w:tc>
          <w:tcPr>
            <w:tcW w:w="2319" w:type="pct"/>
          </w:tcPr>
          <w:p w:rsidR="0093275C" w:rsidRPr="004E28CB" w:rsidRDefault="0093275C" w:rsidP="004E28CB">
            <w:pPr>
              <w:pStyle w:val="af3"/>
              <w:spacing w:after="0" w:line="240" w:lineRule="auto"/>
              <w:rPr>
                <w:rFonts w:ascii="Times New Roman" w:hAnsi="Times New Roman"/>
                <w:b/>
                <w:caps/>
                <w:sz w:val="16"/>
                <w:szCs w:val="16"/>
              </w:rPr>
            </w:pPr>
            <w:r w:rsidRPr="004E28CB">
              <w:rPr>
                <w:rFonts w:ascii="Times New Roman" w:hAnsi="Times New Roman"/>
                <w:b/>
                <w:caps/>
                <w:sz w:val="16"/>
                <w:szCs w:val="16"/>
              </w:rPr>
              <w:t>Поставщик:</w:t>
            </w:r>
          </w:p>
        </w:tc>
        <w:tc>
          <w:tcPr>
            <w:tcW w:w="2681" w:type="pct"/>
          </w:tcPr>
          <w:p w:rsidR="0093275C" w:rsidRPr="004E28CB" w:rsidRDefault="0093275C" w:rsidP="004E28CB">
            <w:pPr>
              <w:pStyle w:val="af3"/>
              <w:spacing w:after="0" w:line="240" w:lineRule="auto"/>
              <w:rPr>
                <w:rFonts w:ascii="Times New Roman" w:hAnsi="Times New Roman"/>
                <w:b/>
                <w:caps/>
                <w:sz w:val="16"/>
                <w:szCs w:val="16"/>
                <w:lang w:val="ru-RU"/>
              </w:rPr>
            </w:pPr>
            <w:r w:rsidRPr="004E28CB">
              <w:rPr>
                <w:rFonts w:ascii="Times New Roman" w:hAnsi="Times New Roman"/>
                <w:b/>
                <w:caps/>
                <w:sz w:val="16"/>
                <w:szCs w:val="16"/>
              </w:rPr>
              <w:t>ПОКУПАТЕЛЬ:</w:t>
            </w:r>
          </w:p>
        </w:tc>
      </w:tr>
      <w:tr w:rsidR="0093275C" w:rsidRPr="004E28CB" w:rsidTr="0093275C">
        <w:trPr>
          <w:trHeight w:val="72"/>
        </w:trPr>
        <w:tc>
          <w:tcPr>
            <w:tcW w:w="2319" w:type="pct"/>
          </w:tcPr>
          <w:p w:rsidR="004E28CB" w:rsidRPr="004E28CB" w:rsidRDefault="004E28CB" w:rsidP="004E28CB">
            <w:pPr>
              <w:pStyle w:val="aa"/>
              <w:rPr>
                <w:rFonts w:ascii="Times New Roman" w:hAnsi="Times New Roman"/>
                <w:b/>
                <w:sz w:val="16"/>
                <w:szCs w:val="16"/>
              </w:rPr>
            </w:pPr>
            <w:r w:rsidRPr="004E28CB">
              <w:rPr>
                <w:rFonts w:ascii="Times New Roman" w:hAnsi="Times New Roman"/>
                <w:b/>
                <w:sz w:val="16"/>
                <w:szCs w:val="16"/>
              </w:rPr>
              <w:t>ООО «Элмера»</w:t>
            </w:r>
          </w:p>
          <w:p w:rsidR="004E28CB" w:rsidRPr="004E28CB" w:rsidRDefault="004E28CB" w:rsidP="004E28CB">
            <w:pPr>
              <w:pStyle w:val="aa"/>
              <w:rPr>
                <w:rFonts w:ascii="Times New Roman" w:hAnsi="Times New Roman"/>
                <w:bCs/>
                <w:sz w:val="16"/>
                <w:szCs w:val="16"/>
              </w:rPr>
            </w:pPr>
            <w:r w:rsidRPr="004E28CB">
              <w:rPr>
                <w:rFonts w:ascii="Times New Roman" w:hAnsi="Times New Roman"/>
                <w:bCs/>
                <w:sz w:val="16"/>
                <w:szCs w:val="16"/>
              </w:rPr>
              <w:t xml:space="preserve">Юридический адрес: 690068, Приморский край, г. Владивосток, </w:t>
            </w:r>
          </w:p>
          <w:p w:rsidR="004E28CB" w:rsidRPr="004E28CB" w:rsidRDefault="004E28CB" w:rsidP="004E28CB">
            <w:pPr>
              <w:pStyle w:val="aa"/>
              <w:rPr>
                <w:rFonts w:ascii="Times New Roman" w:hAnsi="Times New Roman"/>
                <w:bCs/>
                <w:sz w:val="16"/>
                <w:szCs w:val="16"/>
              </w:rPr>
            </w:pPr>
            <w:proofErr w:type="spellStart"/>
            <w:r w:rsidRPr="004E28CB">
              <w:rPr>
                <w:rFonts w:ascii="Times New Roman" w:hAnsi="Times New Roman"/>
                <w:bCs/>
                <w:sz w:val="16"/>
                <w:szCs w:val="16"/>
              </w:rPr>
              <w:t>пр-кт</w:t>
            </w:r>
            <w:proofErr w:type="spellEnd"/>
            <w:r w:rsidRPr="004E28CB">
              <w:rPr>
                <w:rFonts w:ascii="Times New Roman" w:hAnsi="Times New Roman"/>
                <w:bCs/>
                <w:sz w:val="16"/>
                <w:szCs w:val="16"/>
              </w:rPr>
              <w:t xml:space="preserve"> 100-летия Владивостока, д.111, помещение II, офис 4</w:t>
            </w:r>
          </w:p>
          <w:p w:rsidR="00182045" w:rsidRPr="004E28CB" w:rsidRDefault="004E28CB" w:rsidP="00182045">
            <w:pPr>
              <w:pStyle w:val="aa"/>
              <w:rPr>
                <w:rFonts w:ascii="Times New Roman" w:hAnsi="Times New Roman"/>
                <w:bCs/>
                <w:sz w:val="16"/>
                <w:szCs w:val="16"/>
              </w:rPr>
            </w:pPr>
            <w:r w:rsidRPr="004E28CB">
              <w:rPr>
                <w:rFonts w:ascii="Times New Roman" w:hAnsi="Times New Roman"/>
                <w:bCs/>
                <w:sz w:val="16"/>
                <w:szCs w:val="16"/>
              </w:rPr>
              <w:t xml:space="preserve">Почтовый адрес: </w:t>
            </w:r>
            <w:r w:rsidR="00182045" w:rsidRPr="004E28CB">
              <w:rPr>
                <w:rFonts w:ascii="Times New Roman" w:hAnsi="Times New Roman"/>
                <w:bCs/>
                <w:sz w:val="16"/>
                <w:szCs w:val="16"/>
              </w:rPr>
              <w:t xml:space="preserve">690068, Приморский край, г. Владивосток, </w:t>
            </w:r>
          </w:p>
          <w:p w:rsidR="00182045" w:rsidRDefault="00182045" w:rsidP="00182045">
            <w:pPr>
              <w:pStyle w:val="aa"/>
              <w:rPr>
                <w:rFonts w:ascii="Times New Roman" w:hAnsi="Times New Roman"/>
                <w:bCs/>
                <w:sz w:val="16"/>
                <w:szCs w:val="16"/>
              </w:rPr>
            </w:pPr>
            <w:proofErr w:type="spellStart"/>
            <w:r w:rsidRPr="004E28CB">
              <w:rPr>
                <w:rFonts w:ascii="Times New Roman" w:hAnsi="Times New Roman"/>
                <w:bCs/>
                <w:sz w:val="16"/>
                <w:szCs w:val="16"/>
              </w:rPr>
              <w:t>пр-кт</w:t>
            </w:r>
            <w:proofErr w:type="spellEnd"/>
            <w:r w:rsidRPr="004E28CB">
              <w:rPr>
                <w:rFonts w:ascii="Times New Roman" w:hAnsi="Times New Roman"/>
                <w:bCs/>
                <w:sz w:val="16"/>
                <w:szCs w:val="16"/>
              </w:rPr>
              <w:t xml:space="preserve"> 100-летия Владивостока, д.111, помещение II, офис 4</w:t>
            </w:r>
          </w:p>
          <w:p w:rsidR="004E28CB" w:rsidRPr="004E28CB" w:rsidRDefault="004E28CB" w:rsidP="00182045">
            <w:pPr>
              <w:pStyle w:val="aa"/>
              <w:rPr>
                <w:rFonts w:ascii="Times New Roman" w:hAnsi="Times New Roman"/>
                <w:bCs/>
                <w:sz w:val="16"/>
                <w:szCs w:val="16"/>
              </w:rPr>
            </w:pPr>
            <w:r w:rsidRPr="004E28CB">
              <w:rPr>
                <w:rFonts w:ascii="Times New Roman" w:hAnsi="Times New Roman"/>
                <w:bCs/>
                <w:sz w:val="16"/>
                <w:szCs w:val="16"/>
              </w:rPr>
              <w:t>тел.: 8(914)723-04-67</w:t>
            </w:r>
          </w:p>
          <w:p w:rsidR="004E28CB" w:rsidRPr="004E28CB" w:rsidRDefault="004E28CB" w:rsidP="004E28CB">
            <w:pPr>
              <w:pStyle w:val="aa"/>
              <w:rPr>
                <w:rFonts w:ascii="Times New Roman" w:hAnsi="Times New Roman"/>
                <w:bCs/>
                <w:sz w:val="16"/>
                <w:szCs w:val="16"/>
              </w:rPr>
            </w:pPr>
            <w:r w:rsidRPr="004E28CB">
              <w:rPr>
                <w:rFonts w:ascii="Times New Roman" w:hAnsi="Times New Roman"/>
                <w:bCs/>
                <w:sz w:val="16"/>
                <w:szCs w:val="16"/>
              </w:rPr>
              <w:t>e-mail: el-mera@mail.ru</w:t>
            </w:r>
          </w:p>
          <w:p w:rsidR="003E7185" w:rsidRDefault="004E28CB" w:rsidP="004E28CB">
            <w:pPr>
              <w:pStyle w:val="aa"/>
              <w:rPr>
                <w:rFonts w:ascii="Times New Roman" w:hAnsi="Times New Roman"/>
                <w:bCs/>
                <w:sz w:val="16"/>
                <w:szCs w:val="16"/>
              </w:rPr>
            </w:pPr>
            <w:r w:rsidRPr="004E28CB">
              <w:rPr>
                <w:rFonts w:ascii="Times New Roman" w:hAnsi="Times New Roman"/>
                <w:bCs/>
                <w:sz w:val="16"/>
                <w:szCs w:val="16"/>
              </w:rPr>
              <w:t xml:space="preserve">ОГРН 1192536037957 </w:t>
            </w:r>
          </w:p>
          <w:p w:rsidR="004E28CB" w:rsidRPr="004E28CB" w:rsidRDefault="004E28CB" w:rsidP="004E28CB">
            <w:pPr>
              <w:pStyle w:val="aa"/>
              <w:rPr>
                <w:rFonts w:ascii="Times New Roman" w:hAnsi="Times New Roman"/>
                <w:bCs/>
                <w:sz w:val="16"/>
                <w:szCs w:val="16"/>
              </w:rPr>
            </w:pPr>
            <w:r w:rsidRPr="004E28CB">
              <w:rPr>
                <w:rFonts w:ascii="Times New Roman" w:hAnsi="Times New Roman"/>
                <w:bCs/>
                <w:sz w:val="16"/>
                <w:szCs w:val="16"/>
              </w:rPr>
              <w:t>ОКПО 42700214</w:t>
            </w:r>
          </w:p>
          <w:p w:rsidR="004E28CB" w:rsidRPr="004E28CB" w:rsidRDefault="004E28CB" w:rsidP="004E28CB">
            <w:pPr>
              <w:pStyle w:val="aa"/>
              <w:rPr>
                <w:rFonts w:ascii="Times New Roman" w:hAnsi="Times New Roman"/>
                <w:bCs/>
                <w:sz w:val="16"/>
                <w:szCs w:val="16"/>
              </w:rPr>
            </w:pPr>
            <w:r w:rsidRPr="004E28CB">
              <w:rPr>
                <w:rFonts w:ascii="Times New Roman" w:hAnsi="Times New Roman"/>
                <w:bCs/>
                <w:sz w:val="16"/>
                <w:szCs w:val="16"/>
              </w:rPr>
              <w:t>ИНН / КПП 2543145500/ 254301001</w:t>
            </w:r>
          </w:p>
          <w:p w:rsidR="003E7185" w:rsidRDefault="004E28CB" w:rsidP="004E28CB">
            <w:pPr>
              <w:pStyle w:val="aa"/>
              <w:rPr>
                <w:rFonts w:ascii="Times New Roman" w:hAnsi="Times New Roman"/>
                <w:bCs/>
                <w:sz w:val="16"/>
                <w:szCs w:val="16"/>
              </w:rPr>
            </w:pPr>
            <w:r w:rsidRPr="004E28CB">
              <w:rPr>
                <w:rFonts w:ascii="Times New Roman" w:hAnsi="Times New Roman"/>
                <w:bCs/>
                <w:sz w:val="16"/>
                <w:szCs w:val="16"/>
              </w:rPr>
              <w:t xml:space="preserve">Р/с </w:t>
            </w:r>
            <w:r w:rsidR="003E7185" w:rsidRPr="003E7185">
              <w:rPr>
                <w:rFonts w:ascii="Times New Roman" w:hAnsi="Times New Roman"/>
                <w:bCs/>
                <w:sz w:val="16"/>
                <w:szCs w:val="16"/>
              </w:rPr>
              <w:t>407</w:t>
            </w:r>
            <w:r w:rsidR="003E7185">
              <w:rPr>
                <w:rFonts w:ascii="Times New Roman" w:hAnsi="Times New Roman"/>
                <w:bCs/>
                <w:sz w:val="16"/>
                <w:szCs w:val="16"/>
              </w:rPr>
              <w:t> </w:t>
            </w:r>
            <w:r w:rsidR="003E7185" w:rsidRPr="003E7185">
              <w:rPr>
                <w:rFonts w:ascii="Times New Roman" w:hAnsi="Times New Roman"/>
                <w:bCs/>
                <w:sz w:val="16"/>
                <w:szCs w:val="16"/>
              </w:rPr>
              <w:t>028</w:t>
            </w:r>
            <w:r w:rsidR="003E7185">
              <w:rPr>
                <w:rFonts w:ascii="Times New Roman" w:hAnsi="Times New Roman"/>
                <w:bCs/>
                <w:sz w:val="16"/>
                <w:szCs w:val="16"/>
              </w:rPr>
              <w:t> </w:t>
            </w:r>
            <w:r w:rsidR="003E7185" w:rsidRPr="003E7185">
              <w:rPr>
                <w:rFonts w:ascii="Times New Roman" w:hAnsi="Times New Roman"/>
                <w:bCs/>
                <w:sz w:val="16"/>
                <w:szCs w:val="16"/>
              </w:rPr>
              <w:t>103</w:t>
            </w:r>
            <w:r w:rsidR="003E7185">
              <w:rPr>
                <w:rFonts w:ascii="Times New Roman" w:hAnsi="Times New Roman"/>
                <w:bCs/>
                <w:sz w:val="16"/>
                <w:szCs w:val="16"/>
              </w:rPr>
              <w:t> </w:t>
            </w:r>
            <w:r w:rsidR="003E7185" w:rsidRPr="003E7185">
              <w:rPr>
                <w:rFonts w:ascii="Times New Roman" w:hAnsi="Times New Roman"/>
                <w:bCs/>
                <w:sz w:val="16"/>
                <w:szCs w:val="16"/>
              </w:rPr>
              <w:t>700</w:t>
            </w:r>
            <w:r w:rsidR="003E7185">
              <w:rPr>
                <w:rFonts w:ascii="Times New Roman" w:hAnsi="Times New Roman"/>
                <w:bCs/>
                <w:sz w:val="16"/>
                <w:szCs w:val="16"/>
              </w:rPr>
              <w:t> </w:t>
            </w:r>
            <w:r w:rsidR="003E7185" w:rsidRPr="003E7185">
              <w:rPr>
                <w:rFonts w:ascii="Times New Roman" w:hAnsi="Times New Roman"/>
                <w:bCs/>
                <w:sz w:val="16"/>
                <w:szCs w:val="16"/>
              </w:rPr>
              <w:t>101</w:t>
            </w:r>
            <w:r w:rsidR="003E7185">
              <w:rPr>
                <w:rFonts w:ascii="Times New Roman" w:hAnsi="Times New Roman"/>
                <w:bCs/>
                <w:sz w:val="16"/>
                <w:szCs w:val="16"/>
              </w:rPr>
              <w:t> </w:t>
            </w:r>
            <w:r w:rsidR="003E7185" w:rsidRPr="003E7185">
              <w:rPr>
                <w:rFonts w:ascii="Times New Roman" w:hAnsi="Times New Roman"/>
                <w:bCs/>
                <w:sz w:val="16"/>
                <w:szCs w:val="16"/>
              </w:rPr>
              <w:t>971</w:t>
            </w:r>
            <w:r w:rsidR="003E7185">
              <w:rPr>
                <w:rFonts w:ascii="Times New Roman" w:hAnsi="Times New Roman"/>
                <w:bCs/>
                <w:sz w:val="16"/>
                <w:szCs w:val="16"/>
              </w:rPr>
              <w:t xml:space="preserve"> </w:t>
            </w:r>
            <w:r w:rsidR="003E7185" w:rsidRPr="003E7185">
              <w:rPr>
                <w:rFonts w:ascii="Times New Roman" w:hAnsi="Times New Roman"/>
                <w:bCs/>
                <w:sz w:val="16"/>
                <w:szCs w:val="16"/>
              </w:rPr>
              <w:t>44</w:t>
            </w:r>
          </w:p>
          <w:p w:rsidR="004E28CB" w:rsidRPr="004E28CB" w:rsidRDefault="003E7185" w:rsidP="004E28CB">
            <w:pPr>
              <w:pStyle w:val="aa"/>
              <w:rPr>
                <w:rFonts w:ascii="Times New Roman" w:hAnsi="Times New Roman"/>
                <w:bCs/>
                <w:sz w:val="16"/>
                <w:szCs w:val="16"/>
              </w:rPr>
            </w:pPr>
            <w:r w:rsidRPr="003E7185">
              <w:rPr>
                <w:rFonts w:ascii="Times New Roman" w:hAnsi="Times New Roman"/>
                <w:bCs/>
                <w:sz w:val="16"/>
                <w:szCs w:val="16"/>
              </w:rPr>
              <w:t>МОСКОВСКИЙ ФИЛИАЛ АО КБ "МОДУЛЬБАНК"</w:t>
            </w:r>
          </w:p>
          <w:p w:rsidR="003E7185" w:rsidRDefault="004E28CB" w:rsidP="004E28CB">
            <w:pPr>
              <w:pStyle w:val="aa"/>
              <w:rPr>
                <w:rFonts w:ascii="Times New Roman" w:hAnsi="Times New Roman"/>
                <w:bCs/>
                <w:sz w:val="16"/>
                <w:szCs w:val="16"/>
              </w:rPr>
            </w:pPr>
            <w:r w:rsidRPr="004E28CB">
              <w:rPr>
                <w:rFonts w:ascii="Times New Roman" w:hAnsi="Times New Roman"/>
                <w:bCs/>
                <w:sz w:val="16"/>
                <w:szCs w:val="16"/>
              </w:rPr>
              <w:t xml:space="preserve">к/с </w:t>
            </w:r>
            <w:r w:rsidR="003E7185" w:rsidRPr="003E7185">
              <w:rPr>
                <w:rFonts w:ascii="Times New Roman" w:hAnsi="Times New Roman"/>
                <w:bCs/>
                <w:sz w:val="16"/>
                <w:szCs w:val="16"/>
              </w:rPr>
              <w:t>301</w:t>
            </w:r>
            <w:r w:rsidR="003E7185">
              <w:rPr>
                <w:rFonts w:ascii="Times New Roman" w:hAnsi="Times New Roman"/>
                <w:bCs/>
                <w:sz w:val="16"/>
                <w:szCs w:val="16"/>
              </w:rPr>
              <w:t> </w:t>
            </w:r>
            <w:r w:rsidR="003E7185" w:rsidRPr="003E7185">
              <w:rPr>
                <w:rFonts w:ascii="Times New Roman" w:hAnsi="Times New Roman"/>
                <w:bCs/>
                <w:sz w:val="16"/>
                <w:szCs w:val="16"/>
              </w:rPr>
              <w:t>018</w:t>
            </w:r>
            <w:r w:rsidR="003E7185">
              <w:rPr>
                <w:rFonts w:ascii="Times New Roman" w:hAnsi="Times New Roman"/>
                <w:bCs/>
                <w:sz w:val="16"/>
                <w:szCs w:val="16"/>
              </w:rPr>
              <w:t> </w:t>
            </w:r>
            <w:r w:rsidR="003E7185" w:rsidRPr="003E7185">
              <w:rPr>
                <w:rFonts w:ascii="Times New Roman" w:hAnsi="Times New Roman"/>
                <w:bCs/>
                <w:sz w:val="16"/>
                <w:szCs w:val="16"/>
              </w:rPr>
              <w:t>106</w:t>
            </w:r>
            <w:r w:rsidR="003E7185">
              <w:rPr>
                <w:rFonts w:ascii="Times New Roman" w:hAnsi="Times New Roman"/>
                <w:bCs/>
                <w:sz w:val="16"/>
                <w:szCs w:val="16"/>
              </w:rPr>
              <w:t> </w:t>
            </w:r>
            <w:r w:rsidR="003E7185" w:rsidRPr="003E7185">
              <w:rPr>
                <w:rFonts w:ascii="Times New Roman" w:hAnsi="Times New Roman"/>
                <w:bCs/>
                <w:sz w:val="16"/>
                <w:szCs w:val="16"/>
              </w:rPr>
              <w:t>452</w:t>
            </w:r>
            <w:r w:rsidR="003E7185">
              <w:rPr>
                <w:rFonts w:ascii="Times New Roman" w:hAnsi="Times New Roman"/>
                <w:bCs/>
                <w:sz w:val="16"/>
                <w:szCs w:val="16"/>
              </w:rPr>
              <w:t> </w:t>
            </w:r>
            <w:r w:rsidR="003E7185" w:rsidRPr="003E7185">
              <w:rPr>
                <w:rFonts w:ascii="Times New Roman" w:hAnsi="Times New Roman"/>
                <w:bCs/>
                <w:sz w:val="16"/>
                <w:szCs w:val="16"/>
              </w:rPr>
              <w:t>500</w:t>
            </w:r>
            <w:r w:rsidR="003E7185">
              <w:rPr>
                <w:rFonts w:ascii="Times New Roman" w:hAnsi="Times New Roman"/>
                <w:bCs/>
                <w:sz w:val="16"/>
                <w:szCs w:val="16"/>
              </w:rPr>
              <w:t> </w:t>
            </w:r>
            <w:r w:rsidR="003E7185" w:rsidRPr="003E7185">
              <w:rPr>
                <w:rFonts w:ascii="Times New Roman" w:hAnsi="Times New Roman"/>
                <w:bCs/>
                <w:sz w:val="16"/>
                <w:szCs w:val="16"/>
              </w:rPr>
              <w:t>000</w:t>
            </w:r>
            <w:r w:rsidR="003E7185">
              <w:rPr>
                <w:rFonts w:ascii="Times New Roman" w:hAnsi="Times New Roman"/>
                <w:bCs/>
                <w:sz w:val="16"/>
                <w:szCs w:val="16"/>
              </w:rPr>
              <w:t xml:space="preserve"> </w:t>
            </w:r>
            <w:r w:rsidR="003E7185" w:rsidRPr="003E7185">
              <w:rPr>
                <w:rFonts w:ascii="Times New Roman" w:hAnsi="Times New Roman"/>
                <w:bCs/>
                <w:sz w:val="16"/>
                <w:szCs w:val="16"/>
              </w:rPr>
              <w:t>92</w:t>
            </w:r>
          </w:p>
          <w:p w:rsidR="0093275C" w:rsidRPr="004E28CB" w:rsidRDefault="004E28CB" w:rsidP="004E28CB">
            <w:pPr>
              <w:pStyle w:val="aa"/>
              <w:rPr>
                <w:rFonts w:ascii="Times New Roman" w:hAnsi="Times New Roman"/>
                <w:sz w:val="16"/>
                <w:szCs w:val="16"/>
              </w:rPr>
            </w:pPr>
            <w:r w:rsidRPr="004E28CB">
              <w:rPr>
                <w:rFonts w:ascii="Times New Roman" w:hAnsi="Times New Roman"/>
                <w:bCs/>
                <w:sz w:val="16"/>
                <w:szCs w:val="16"/>
              </w:rPr>
              <w:t xml:space="preserve">БИК </w:t>
            </w:r>
            <w:r w:rsidR="003E7185" w:rsidRPr="003E7185">
              <w:rPr>
                <w:rFonts w:ascii="Times New Roman" w:hAnsi="Times New Roman"/>
                <w:bCs/>
                <w:sz w:val="16"/>
                <w:szCs w:val="16"/>
              </w:rPr>
              <w:t>040813608</w:t>
            </w:r>
          </w:p>
        </w:tc>
        <w:tc>
          <w:tcPr>
            <w:tcW w:w="2681" w:type="pct"/>
          </w:tcPr>
          <w:p w:rsidR="0093275C" w:rsidRPr="004E28CB" w:rsidRDefault="0093275C" w:rsidP="004E28CB">
            <w:pPr>
              <w:pStyle w:val="aa"/>
              <w:rPr>
                <w:rFonts w:ascii="Times New Roman" w:hAnsi="Times New Roman"/>
                <w:b/>
                <w:bCs/>
                <w:sz w:val="16"/>
                <w:szCs w:val="16"/>
              </w:rPr>
            </w:pPr>
            <w:r w:rsidRPr="004E28CB">
              <w:rPr>
                <w:rFonts w:ascii="Times New Roman" w:hAnsi="Times New Roman"/>
                <w:b/>
                <w:bCs/>
                <w:sz w:val="16"/>
                <w:szCs w:val="16"/>
              </w:rPr>
              <w:t>АО «БЭСК»</w:t>
            </w:r>
          </w:p>
          <w:p w:rsidR="0093275C" w:rsidRPr="004E28CB" w:rsidRDefault="0093275C" w:rsidP="004E28CB">
            <w:pPr>
              <w:pStyle w:val="aa"/>
              <w:rPr>
                <w:rFonts w:ascii="Times New Roman" w:hAnsi="Times New Roman"/>
                <w:color w:val="000000"/>
                <w:sz w:val="16"/>
                <w:szCs w:val="16"/>
              </w:rPr>
            </w:pPr>
            <w:r w:rsidRPr="004E28CB">
              <w:rPr>
                <w:rFonts w:ascii="Times New Roman" w:hAnsi="Times New Roman"/>
                <w:bCs/>
                <w:sz w:val="16"/>
                <w:szCs w:val="16"/>
              </w:rPr>
              <w:t>Юридический адрес:664033</w:t>
            </w:r>
            <w:r w:rsidRPr="004E28CB">
              <w:rPr>
                <w:rFonts w:ascii="Times New Roman" w:hAnsi="Times New Roman"/>
                <w:color w:val="000000"/>
                <w:sz w:val="16"/>
                <w:szCs w:val="16"/>
              </w:rPr>
              <w:t xml:space="preserve">, РФ, Иркутская область, г. Иркутск, </w:t>
            </w:r>
          </w:p>
          <w:p w:rsidR="0093275C" w:rsidRPr="004E28CB" w:rsidRDefault="0093275C" w:rsidP="004E28CB">
            <w:pPr>
              <w:pStyle w:val="aa"/>
              <w:rPr>
                <w:rFonts w:ascii="Times New Roman" w:hAnsi="Times New Roman"/>
                <w:color w:val="000000"/>
                <w:sz w:val="16"/>
                <w:szCs w:val="16"/>
              </w:rPr>
            </w:pPr>
            <w:r w:rsidRPr="004E28CB">
              <w:rPr>
                <w:rFonts w:ascii="Times New Roman" w:hAnsi="Times New Roman"/>
                <w:color w:val="000000"/>
                <w:sz w:val="16"/>
                <w:szCs w:val="16"/>
              </w:rPr>
              <w:t xml:space="preserve">ул. Лермонтова, д.279/10 </w:t>
            </w:r>
          </w:p>
          <w:p w:rsidR="0093275C" w:rsidRPr="004E28CB" w:rsidRDefault="0093275C" w:rsidP="004E28CB">
            <w:pPr>
              <w:pStyle w:val="aa"/>
              <w:rPr>
                <w:rFonts w:ascii="Times New Roman" w:hAnsi="Times New Roman"/>
                <w:color w:val="000000"/>
                <w:sz w:val="16"/>
                <w:szCs w:val="16"/>
              </w:rPr>
            </w:pPr>
            <w:r w:rsidRPr="004E28CB">
              <w:rPr>
                <w:rFonts w:ascii="Times New Roman" w:hAnsi="Times New Roman"/>
                <w:bCs/>
                <w:sz w:val="16"/>
                <w:szCs w:val="16"/>
              </w:rPr>
              <w:t>Почтовый адрес: 665710</w:t>
            </w:r>
            <w:r w:rsidRPr="004E28CB">
              <w:rPr>
                <w:rFonts w:ascii="Times New Roman" w:hAnsi="Times New Roman"/>
                <w:color w:val="000000"/>
                <w:sz w:val="16"/>
                <w:szCs w:val="16"/>
              </w:rPr>
              <w:t>, РФ, Иркутская область, г. Братск, ул. Дружбы, д.45.</w:t>
            </w:r>
          </w:p>
          <w:p w:rsidR="0093275C" w:rsidRPr="004E28CB" w:rsidRDefault="0093275C" w:rsidP="004E28CB">
            <w:pPr>
              <w:pStyle w:val="aa"/>
              <w:rPr>
                <w:rFonts w:ascii="Times New Roman" w:hAnsi="Times New Roman"/>
                <w:bCs/>
                <w:sz w:val="16"/>
                <w:szCs w:val="16"/>
              </w:rPr>
            </w:pPr>
            <w:r w:rsidRPr="004E28CB">
              <w:rPr>
                <w:rFonts w:ascii="Times New Roman" w:hAnsi="Times New Roman"/>
                <w:bCs/>
                <w:sz w:val="16"/>
                <w:szCs w:val="16"/>
              </w:rPr>
              <w:t>Грузополучатель: АО «БЭСК»</w:t>
            </w:r>
          </w:p>
          <w:p w:rsidR="008A2AAB" w:rsidRPr="004E28CB" w:rsidRDefault="008A2AAB" w:rsidP="004E28CB">
            <w:pPr>
              <w:pStyle w:val="afa"/>
              <w:jc w:val="both"/>
              <w:rPr>
                <w:rFonts w:ascii="Times New Roman" w:hAnsi="Times New Roman"/>
                <w:sz w:val="16"/>
                <w:szCs w:val="16"/>
              </w:rPr>
            </w:pPr>
            <w:r w:rsidRPr="004E28CB">
              <w:rPr>
                <w:rFonts w:ascii="Times New Roman" w:hAnsi="Times New Roman"/>
                <w:sz w:val="16"/>
                <w:szCs w:val="16"/>
              </w:rPr>
              <w:t>665710, Иркутская область, г. Братск, жилой район Центральный, ул. Дружбы, д. 45</w:t>
            </w:r>
          </w:p>
          <w:p w:rsidR="0093275C" w:rsidRPr="004E28CB" w:rsidRDefault="0093275C" w:rsidP="004E28CB">
            <w:pPr>
              <w:autoSpaceDE w:val="0"/>
              <w:autoSpaceDN w:val="0"/>
              <w:adjustRightInd w:val="0"/>
              <w:spacing w:after="0" w:line="240" w:lineRule="auto"/>
              <w:jc w:val="both"/>
              <w:rPr>
                <w:rFonts w:ascii="Times New Roman" w:hAnsi="Times New Roman"/>
                <w:sz w:val="16"/>
                <w:szCs w:val="16"/>
                <w:lang w:val="en-US"/>
              </w:rPr>
            </w:pPr>
            <w:r w:rsidRPr="004E28CB">
              <w:rPr>
                <w:rFonts w:ascii="Times New Roman" w:hAnsi="Times New Roman"/>
                <w:sz w:val="16"/>
                <w:szCs w:val="16"/>
                <w:lang w:val="en-US"/>
              </w:rPr>
              <w:t xml:space="preserve">e-mail: </w:t>
            </w:r>
            <w:hyperlink r:id="rId8" w:history="1">
              <w:r w:rsidRPr="004E28CB">
                <w:rPr>
                  <w:rStyle w:val="af2"/>
                  <w:rFonts w:ascii="Times New Roman" w:hAnsi="Times New Roman"/>
                  <w:sz w:val="16"/>
                  <w:szCs w:val="16"/>
                  <w:lang w:val="en-US"/>
                </w:rPr>
                <w:t>priemnaya@bresc.ru</w:t>
              </w:r>
            </w:hyperlink>
            <w:r w:rsidR="00B623F9" w:rsidRPr="004E28CB">
              <w:rPr>
                <w:rFonts w:ascii="Times New Roman" w:hAnsi="Times New Roman"/>
                <w:sz w:val="16"/>
                <w:szCs w:val="16"/>
                <w:lang w:val="en-US"/>
              </w:rPr>
              <w:t xml:space="preserve">, </w:t>
            </w:r>
            <w:r w:rsidRPr="004E28CB">
              <w:rPr>
                <w:rFonts w:ascii="Times New Roman" w:hAnsi="Times New Roman"/>
                <w:sz w:val="16"/>
                <w:szCs w:val="16"/>
              </w:rPr>
              <w:t>сайт</w:t>
            </w:r>
            <w:r w:rsidRPr="004E28CB">
              <w:rPr>
                <w:rFonts w:ascii="Times New Roman" w:hAnsi="Times New Roman"/>
                <w:sz w:val="16"/>
                <w:szCs w:val="16"/>
                <w:lang w:val="en-US"/>
              </w:rPr>
              <w:t xml:space="preserve">: </w:t>
            </w:r>
            <w:hyperlink r:id="rId9" w:history="1">
              <w:r w:rsidRPr="004E28CB">
                <w:rPr>
                  <w:rStyle w:val="af2"/>
                  <w:rFonts w:ascii="Times New Roman" w:hAnsi="Times New Roman"/>
                  <w:sz w:val="16"/>
                  <w:szCs w:val="16"/>
                  <w:lang w:val="en-US"/>
                </w:rPr>
                <w:t>http://www.bresc.ru/</w:t>
              </w:r>
            </w:hyperlink>
          </w:p>
          <w:p w:rsidR="0093275C" w:rsidRPr="004E28CB" w:rsidRDefault="0093275C" w:rsidP="004E28CB">
            <w:pPr>
              <w:autoSpaceDE w:val="0"/>
              <w:autoSpaceDN w:val="0"/>
              <w:adjustRightInd w:val="0"/>
              <w:spacing w:after="0" w:line="240" w:lineRule="auto"/>
              <w:jc w:val="both"/>
              <w:rPr>
                <w:rFonts w:ascii="Times New Roman" w:hAnsi="Times New Roman"/>
                <w:sz w:val="16"/>
                <w:szCs w:val="16"/>
              </w:rPr>
            </w:pPr>
            <w:r w:rsidRPr="004E28CB">
              <w:rPr>
                <w:rFonts w:ascii="Times New Roman" w:hAnsi="Times New Roman"/>
                <w:sz w:val="16"/>
                <w:szCs w:val="16"/>
              </w:rPr>
              <w:t>ОГРН 1093804002544</w:t>
            </w:r>
            <w:r w:rsidR="00B623F9" w:rsidRPr="004E28CB">
              <w:rPr>
                <w:rFonts w:ascii="Times New Roman" w:hAnsi="Times New Roman"/>
                <w:sz w:val="16"/>
                <w:szCs w:val="16"/>
              </w:rPr>
              <w:t xml:space="preserve">, </w:t>
            </w:r>
            <w:r w:rsidRPr="004E28CB">
              <w:rPr>
                <w:rFonts w:ascii="Times New Roman" w:hAnsi="Times New Roman"/>
                <w:sz w:val="16"/>
                <w:szCs w:val="16"/>
              </w:rPr>
              <w:t>ОКПО 61095434</w:t>
            </w:r>
          </w:p>
          <w:p w:rsidR="0093275C" w:rsidRPr="004E28CB" w:rsidRDefault="0093275C" w:rsidP="004E28CB">
            <w:pPr>
              <w:pStyle w:val="aa"/>
              <w:jc w:val="both"/>
              <w:rPr>
                <w:rFonts w:ascii="Times New Roman" w:hAnsi="Times New Roman"/>
                <w:color w:val="000000"/>
                <w:sz w:val="16"/>
                <w:szCs w:val="16"/>
              </w:rPr>
            </w:pPr>
            <w:r w:rsidRPr="004E28CB">
              <w:rPr>
                <w:rFonts w:ascii="Times New Roman" w:hAnsi="Times New Roman"/>
                <w:color w:val="000000"/>
                <w:sz w:val="16"/>
                <w:szCs w:val="16"/>
              </w:rPr>
              <w:t>ИНН / КПП 3804009506/ 381201001</w:t>
            </w:r>
          </w:p>
          <w:p w:rsidR="0093275C" w:rsidRPr="004E28CB" w:rsidRDefault="0093275C" w:rsidP="004E28CB">
            <w:pPr>
              <w:pStyle w:val="aa"/>
              <w:jc w:val="both"/>
              <w:rPr>
                <w:rFonts w:ascii="Times New Roman" w:hAnsi="Times New Roman"/>
                <w:sz w:val="16"/>
                <w:szCs w:val="16"/>
              </w:rPr>
            </w:pPr>
            <w:r w:rsidRPr="004E28CB">
              <w:rPr>
                <w:rFonts w:ascii="Times New Roman" w:hAnsi="Times New Roman"/>
                <w:color w:val="000000"/>
                <w:sz w:val="16"/>
                <w:szCs w:val="16"/>
              </w:rPr>
              <w:t>Р/с 407</w:t>
            </w:r>
            <w:r w:rsidRPr="004E28CB">
              <w:rPr>
                <w:rFonts w:ascii="Times New Roman" w:hAnsi="Times New Roman"/>
                <w:color w:val="000000"/>
                <w:sz w:val="16"/>
                <w:szCs w:val="16"/>
                <w:lang w:val="en-US"/>
              </w:rPr>
              <w:t> </w:t>
            </w:r>
            <w:r w:rsidRPr="004E28CB">
              <w:rPr>
                <w:rFonts w:ascii="Times New Roman" w:hAnsi="Times New Roman"/>
                <w:color w:val="000000"/>
                <w:sz w:val="16"/>
                <w:szCs w:val="16"/>
              </w:rPr>
              <w:t>028</w:t>
            </w:r>
            <w:r w:rsidRPr="004E28CB">
              <w:rPr>
                <w:rFonts w:ascii="Times New Roman" w:hAnsi="Times New Roman"/>
                <w:color w:val="000000"/>
                <w:sz w:val="16"/>
                <w:szCs w:val="16"/>
                <w:lang w:val="en-US"/>
              </w:rPr>
              <w:t> </w:t>
            </w:r>
            <w:r w:rsidRPr="004E28CB">
              <w:rPr>
                <w:rFonts w:ascii="Times New Roman" w:hAnsi="Times New Roman"/>
                <w:color w:val="000000"/>
                <w:sz w:val="16"/>
                <w:szCs w:val="16"/>
              </w:rPr>
              <w:t>106</w:t>
            </w:r>
            <w:r w:rsidRPr="004E28CB">
              <w:rPr>
                <w:rFonts w:ascii="Times New Roman" w:hAnsi="Times New Roman"/>
                <w:color w:val="000000"/>
                <w:sz w:val="16"/>
                <w:szCs w:val="16"/>
                <w:lang w:val="en-US"/>
              </w:rPr>
              <w:t> </w:t>
            </w:r>
            <w:r w:rsidRPr="004E28CB">
              <w:rPr>
                <w:rFonts w:ascii="Times New Roman" w:hAnsi="Times New Roman"/>
                <w:color w:val="000000"/>
                <w:sz w:val="16"/>
                <w:szCs w:val="16"/>
              </w:rPr>
              <w:t>180</w:t>
            </w:r>
            <w:r w:rsidRPr="004E28CB">
              <w:rPr>
                <w:rFonts w:ascii="Times New Roman" w:hAnsi="Times New Roman"/>
                <w:color w:val="000000"/>
                <w:sz w:val="16"/>
                <w:szCs w:val="16"/>
                <w:lang w:val="en-US"/>
              </w:rPr>
              <w:t> </w:t>
            </w:r>
            <w:r w:rsidRPr="004E28CB">
              <w:rPr>
                <w:rFonts w:ascii="Times New Roman" w:hAnsi="Times New Roman"/>
                <w:color w:val="000000"/>
                <w:sz w:val="16"/>
                <w:szCs w:val="16"/>
              </w:rPr>
              <w:t>900</w:t>
            </w:r>
            <w:r w:rsidRPr="004E28CB">
              <w:rPr>
                <w:rFonts w:ascii="Times New Roman" w:hAnsi="Times New Roman"/>
                <w:color w:val="000000"/>
                <w:sz w:val="16"/>
                <w:szCs w:val="16"/>
                <w:lang w:val="en-US"/>
              </w:rPr>
              <w:t> </w:t>
            </w:r>
            <w:r w:rsidRPr="004E28CB">
              <w:rPr>
                <w:rFonts w:ascii="Times New Roman" w:hAnsi="Times New Roman"/>
                <w:color w:val="000000"/>
                <w:sz w:val="16"/>
                <w:szCs w:val="16"/>
              </w:rPr>
              <w:t>050 62</w:t>
            </w:r>
          </w:p>
          <w:p w:rsidR="0093275C" w:rsidRPr="004E28CB" w:rsidRDefault="0093275C" w:rsidP="004E28CB">
            <w:pPr>
              <w:pStyle w:val="aa"/>
              <w:jc w:val="both"/>
              <w:rPr>
                <w:rFonts w:ascii="Times New Roman" w:hAnsi="Times New Roman"/>
                <w:color w:val="000000"/>
                <w:sz w:val="16"/>
                <w:szCs w:val="16"/>
              </w:rPr>
            </w:pPr>
            <w:r w:rsidRPr="004E28CB">
              <w:rPr>
                <w:rFonts w:ascii="Times New Roman" w:hAnsi="Times New Roman"/>
                <w:color w:val="000000"/>
                <w:sz w:val="16"/>
                <w:szCs w:val="16"/>
              </w:rPr>
              <w:t>Байкальский банк ПАО Сбербанк г.Иркутск</w:t>
            </w:r>
          </w:p>
          <w:p w:rsidR="0093275C" w:rsidRPr="004E28CB" w:rsidRDefault="0093275C" w:rsidP="004E28CB">
            <w:pPr>
              <w:pStyle w:val="aa"/>
              <w:jc w:val="both"/>
              <w:rPr>
                <w:rFonts w:ascii="Times New Roman" w:hAnsi="Times New Roman"/>
                <w:color w:val="000000"/>
                <w:sz w:val="16"/>
                <w:szCs w:val="16"/>
              </w:rPr>
            </w:pPr>
            <w:r w:rsidRPr="004E28CB">
              <w:rPr>
                <w:rFonts w:ascii="Times New Roman" w:hAnsi="Times New Roman"/>
                <w:color w:val="000000"/>
                <w:sz w:val="16"/>
                <w:szCs w:val="16"/>
              </w:rPr>
              <w:t>к/с 301 018 109 000 000 006 07</w:t>
            </w:r>
          </w:p>
          <w:p w:rsidR="0093275C" w:rsidRPr="004E28CB" w:rsidRDefault="0093275C" w:rsidP="004E28CB">
            <w:pPr>
              <w:spacing w:after="0" w:line="240" w:lineRule="auto"/>
              <w:rPr>
                <w:rFonts w:ascii="Times New Roman" w:hAnsi="Times New Roman"/>
                <w:color w:val="000000"/>
                <w:sz w:val="16"/>
                <w:szCs w:val="16"/>
              </w:rPr>
            </w:pPr>
            <w:r w:rsidRPr="004E28CB">
              <w:rPr>
                <w:rFonts w:ascii="Times New Roman" w:hAnsi="Times New Roman"/>
                <w:color w:val="000000"/>
                <w:sz w:val="16"/>
                <w:szCs w:val="16"/>
              </w:rPr>
              <w:t>БИК 042520607</w:t>
            </w:r>
          </w:p>
        </w:tc>
      </w:tr>
      <w:tr w:rsidR="0093275C" w:rsidRPr="004E28CB" w:rsidTr="0093275C">
        <w:trPr>
          <w:trHeight w:val="72"/>
        </w:trPr>
        <w:tc>
          <w:tcPr>
            <w:tcW w:w="2319" w:type="pct"/>
          </w:tcPr>
          <w:p w:rsidR="004E28CB" w:rsidRDefault="004E28CB" w:rsidP="004E28CB">
            <w:pPr>
              <w:spacing w:after="0" w:line="240" w:lineRule="auto"/>
              <w:rPr>
                <w:rFonts w:ascii="Times New Roman" w:hAnsi="Times New Roman"/>
                <w:sz w:val="16"/>
                <w:szCs w:val="16"/>
              </w:rPr>
            </w:pPr>
          </w:p>
          <w:p w:rsidR="0093275C" w:rsidRPr="004E28CB" w:rsidRDefault="0093275C" w:rsidP="004E28CB">
            <w:pPr>
              <w:spacing w:after="0" w:line="240" w:lineRule="auto"/>
              <w:rPr>
                <w:rFonts w:ascii="Times New Roman" w:hAnsi="Times New Roman"/>
                <w:sz w:val="16"/>
                <w:szCs w:val="16"/>
              </w:rPr>
            </w:pPr>
            <w:r w:rsidRPr="004E28CB">
              <w:rPr>
                <w:rFonts w:ascii="Times New Roman" w:hAnsi="Times New Roman"/>
                <w:sz w:val="16"/>
                <w:szCs w:val="16"/>
              </w:rPr>
              <w:t>от ПОСТАВЩИКА</w:t>
            </w:r>
          </w:p>
          <w:p w:rsidR="004E28CB" w:rsidRPr="004E28CB" w:rsidRDefault="004E28CB" w:rsidP="004E28CB">
            <w:pPr>
              <w:spacing w:after="0" w:line="240" w:lineRule="auto"/>
              <w:rPr>
                <w:rFonts w:ascii="Times New Roman" w:hAnsi="Times New Roman"/>
                <w:sz w:val="16"/>
                <w:szCs w:val="16"/>
              </w:rPr>
            </w:pPr>
            <w:r w:rsidRPr="004E28CB">
              <w:rPr>
                <w:rFonts w:ascii="Times New Roman" w:hAnsi="Times New Roman"/>
                <w:sz w:val="16"/>
                <w:szCs w:val="16"/>
              </w:rPr>
              <w:t>Генеральный директор ООО «Элмера»</w:t>
            </w:r>
          </w:p>
          <w:p w:rsidR="004E28CB" w:rsidRPr="004E28CB" w:rsidRDefault="004E28CB" w:rsidP="004E28CB">
            <w:pPr>
              <w:spacing w:after="0" w:line="240" w:lineRule="auto"/>
              <w:rPr>
                <w:rFonts w:ascii="Times New Roman" w:hAnsi="Times New Roman"/>
                <w:bCs/>
                <w:sz w:val="16"/>
                <w:szCs w:val="16"/>
              </w:rPr>
            </w:pPr>
            <w:r w:rsidRPr="004E28CB">
              <w:rPr>
                <w:rFonts w:ascii="Times New Roman" w:hAnsi="Times New Roman"/>
                <w:bCs/>
                <w:sz w:val="16"/>
                <w:szCs w:val="16"/>
              </w:rPr>
              <w:t>__________________________/</w:t>
            </w:r>
            <w:r>
              <w:rPr>
                <w:rFonts w:ascii="Times New Roman" w:hAnsi="Times New Roman"/>
                <w:bCs/>
                <w:sz w:val="16"/>
                <w:szCs w:val="16"/>
              </w:rPr>
              <w:t xml:space="preserve"> </w:t>
            </w:r>
            <w:r w:rsidRPr="004E28CB">
              <w:rPr>
                <w:rFonts w:ascii="Times New Roman" w:hAnsi="Times New Roman"/>
                <w:bCs/>
                <w:sz w:val="16"/>
                <w:szCs w:val="16"/>
              </w:rPr>
              <w:t xml:space="preserve">Д.И. </w:t>
            </w:r>
            <w:proofErr w:type="spellStart"/>
            <w:r w:rsidRPr="004E28CB">
              <w:rPr>
                <w:rFonts w:ascii="Times New Roman" w:hAnsi="Times New Roman"/>
                <w:bCs/>
                <w:sz w:val="16"/>
                <w:szCs w:val="16"/>
              </w:rPr>
              <w:t>Кусиди</w:t>
            </w:r>
            <w:proofErr w:type="spellEnd"/>
            <w:r>
              <w:rPr>
                <w:rFonts w:ascii="Times New Roman" w:hAnsi="Times New Roman"/>
                <w:bCs/>
                <w:sz w:val="16"/>
                <w:szCs w:val="16"/>
              </w:rPr>
              <w:t xml:space="preserve"> </w:t>
            </w:r>
            <w:r w:rsidRPr="004E28CB">
              <w:rPr>
                <w:rFonts w:ascii="Times New Roman" w:hAnsi="Times New Roman"/>
                <w:bCs/>
                <w:sz w:val="16"/>
                <w:szCs w:val="16"/>
              </w:rPr>
              <w:t xml:space="preserve">/ </w:t>
            </w:r>
          </w:p>
          <w:p w:rsidR="004E28CB" w:rsidRPr="004E28CB" w:rsidRDefault="004E28CB" w:rsidP="004E28CB">
            <w:pPr>
              <w:tabs>
                <w:tab w:val="left" w:pos="993"/>
              </w:tabs>
              <w:spacing w:after="0" w:line="240" w:lineRule="auto"/>
              <w:rPr>
                <w:rFonts w:ascii="Times New Roman" w:hAnsi="Times New Roman"/>
                <w:bCs/>
                <w:sz w:val="16"/>
                <w:szCs w:val="16"/>
              </w:rPr>
            </w:pPr>
            <w:r w:rsidRPr="004E28CB">
              <w:rPr>
                <w:rFonts w:ascii="Times New Roman" w:hAnsi="Times New Roman"/>
                <w:bCs/>
                <w:sz w:val="16"/>
                <w:szCs w:val="16"/>
              </w:rPr>
              <w:t>(подписывается электронной подписью)</w:t>
            </w:r>
          </w:p>
          <w:p w:rsidR="0093275C" w:rsidRPr="004E28CB" w:rsidRDefault="0093275C" w:rsidP="004E28CB">
            <w:pPr>
              <w:tabs>
                <w:tab w:val="left" w:pos="993"/>
              </w:tabs>
              <w:spacing w:after="0" w:line="240" w:lineRule="auto"/>
              <w:jc w:val="both"/>
              <w:rPr>
                <w:rFonts w:ascii="Times New Roman" w:hAnsi="Times New Roman"/>
                <w:b/>
                <w:bCs/>
                <w:sz w:val="16"/>
                <w:szCs w:val="16"/>
              </w:rPr>
            </w:pPr>
          </w:p>
        </w:tc>
        <w:tc>
          <w:tcPr>
            <w:tcW w:w="2681" w:type="pct"/>
          </w:tcPr>
          <w:p w:rsidR="004E28CB" w:rsidRDefault="004E28CB" w:rsidP="004E28CB">
            <w:pPr>
              <w:spacing w:after="0" w:line="240" w:lineRule="auto"/>
              <w:rPr>
                <w:rFonts w:ascii="Times New Roman" w:hAnsi="Times New Roman"/>
                <w:sz w:val="16"/>
                <w:szCs w:val="16"/>
              </w:rPr>
            </w:pPr>
          </w:p>
          <w:p w:rsidR="0093275C" w:rsidRPr="004E28CB" w:rsidRDefault="0093275C" w:rsidP="004E28CB">
            <w:pPr>
              <w:spacing w:after="0" w:line="240" w:lineRule="auto"/>
              <w:rPr>
                <w:rFonts w:ascii="Times New Roman" w:hAnsi="Times New Roman"/>
                <w:sz w:val="16"/>
                <w:szCs w:val="16"/>
              </w:rPr>
            </w:pPr>
            <w:r w:rsidRPr="004E28CB">
              <w:rPr>
                <w:rFonts w:ascii="Times New Roman" w:hAnsi="Times New Roman"/>
                <w:sz w:val="16"/>
                <w:szCs w:val="16"/>
              </w:rPr>
              <w:t>от ПОКУПАТЕЛЯ</w:t>
            </w:r>
          </w:p>
          <w:p w:rsidR="0093275C" w:rsidRPr="004E28CB" w:rsidRDefault="0093275C" w:rsidP="004E28CB">
            <w:pPr>
              <w:spacing w:after="0" w:line="240" w:lineRule="auto"/>
              <w:rPr>
                <w:rFonts w:ascii="Times New Roman" w:hAnsi="Times New Roman"/>
                <w:sz w:val="16"/>
                <w:szCs w:val="16"/>
              </w:rPr>
            </w:pPr>
            <w:r w:rsidRPr="004E28CB">
              <w:rPr>
                <w:rFonts w:ascii="Times New Roman" w:hAnsi="Times New Roman"/>
                <w:sz w:val="16"/>
                <w:szCs w:val="16"/>
              </w:rPr>
              <w:t xml:space="preserve">Генеральный директор </w:t>
            </w:r>
            <w:r w:rsidRPr="004E28CB">
              <w:rPr>
                <w:rFonts w:ascii="Times New Roman" w:hAnsi="Times New Roman"/>
                <w:bCs/>
                <w:sz w:val="16"/>
                <w:szCs w:val="16"/>
              </w:rPr>
              <w:t>АО «БЭСК»</w:t>
            </w:r>
          </w:p>
          <w:p w:rsidR="0093275C" w:rsidRPr="004E28CB" w:rsidRDefault="0093275C" w:rsidP="004E28CB">
            <w:pPr>
              <w:spacing w:after="0" w:line="240" w:lineRule="auto"/>
              <w:rPr>
                <w:rFonts w:ascii="Times New Roman" w:hAnsi="Times New Roman"/>
                <w:bCs/>
                <w:sz w:val="16"/>
                <w:szCs w:val="16"/>
              </w:rPr>
            </w:pPr>
            <w:r w:rsidRPr="004E28CB">
              <w:rPr>
                <w:rFonts w:ascii="Times New Roman" w:hAnsi="Times New Roman"/>
                <w:bCs/>
                <w:sz w:val="16"/>
                <w:szCs w:val="16"/>
              </w:rPr>
              <w:t xml:space="preserve">__________________________/ А.А. Катнов / </w:t>
            </w:r>
          </w:p>
          <w:p w:rsidR="0093275C" w:rsidRPr="004E28CB" w:rsidRDefault="0093275C" w:rsidP="004E28CB">
            <w:pPr>
              <w:tabs>
                <w:tab w:val="left" w:pos="993"/>
              </w:tabs>
              <w:spacing w:after="0" w:line="240" w:lineRule="auto"/>
              <w:jc w:val="both"/>
              <w:rPr>
                <w:rFonts w:ascii="Times New Roman" w:hAnsi="Times New Roman"/>
                <w:b/>
                <w:bCs/>
                <w:sz w:val="16"/>
                <w:szCs w:val="16"/>
              </w:rPr>
            </w:pPr>
            <w:r w:rsidRPr="004E28CB">
              <w:rPr>
                <w:rFonts w:ascii="Times New Roman" w:hAnsi="Times New Roman"/>
                <w:bCs/>
                <w:sz w:val="16"/>
                <w:szCs w:val="16"/>
              </w:rPr>
              <w:t>(подписывается электронной подписью</w:t>
            </w:r>
            <w:r w:rsidRPr="004E28CB">
              <w:rPr>
                <w:rFonts w:ascii="Times New Roman" w:hAnsi="Times New Roman"/>
                <w:b/>
                <w:bCs/>
                <w:sz w:val="16"/>
                <w:szCs w:val="16"/>
              </w:rPr>
              <w:t>)</w:t>
            </w:r>
          </w:p>
        </w:tc>
      </w:tr>
    </w:tbl>
    <w:p w:rsidR="00104052" w:rsidRPr="004E28CB" w:rsidRDefault="00FC26B7" w:rsidP="004E28CB">
      <w:pPr>
        <w:spacing w:after="0" w:line="240" w:lineRule="auto"/>
        <w:jc w:val="right"/>
        <w:rPr>
          <w:rFonts w:ascii="Times New Roman" w:hAnsi="Times New Roman"/>
          <w:sz w:val="16"/>
          <w:szCs w:val="16"/>
        </w:rPr>
      </w:pPr>
      <w:r w:rsidRPr="004E28CB">
        <w:rPr>
          <w:rFonts w:ascii="Times New Roman" w:hAnsi="Times New Roman"/>
          <w:sz w:val="16"/>
          <w:szCs w:val="16"/>
          <w:lang w:eastAsia="ru-RU"/>
        </w:rPr>
        <w:br w:type="page"/>
      </w:r>
      <w:r w:rsidR="00FE0A55" w:rsidRPr="004E28CB">
        <w:rPr>
          <w:rFonts w:ascii="Times New Roman" w:hAnsi="Times New Roman"/>
          <w:sz w:val="16"/>
          <w:szCs w:val="16"/>
          <w:lang w:eastAsia="ru-RU"/>
        </w:rPr>
        <w:lastRenderedPageBreak/>
        <w:t>Пр</w:t>
      </w:r>
      <w:r w:rsidR="00104052" w:rsidRPr="004E28CB">
        <w:rPr>
          <w:rFonts w:ascii="Times New Roman" w:hAnsi="Times New Roman"/>
          <w:sz w:val="16"/>
          <w:szCs w:val="16"/>
          <w:lang w:eastAsia="ru-RU"/>
        </w:rPr>
        <w:t>иложение № 1</w:t>
      </w:r>
      <w:r w:rsidR="00A2718C" w:rsidRPr="004E28CB">
        <w:rPr>
          <w:rFonts w:ascii="Times New Roman" w:hAnsi="Times New Roman"/>
          <w:sz w:val="16"/>
          <w:szCs w:val="16"/>
          <w:lang w:eastAsia="ru-RU"/>
        </w:rPr>
        <w:t xml:space="preserve"> к </w:t>
      </w:r>
      <w:r w:rsidR="00F142CC" w:rsidRPr="004E28CB">
        <w:rPr>
          <w:rFonts w:ascii="Times New Roman" w:hAnsi="Times New Roman"/>
          <w:sz w:val="16"/>
          <w:szCs w:val="16"/>
          <w:lang w:eastAsia="ru-RU"/>
        </w:rPr>
        <w:t xml:space="preserve">проекту </w:t>
      </w:r>
      <w:r w:rsidR="00A2718C" w:rsidRPr="004E28CB">
        <w:rPr>
          <w:rFonts w:ascii="Times New Roman" w:hAnsi="Times New Roman"/>
          <w:sz w:val="16"/>
          <w:szCs w:val="16"/>
          <w:lang w:eastAsia="ru-RU"/>
        </w:rPr>
        <w:t>договор</w:t>
      </w:r>
      <w:r w:rsidR="00DD52A4" w:rsidRPr="004E28CB">
        <w:rPr>
          <w:rFonts w:ascii="Times New Roman" w:hAnsi="Times New Roman"/>
          <w:sz w:val="16"/>
          <w:szCs w:val="16"/>
          <w:lang w:eastAsia="ru-RU"/>
        </w:rPr>
        <w:t>а</w:t>
      </w:r>
      <w:r w:rsidR="00A2718C" w:rsidRPr="004E28CB">
        <w:rPr>
          <w:rFonts w:ascii="Times New Roman" w:hAnsi="Times New Roman"/>
          <w:sz w:val="16"/>
          <w:szCs w:val="16"/>
          <w:lang w:eastAsia="ru-RU"/>
        </w:rPr>
        <w:t xml:space="preserve"> № </w:t>
      </w:r>
      <w:r w:rsidR="005B25D7" w:rsidRPr="004E28CB">
        <w:rPr>
          <w:rFonts w:ascii="Times New Roman" w:hAnsi="Times New Roman"/>
          <w:sz w:val="16"/>
          <w:szCs w:val="16"/>
          <w:lang w:eastAsia="ru-RU"/>
        </w:rPr>
        <w:t>28</w:t>
      </w:r>
      <w:r w:rsidR="00D83471" w:rsidRPr="004E28CB">
        <w:rPr>
          <w:rFonts w:ascii="Times New Roman" w:hAnsi="Times New Roman"/>
          <w:sz w:val="16"/>
          <w:szCs w:val="16"/>
          <w:lang w:eastAsia="ru-RU"/>
        </w:rPr>
        <w:t>/2</w:t>
      </w:r>
      <w:r w:rsidR="008A2AAB" w:rsidRPr="004E28CB">
        <w:rPr>
          <w:rFonts w:ascii="Times New Roman" w:hAnsi="Times New Roman"/>
          <w:sz w:val="16"/>
          <w:szCs w:val="16"/>
          <w:lang w:eastAsia="ru-RU"/>
        </w:rPr>
        <w:t>5</w:t>
      </w:r>
      <w:r w:rsidR="00D83471" w:rsidRPr="004E28CB">
        <w:rPr>
          <w:rFonts w:ascii="Times New Roman" w:hAnsi="Times New Roman"/>
          <w:sz w:val="16"/>
          <w:szCs w:val="16"/>
          <w:lang w:eastAsia="ru-RU"/>
        </w:rPr>
        <w:t>-</w:t>
      </w:r>
      <w:proofErr w:type="gramStart"/>
      <w:r w:rsidR="00586ED0" w:rsidRPr="004E28CB">
        <w:rPr>
          <w:rFonts w:ascii="Times New Roman" w:hAnsi="Times New Roman"/>
          <w:sz w:val="16"/>
          <w:szCs w:val="16"/>
          <w:lang w:eastAsia="ru-RU"/>
        </w:rPr>
        <w:t>АЭФ</w:t>
      </w:r>
      <w:r w:rsidR="00A2718C" w:rsidRPr="004E28CB">
        <w:rPr>
          <w:rFonts w:ascii="Times New Roman" w:hAnsi="Times New Roman"/>
          <w:sz w:val="16"/>
          <w:szCs w:val="16"/>
          <w:lang w:eastAsia="ru-RU"/>
        </w:rPr>
        <w:t xml:space="preserve"> </w:t>
      </w:r>
      <w:r w:rsidR="00104052" w:rsidRPr="004E28CB">
        <w:rPr>
          <w:rFonts w:ascii="Times New Roman" w:hAnsi="Times New Roman"/>
          <w:sz w:val="16"/>
          <w:szCs w:val="16"/>
          <w:lang w:eastAsia="ru-RU"/>
        </w:rPr>
        <w:t xml:space="preserve"> от</w:t>
      </w:r>
      <w:proofErr w:type="gramEnd"/>
      <w:r w:rsidR="00FF2EEA" w:rsidRPr="004E28CB">
        <w:rPr>
          <w:rFonts w:ascii="Times New Roman" w:hAnsi="Times New Roman"/>
          <w:sz w:val="16"/>
          <w:szCs w:val="16"/>
          <w:lang w:eastAsia="ru-RU"/>
        </w:rPr>
        <w:t xml:space="preserve"> «___» _______20</w:t>
      </w:r>
      <w:r w:rsidR="00A2718C" w:rsidRPr="004E28CB">
        <w:rPr>
          <w:rFonts w:ascii="Times New Roman" w:hAnsi="Times New Roman"/>
          <w:sz w:val="16"/>
          <w:szCs w:val="16"/>
          <w:lang w:eastAsia="ru-RU"/>
        </w:rPr>
        <w:t>2</w:t>
      </w:r>
      <w:r w:rsidR="00743887" w:rsidRPr="004E28CB">
        <w:rPr>
          <w:rFonts w:ascii="Times New Roman" w:hAnsi="Times New Roman"/>
          <w:sz w:val="16"/>
          <w:szCs w:val="16"/>
          <w:lang w:eastAsia="ru-RU"/>
        </w:rPr>
        <w:t>5</w:t>
      </w:r>
    </w:p>
    <w:p w:rsidR="00CF3DB0" w:rsidRPr="004E28CB" w:rsidRDefault="00CF3DB0" w:rsidP="004E28CB">
      <w:pPr>
        <w:spacing w:after="0" w:line="240" w:lineRule="auto"/>
        <w:jc w:val="center"/>
        <w:rPr>
          <w:rFonts w:ascii="Times New Roman" w:hAnsi="Times New Roman"/>
          <w:sz w:val="16"/>
          <w:szCs w:val="16"/>
        </w:rPr>
      </w:pPr>
    </w:p>
    <w:p w:rsidR="00C74317" w:rsidRPr="004E28CB" w:rsidRDefault="006179F3" w:rsidP="004E28CB">
      <w:pPr>
        <w:spacing w:after="0" w:line="240" w:lineRule="auto"/>
        <w:jc w:val="center"/>
        <w:rPr>
          <w:rFonts w:ascii="Times New Roman" w:hAnsi="Times New Roman"/>
          <w:i/>
          <w:color w:val="FF0000"/>
          <w:sz w:val="16"/>
          <w:szCs w:val="16"/>
        </w:rPr>
      </w:pPr>
      <w:r w:rsidRPr="004E28CB">
        <w:rPr>
          <w:rFonts w:ascii="Times New Roman" w:hAnsi="Times New Roman"/>
          <w:sz w:val="16"/>
          <w:szCs w:val="16"/>
        </w:rPr>
        <w:t>СПЕЦИФИКАЦИЯ</w:t>
      </w:r>
      <w:r w:rsidR="00C74317" w:rsidRPr="004E28CB">
        <w:rPr>
          <w:rFonts w:ascii="Times New Roman" w:hAnsi="Times New Roman"/>
          <w:i/>
          <w:color w:val="FF0000"/>
          <w:sz w:val="16"/>
          <w:szCs w:val="16"/>
        </w:rPr>
        <w:t xml:space="preserve"> </w:t>
      </w:r>
    </w:p>
    <w:p w:rsidR="004E28CB" w:rsidRPr="004E28CB" w:rsidRDefault="004E28CB" w:rsidP="004E28CB">
      <w:pPr>
        <w:spacing w:after="0" w:line="240" w:lineRule="auto"/>
        <w:jc w:val="center"/>
        <w:rPr>
          <w:rFonts w:ascii="Times New Roman" w:hAnsi="Times New Roman"/>
          <w:i/>
          <w:color w:val="FF0000"/>
          <w:sz w:val="16"/>
          <w:szCs w:val="16"/>
        </w:rPr>
      </w:pP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2227"/>
        <w:gridCol w:w="2268"/>
        <w:gridCol w:w="1137"/>
        <w:gridCol w:w="963"/>
        <w:gridCol w:w="990"/>
        <w:gridCol w:w="1304"/>
        <w:gridCol w:w="1287"/>
      </w:tblGrid>
      <w:tr w:rsidR="00F53A86" w:rsidRPr="004E28CB" w:rsidTr="00E02C5B">
        <w:trPr>
          <w:trHeight w:val="902"/>
        </w:trPr>
        <w:tc>
          <w:tcPr>
            <w:tcW w:w="433" w:type="dxa"/>
            <w:shd w:val="clear" w:color="auto" w:fill="auto"/>
            <w:vAlign w:val="center"/>
            <w:hideMark/>
          </w:tcPr>
          <w:p w:rsidR="00F53A86" w:rsidRPr="004E28CB" w:rsidRDefault="00F53A86" w:rsidP="004E28CB">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 п/п</w:t>
            </w:r>
          </w:p>
        </w:tc>
        <w:tc>
          <w:tcPr>
            <w:tcW w:w="2227" w:type="dxa"/>
            <w:shd w:val="clear" w:color="auto" w:fill="auto"/>
            <w:vAlign w:val="center"/>
            <w:hideMark/>
          </w:tcPr>
          <w:p w:rsidR="00F53A86" w:rsidRPr="004E28CB" w:rsidRDefault="00F53A86" w:rsidP="004E28CB">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Наименование товара</w:t>
            </w:r>
          </w:p>
        </w:tc>
        <w:tc>
          <w:tcPr>
            <w:tcW w:w="2268" w:type="dxa"/>
            <w:shd w:val="clear" w:color="auto" w:fill="auto"/>
            <w:vAlign w:val="center"/>
            <w:hideMark/>
          </w:tcPr>
          <w:p w:rsidR="00F53A86" w:rsidRPr="004E28CB" w:rsidRDefault="00F53A86" w:rsidP="004E28CB">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Тип, марка</w:t>
            </w:r>
          </w:p>
        </w:tc>
        <w:tc>
          <w:tcPr>
            <w:tcW w:w="1137" w:type="dxa"/>
            <w:vAlign w:val="center"/>
          </w:tcPr>
          <w:p w:rsidR="00F53A86" w:rsidRPr="004E28CB" w:rsidRDefault="00F53A86" w:rsidP="00E02C5B">
            <w:pPr>
              <w:spacing w:after="0" w:line="240" w:lineRule="auto"/>
              <w:jc w:val="center"/>
              <w:rPr>
                <w:rFonts w:ascii="Times New Roman" w:hAnsi="Times New Roman"/>
                <w:color w:val="000000"/>
                <w:sz w:val="16"/>
                <w:szCs w:val="16"/>
                <w:lang w:eastAsia="ru-RU"/>
              </w:rPr>
            </w:pPr>
            <w:r w:rsidRPr="004E28CB">
              <w:rPr>
                <w:rFonts w:ascii="Times New Roman" w:hAnsi="Times New Roman"/>
                <w:color w:val="000000"/>
                <w:sz w:val="16"/>
                <w:szCs w:val="16"/>
                <w:lang w:eastAsia="ru-RU"/>
              </w:rPr>
              <w:t>Гарантийный срок</w:t>
            </w:r>
            <w:r w:rsidR="008C3646">
              <w:rPr>
                <w:rFonts w:ascii="Times New Roman" w:hAnsi="Times New Roman"/>
                <w:color w:val="000000"/>
                <w:sz w:val="16"/>
                <w:szCs w:val="16"/>
                <w:lang w:eastAsia="ru-RU"/>
              </w:rPr>
              <w:t>, лет</w:t>
            </w:r>
          </w:p>
        </w:tc>
        <w:tc>
          <w:tcPr>
            <w:tcW w:w="963" w:type="dxa"/>
            <w:shd w:val="clear" w:color="auto" w:fill="auto"/>
            <w:vAlign w:val="center"/>
            <w:hideMark/>
          </w:tcPr>
          <w:p w:rsidR="00F53A86" w:rsidRPr="004E28CB" w:rsidRDefault="00F53A86" w:rsidP="00E02C5B">
            <w:pPr>
              <w:spacing w:after="0" w:line="240" w:lineRule="auto"/>
              <w:jc w:val="center"/>
              <w:rPr>
                <w:rFonts w:ascii="Times New Roman" w:hAnsi="Times New Roman"/>
                <w:color w:val="000000"/>
                <w:sz w:val="16"/>
                <w:szCs w:val="16"/>
                <w:lang w:eastAsia="ru-RU"/>
              </w:rPr>
            </w:pPr>
            <w:r w:rsidRPr="004E28CB">
              <w:rPr>
                <w:rFonts w:ascii="Times New Roman" w:hAnsi="Times New Roman"/>
                <w:color w:val="000000"/>
                <w:sz w:val="16"/>
                <w:szCs w:val="16"/>
                <w:lang w:eastAsia="ru-RU"/>
              </w:rPr>
              <w:t>Кол-во (шт</w:t>
            </w:r>
            <w:r w:rsidR="00AB0C28" w:rsidRPr="004E28CB">
              <w:rPr>
                <w:rFonts w:ascii="Times New Roman" w:hAnsi="Times New Roman"/>
                <w:color w:val="000000"/>
                <w:sz w:val="16"/>
                <w:szCs w:val="16"/>
                <w:lang w:eastAsia="ru-RU"/>
              </w:rPr>
              <w:t>.</w:t>
            </w:r>
            <w:r w:rsidRPr="004E28CB">
              <w:rPr>
                <w:rFonts w:ascii="Times New Roman" w:hAnsi="Times New Roman"/>
                <w:color w:val="000000"/>
                <w:sz w:val="16"/>
                <w:szCs w:val="16"/>
                <w:lang w:eastAsia="ru-RU"/>
              </w:rPr>
              <w:t>)</w:t>
            </w:r>
          </w:p>
        </w:tc>
        <w:tc>
          <w:tcPr>
            <w:tcW w:w="990" w:type="dxa"/>
            <w:vAlign w:val="center"/>
          </w:tcPr>
          <w:p w:rsidR="00F53A86" w:rsidRPr="004E28CB" w:rsidRDefault="00F53A86" w:rsidP="00E02C5B">
            <w:pPr>
              <w:spacing w:after="0" w:line="240" w:lineRule="auto"/>
              <w:jc w:val="center"/>
              <w:rPr>
                <w:rFonts w:ascii="Times New Roman" w:hAnsi="Times New Roman"/>
                <w:color w:val="000000"/>
                <w:sz w:val="16"/>
                <w:szCs w:val="16"/>
                <w:lang w:eastAsia="ru-RU"/>
              </w:rPr>
            </w:pPr>
            <w:r w:rsidRPr="004E28CB">
              <w:rPr>
                <w:rFonts w:ascii="Times New Roman" w:hAnsi="Times New Roman"/>
                <w:color w:val="000000"/>
                <w:sz w:val="16"/>
                <w:szCs w:val="16"/>
                <w:lang w:eastAsia="ru-RU"/>
              </w:rPr>
              <w:t>Цена за ед. НДС, руб.</w:t>
            </w:r>
          </w:p>
        </w:tc>
        <w:tc>
          <w:tcPr>
            <w:tcW w:w="1304" w:type="dxa"/>
            <w:vAlign w:val="center"/>
          </w:tcPr>
          <w:p w:rsidR="00F53A86" w:rsidRPr="004E28CB" w:rsidRDefault="00F53A86" w:rsidP="00E02C5B">
            <w:pPr>
              <w:spacing w:after="0" w:line="240" w:lineRule="auto"/>
              <w:jc w:val="center"/>
              <w:rPr>
                <w:rFonts w:ascii="Times New Roman" w:hAnsi="Times New Roman"/>
                <w:color w:val="000000"/>
                <w:sz w:val="16"/>
                <w:szCs w:val="16"/>
                <w:lang w:eastAsia="ru-RU"/>
              </w:rPr>
            </w:pPr>
            <w:r w:rsidRPr="004E28CB">
              <w:rPr>
                <w:rFonts w:ascii="Times New Roman" w:hAnsi="Times New Roman"/>
                <w:color w:val="000000"/>
                <w:sz w:val="16"/>
                <w:szCs w:val="16"/>
                <w:lang w:eastAsia="ru-RU"/>
              </w:rPr>
              <w:t>Сумма с НДС, руб.</w:t>
            </w:r>
          </w:p>
        </w:tc>
        <w:tc>
          <w:tcPr>
            <w:tcW w:w="1287" w:type="dxa"/>
            <w:vAlign w:val="center"/>
          </w:tcPr>
          <w:p w:rsidR="00F53A86" w:rsidRPr="004E28CB" w:rsidRDefault="00F53A86" w:rsidP="00E02C5B">
            <w:pPr>
              <w:spacing w:after="0" w:line="240" w:lineRule="auto"/>
              <w:jc w:val="center"/>
              <w:rPr>
                <w:rFonts w:ascii="Times New Roman" w:hAnsi="Times New Roman"/>
                <w:color w:val="000000"/>
                <w:sz w:val="16"/>
                <w:szCs w:val="16"/>
                <w:lang w:eastAsia="ru-RU"/>
              </w:rPr>
            </w:pPr>
            <w:r w:rsidRPr="004E28CB">
              <w:rPr>
                <w:rFonts w:ascii="Times New Roman" w:hAnsi="Times New Roman"/>
                <w:color w:val="000000"/>
                <w:sz w:val="16"/>
                <w:szCs w:val="16"/>
                <w:lang w:eastAsia="ru-RU"/>
              </w:rPr>
              <w:t>Страна происхождения товара</w:t>
            </w:r>
          </w:p>
        </w:tc>
      </w:tr>
      <w:tr w:rsidR="00E02C5B" w:rsidRPr="004E28CB" w:rsidTr="00E02C5B">
        <w:trPr>
          <w:trHeight w:val="450"/>
        </w:trPr>
        <w:tc>
          <w:tcPr>
            <w:tcW w:w="433" w:type="dxa"/>
            <w:shd w:val="clear" w:color="auto" w:fill="auto"/>
            <w:vAlign w:val="center"/>
            <w:hideMark/>
          </w:tcPr>
          <w:p w:rsidR="00E02C5B" w:rsidRPr="004E28CB" w:rsidRDefault="00E02C5B" w:rsidP="00E02C5B">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1</w:t>
            </w:r>
          </w:p>
        </w:tc>
        <w:tc>
          <w:tcPr>
            <w:tcW w:w="2227" w:type="dxa"/>
            <w:shd w:val="clear" w:color="auto" w:fill="auto"/>
            <w:vAlign w:val="center"/>
            <w:hideMark/>
          </w:tcPr>
          <w:p w:rsidR="00E02C5B" w:rsidRPr="004E28CB" w:rsidRDefault="00E02C5B" w:rsidP="00E02C5B">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трехфазный непосредственного подключения</w:t>
            </w:r>
          </w:p>
        </w:tc>
        <w:tc>
          <w:tcPr>
            <w:tcW w:w="2268" w:type="dxa"/>
            <w:shd w:val="clear" w:color="auto" w:fill="auto"/>
            <w:vAlign w:val="center"/>
            <w:hideMark/>
          </w:tcPr>
          <w:p w:rsidR="00E02C5B" w:rsidRPr="004E28CB" w:rsidRDefault="00E02C5B" w:rsidP="00E02C5B">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С-04.10-230-5(100)-PZ1B-KNQ-E-D в комплекте с дисплеем потребителя МИР ДП-</w:t>
            </w:r>
            <w:proofErr w:type="gramStart"/>
            <w:r w:rsidRPr="009225F2">
              <w:rPr>
                <w:rFonts w:ascii="Times New Roman" w:eastAsia="Times New Roman" w:hAnsi="Times New Roman"/>
                <w:color w:val="000000"/>
                <w:sz w:val="16"/>
                <w:szCs w:val="16"/>
                <w:lang w:eastAsia="ru-RU"/>
              </w:rPr>
              <w:t>01.П</w:t>
            </w:r>
            <w:proofErr w:type="gramEnd"/>
          </w:p>
        </w:tc>
        <w:tc>
          <w:tcPr>
            <w:tcW w:w="1137" w:type="dxa"/>
            <w:vAlign w:val="center"/>
          </w:tcPr>
          <w:p w:rsidR="00E02C5B" w:rsidRPr="004E28CB" w:rsidRDefault="008C3646" w:rsidP="00E02C5B">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hideMark/>
          </w:tcPr>
          <w:p w:rsidR="00E02C5B" w:rsidRPr="004E28CB" w:rsidRDefault="00E02C5B" w:rsidP="00E02C5B">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237</w:t>
            </w:r>
          </w:p>
        </w:tc>
        <w:tc>
          <w:tcPr>
            <w:tcW w:w="990" w:type="dxa"/>
            <w:vAlign w:val="center"/>
          </w:tcPr>
          <w:p w:rsidR="00E02C5B" w:rsidRPr="004E28CB" w:rsidRDefault="00E02C5B" w:rsidP="00E02C5B">
            <w:pPr>
              <w:spacing w:after="0" w:line="240" w:lineRule="auto"/>
              <w:jc w:val="center"/>
              <w:rPr>
                <w:rFonts w:ascii="Times New Roman" w:hAnsi="Times New Roman"/>
                <w:sz w:val="16"/>
                <w:szCs w:val="16"/>
              </w:rPr>
            </w:pPr>
            <w:r w:rsidRPr="00937ED2">
              <w:rPr>
                <w:rFonts w:ascii="Times New Roman" w:hAnsi="Times New Roman"/>
                <w:sz w:val="16"/>
                <w:szCs w:val="16"/>
              </w:rPr>
              <w:t>21532,5</w:t>
            </w:r>
          </w:p>
        </w:tc>
        <w:tc>
          <w:tcPr>
            <w:tcW w:w="1304" w:type="dxa"/>
            <w:vAlign w:val="center"/>
          </w:tcPr>
          <w:p w:rsidR="00E02C5B" w:rsidRPr="00E02C5B" w:rsidRDefault="00E02C5B" w:rsidP="00E02C5B">
            <w:pPr>
              <w:spacing w:after="0" w:line="240" w:lineRule="auto"/>
              <w:jc w:val="center"/>
              <w:rPr>
                <w:rFonts w:ascii="Times New Roman" w:hAnsi="Times New Roman"/>
                <w:sz w:val="16"/>
                <w:szCs w:val="16"/>
              </w:rPr>
            </w:pPr>
            <w:r w:rsidRPr="00E02C5B">
              <w:rPr>
                <w:rFonts w:ascii="Times New Roman" w:hAnsi="Times New Roman"/>
                <w:sz w:val="16"/>
                <w:szCs w:val="16"/>
              </w:rPr>
              <w:t>5103202,50</w:t>
            </w:r>
          </w:p>
        </w:tc>
        <w:tc>
          <w:tcPr>
            <w:tcW w:w="1287" w:type="dxa"/>
            <w:vAlign w:val="center"/>
          </w:tcPr>
          <w:p w:rsidR="00E02C5B" w:rsidRPr="004E28CB" w:rsidRDefault="00E02C5B" w:rsidP="00E02C5B">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450"/>
        </w:trPr>
        <w:tc>
          <w:tcPr>
            <w:tcW w:w="433" w:type="dxa"/>
            <w:shd w:val="clear" w:color="auto" w:fill="auto"/>
            <w:vAlign w:val="center"/>
            <w:hideMark/>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2</w:t>
            </w:r>
          </w:p>
        </w:tc>
        <w:tc>
          <w:tcPr>
            <w:tcW w:w="2227"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трехфазный непосредственного подключения</w:t>
            </w:r>
          </w:p>
        </w:tc>
        <w:tc>
          <w:tcPr>
            <w:tcW w:w="2268"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С-04.10-230-5(100)-PZ1B-KQ-D</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hideMark/>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85</w:t>
            </w:r>
          </w:p>
        </w:tc>
        <w:tc>
          <w:tcPr>
            <w:tcW w:w="990" w:type="dxa"/>
            <w:vAlign w:val="center"/>
          </w:tcPr>
          <w:p w:rsidR="008C3646" w:rsidRPr="004E28CB" w:rsidRDefault="008C3646" w:rsidP="008C3646">
            <w:pPr>
              <w:spacing w:after="0" w:line="240" w:lineRule="auto"/>
              <w:jc w:val="center"/>
              <w:rPr>
                <w:rFonts w:ascii="Times New Roman" w:hAnsi="Times New Roman"/>
                <w:sz w:val="16"/>
                <w:szCs w:val="16"/>
              </w:rPr>
            </w:pPr>
            <w:r w:rsidRPr="00937ED2">
              <w:rPr>
                <w:rFonts w:ascii="Times New Roman" w:hAnsi="Times New Roman"/>
                <w:sz w:val="16"/>
                <w:szCs w:val="16"/>
              </w:rPr>
              <w:t>22162,47</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1883809,95</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450"/>
        </w:trPr>
        <w:tc>
          <w:tcPr>
            <w:tcW w:w="433" w:type="dxa"/>
            <w:shd w:val="clear" w:color="auto" w:fill="auto"/>
            <w:vAlign w:val="center"/>
            <w:hideMark/>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3</w:t>
            </w:r>
          </w:p>
        </w:tc>
        <w:tc>
          <w:tcPr>
            <w:tcW w:w="2227"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трехфазный непосредственного подключения</w:t>
            </w:r>
          </w:p>
        </w:tc>
        <w:tc>
          <w:tcPr>
            <w:tcW w:w="2268"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С-04.10-230-5(100)-G2PZ1B-KNQ-E-D (в комплекте с кронштейном и дисплеем потребителя ДП-</w:t>
            </w:r>
            <w:proofErr w:type="gramStart"/>
            <w:r w:rsidRPr="009225F2">
              <w:rPr>
                <w:rFonts w:ascii="Times New Roman" w:eastAsia="Times New Roman" w:hAnsi="Times New Roman"/>
                <w:color w:val="000000"/>
                <w:sz w:val="16"/>
                <w:szCs w:val="16"/>
                <w:lang w:eastAsia="ru-RU"/>
              </w:rPr>
              <w:t>01.П</w:t>
            </w:r>
            <w:proofErr w:type="gramEnd"/>
            <w:r w:rsidRPr="009225F2">
              <w:rPr>
                <w:rFonts w:ascii="Times New Roman" w:eastAsia="Times New Roman" w:hAnsi="Times New Roman"/>
                <w:color w:val="000000"/>
                <w:sz w:val="16"/>
                <w:szCs w:val="16"/>
                <w:lang w:eastAsia="ru-RU"/>
              </w:rPr>
              <w:t>)</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hideMark/>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45</w:t>
            </w:r>
          </w:p>
        </w:tc>
        <w:tc>
          <w:tcPr>
            <w:tcW w:w="990" w:type="dxa"/>
            <w:vAlign w:val="center"/>
          </w:tcPr>
          <w:p w:rsidR="008C3646" w:rsidRPr="004E28CB" w:rsidRDefault="008C3646" w:rsidP="008C3646">
            <w:pPr>
              <w:spacing w:after="0" w:line="240" w:lineRule="auto"/>
              <w:jc w:val="center"/>
              <w:rPr>
                <w:rFonts w:ascii="Times New Roman" w:hAnsi="Times New Roman"/>
                <w:sz w:val="16"/>
                <w:szCs w:val="16"/>
              </w:rPr>
            </w:pPr>
            <w:r w:rsidRPr="00937ED2">
              <w:rPr>
                <w:rFonts w:ascii="Times New Roman" w:hAnsi="Times New Roman"/>
                <w:sz w:val="16"/>
                <w:szCs w:val="16"/>
              </w:rPr>
              <w:t>24488,31</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1101973,95</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450"/>
        </w:trPr>
        <w:tc>
          <w:tcPr>
            <w:tcW w:w="433" w:type="dxa"/>
            <w:shd w:val="clear" w:color="auto" w:fill="auto"/>
            <w:vAlign w:val="center"/>
            <w:hideMark/>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4</w:t>
            </w:r>
          </w:p>
        </w:tc>
        <w:tc>
          <w:tcPr>
            <w:tcW w:w="2227"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трехфазный непосредственного подключения</w:t>
            </w:r>
          </w:p>
        </w:tc>
        <w:tc>
          <w:tcPr>
            <w:tcW w:w="2268"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С-04.10-230-5(100)-G2PZ1B-KQ-G-D</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hideMark/>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44</w:t>
            </w:r>
          </w:p>
        </w:tc>
        <w:tc>
          <w:tcPr>
            <w:tcW w:w="990" w:type="dxa"/>
            <w:vAlign w:val="center"/>
          </w:tcPr>
          <w:p w:rsidR="008C3646" w:rsidRPr="004E28CB" w:rsidRDefault="008C3646" w:rsidP="008C3646">
            <w:pPr>
              <w:spacing w:after="0" w:line="240" w:lineRule="auto"/>
              <w:jc w:val="center"/>
              <w:rPr>
                <w:rFonts w:ascii="Times New Roman" w:hAnsi="Times New Roman"/>
                <w:sz w:val="16"/>
                <w:szCs w:val="16"/>
              </w:rPr>
            </w:pPr>
            <w:r w:rsidRPr="00937ED2">
              <w:rPr>
                <w:rFonts w:ascii="Times New Roman" w:hAnsi="Times New Roman"/>
                <w:sz w:val="16"/>
                <w:szCs w:val="16"/>
              </w:rPr>
              <w:t>24548,04</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1080113,76</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300"/>
        </w:trPr>
        <w:tc>
          <w:tcPr>
            <w:tcW w:w="433" w:type="dxa"/>
            <w:shd w:val="clear" w:color="auto" w:fill="auto"/>
            <w:vAlign w:val="center"/>
            <w:hideMark/>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5</w:t>
            </w:r>
          </w:p>
        </w:tc>
        <w:tc>
          <w:tcPr>
            <w:tcW w:w="2227"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однофазный непосредственного подключения</w:t>
            </w:r>
          </w:p>
        </w:tc>
        <w:tc>
          <w:tcPr>
            <w:tcW w:w="2268" w:type="dxa"/>
            <w:shd w:val="clear" w:color="auto" w:fill="auto"/>
            <w:vAlign w:val="center"/>
            <w:hideMark/>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С-05.10-230-5(80)-PZ1B-KNQ-E-D в комплекте с дисплеем потребителя МИР ДП-</w:t>
            </w:r>
            <w:proofErr w:type="gramStart"/>
            <w:r w:rsidRPr="009225F2">
              <w:rPr>
                <w:rFonts w:ascii="Times New Roman" w:eastAsia="Times New Roman" w:hAnsi="Times New Roman"/>
                <w:color w:val="000000"/>
                <w:sz w:val="16"/>
                <w:szCs w:val="16"/>
                <w:lang w:eastAsia="ru-RU"/>
              </w:rPr>
              <w:t>01.П</w:t>
            </w:r>
            <w:proofErr w:type="gramEnd"/>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hideMark/>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406</w:t>
            </w:r>
          </w:p>
        </w:tc>
        <w:tc>
          <w:tcPr>
            <w:tcW w:w="990" w:type="dxa"/>
            <w:vAlign w:val="center"/>
          </w:tcPr>
          <w:p w:rsidR="008C3646" w:rsidRPr="004E28CB" w:rsidRDefault="008C3646" w:rsidP="008C3646">
            <w:pPr>
              <w:spacing w:after="0" w:line="240" w:lineRule="auto"/>
              <w:jc w:val="center"/>
              <w:rPr>
                <w:rFonts w:ascii="Times New Roman" w:hAnsi="Times New Roman"/>
                <w:color w:val="000000"/>
                <w:sz w:val="16"/>
                <w:szCs w:val="16"/>
                <w:lang w:eastAsia="ru-RU"/>
              </w:rPr>
            </w:pPr>
            <w:r w:rsidRPr="00937ED2">
              <w:rPr>
                <w:rFonts w:ascii="Times New Roman" w:hAnsi="Times New Roman"/>
                <w:color w:val="000000"/>
                <w:sz w:val="16"/>
                <w:szCs w:val="16"/>
                <w:lang w:eastAsia="ru-RU"/>
              </w:rPr>
              <w:t>16048,89</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6515849,34</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300"/>
        </w:trPr>
        <w:tc>
          <w:tcPr>
            <w:tcW w:w="433" w:type="dxa"/>
            <w:shd w:val="clear" w:color="auto" w:fill="auto"/>
            <w:vAlign w:val="center"/>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6</w:t>
            </w:r>
          </w:p>
        </w:tc>
        <w:tc>
          <w:tcPr>
            <w:tcW w:w="2227"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однофазный непосредственного подключения</w:t>
            </w:r>
          </w:p>
        </w:tc>
        <w:tc>
          <w:tcPr>
            <w:tcW w:w="2268"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С-05.10-230-5(80)-G2PZ1B-KNQ-E-D (в комплекте с кронштейном и дисплеем потребителя ДП-</w:t>
            </w:r>
            <w:proofErr w:type="gramStart"/>
            <w:r w:rsidRPr="009225F2">
              <w:rPr>
                <w:rFonts w:ascii="Times New Roman" w:eastAsia="Times New Roman" w:hAnsi="Times New Roman"/>
                <w:color w:val="000000"/>
                <w:sz w:val="16"/>
                <w:szCs w:val="16"/>
                <w:lang w:eastAsia="ru-RU"/>
              </w:rPr>
              <w:t>01.П</w:t>
            </w:r>
            <w:proofErr w:type="gramEnd"/>
            <w:r w:rsidRPr="009225F2">
              <w:rPr>
                <w:rFonts w:ascii="Times New Roman" w:eastAsia="Times New Roman" w:hAnsi="Times New Roman"/>
                <w:color w:val="000000"/>
                <w:sz w:val="16"/>
                <w:szCs w:val="16"/>
                <w:lang w:eastAsia="ru-RU"/>
              </w:rPr>
              <w:t>)</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26</w:t>
            </w:r>
          </w:p>
        </w:tc>
        <w:tc>
          <w:tcPr>
            <w:tcW w:w="990" w:type="dxa"/>
            <w:vAlign w:val="center"/>
          </w:tcPr>
          <w:p w:rsidR="008C3646" w:rsidRPr="004E28CB" w:rsidRDefault="008C3646" w:rsidP="008C3646">
            <w:pPr>
              <w:spacing w:after="0" w:line="240" w:lineRule="auto"/>
              <w:jc w:val="center"/>
              <w:rPr>
                <w:rFonts w:ascii="Times New Roman" w:hAnsi="Times New Roman"/>
                <w:color w:val="000000"/>
                <w:sz w:val="16"/>
                <w:szCs w:val="16"/>
                <w:lang w:eastAsia="ru-RU"/>
              </w:rPr>
            </w:pPr>
            <w:r w:rsidRPr="00937ED2">
              <w:rPr>
                <w:rFonts w:ascii="Times New Roman" w:hAnsi="Times New Roman"/>
                <w:color w:val="000000"/>
                <w:sz w:val="16"/>
                <w:szCs w:val="16"/>
                <w:lang w:eastAsia="ru-RU"/>
              </w:rPr>
              <w:t>19249,56</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500488,56</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300"/>
        </w:trPr>
        <w:tc>
          <w:tcPr>
            <w:tcW w:w="433" w:type="dxa"/>
            <w:shd w:val="clear" w:color="auto" w:fill="auto"/>
            <w:vAlign w:val="center"/>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7</w:t>
            </w:r>
          </w:p>
        </w:tc>
        <w:tc>
          <w:tcPr>
            <w:tcW w:w="2227"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однофазный непосредственного подключения</w:t>
            </w:r>
          </w:p>
        </w:tc>
        <w:tc>
          <w:tcPr>
            <w:tcW w:w="2268"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С-05.10-230-5(80)-G2PZ1B-KNQ-D</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115</w:t>
            </w:r>
          </w:p>
        </w:tc>
        <w:tc>
          <w:tcPr>
            <w:tcW w:w="990" w:type="dxa"/>
            <w:vAlign w:val="center"/>
          </w:tcPr>
          <w:p w:rsidR="008C3646" w:rsidRPr="004E28CB" w:rsidRDefault="008C3646" w:rsidP="008C3646">
            <w:pPr>
              <w:spacing w:after="0" w:line="240" w:lineRule="auto"/>
              <w:jc w:val="center"/>
              <w:rPr>
                <w:rFonts w:ascii="Times New Roman" w:hAnsi="Times New Roman"/>
                <w:color w:val="000000"/>
                <w:sz w:val="16"/>
                <w:szCs w:val="16"/>
                <w:lang w:eastAsia="ru-RU"/>
              </w:rPr>
            </w:pPr>
            <w:r w:rsidRPr="00937ED2">
              <w:rPr>
                <w:rFonts w:ascii="Times New Roman" w:hAnsi="Times New Roman"/>
                <w:color w:val="000000"/>
                <w:sz w:val="16"/>
                <w:szCs w:val="16"/>
                <w:lang w:eastAsia="ru-RU"/>
              </w:rPr>
              <w:t>17162,31</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1973665,65</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300"/>
        </w:trPr>
        <w:tc>
          <w:tcPr>
            <w:tcW w:w="433" w:type="dxa"/>
            <w:shd w:val="clear" w:color="auto" w:fill="auto"/>
            <w:vAlign w:val="center"/>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8</w:t>
            </w:r>
          </w:p>
        </w:tc>
        <w:tc>
          <w:tcPr>
            <w:tcW w:w="2227"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однофазный непосредственного подключения</w:t>
            </w:r>
          </w:p>
        </w:tc>
        <w:tc>
          <w:tcPr>
            <w:tcW w:w="2268"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С-05.10-230-5(80)-PZ1B-KNQ-D</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5</w:t>
            </w:r>
          </w:p>
        </w:tc>
        <w:tc>
          <w:tcPr>
            <w:tcW w:w="990" w:type="dxa"/>
            <w:vAlign w:val="center"/>
          </w:tcPr>
          <w:p w:rsidR="008C3646" w:rsidRPr="004E28CB" w:rsidRDefault="008C3646" w:rsidP="008C3646">
            <w:pPr>
              <w:spacing w:after="0" w:line="240" w:lineRule="auto"/>
              <w:jc w:val="center"/>
              <w:rPr>
                <w:rFonts w:ascii="Times New Roman" w:hAnsi="Times New Roman"/>
                <w:color w:val="000000"/>
                <w:sz w:val="16"/>
                <w:szCs w:val="16"/>
                <w:lang w:eastAsia="ru-RU"/>
              </w:rPr>
            </w:pPr>
            <w:r w:rsidRPr="00937ED2">
              <w:rPr>
                <w:rFonts w:ascii="Times New Roman" w:hAnsi="Times New Roman"/>
                <w:color w:val="000000"/>
                <w:sz w:val="16"/>
                <w:szCs w:val="16"/>
                <w:lang w:eastAsia="ru-RU"/>
              </w:rPr>
              <w:t>13355,1</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66775,50</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300"/>
        </w:trPr>
        <w:tc>
          <w:tcPr>
            <w:tcW w:w="433" w:type="dxa"/>
            <w:shd w:val="clear" w:color="auto" w:fill="auto"/>
            <w:vAlign w:val="center"/>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9</w:t>
            </w:r>
          </w:p>
        </w:tc>
        <w:tc>
          <w:tcPr>
            <w:tcW w:w="2227"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трехфазный трансформаторного включения цепей тока</w:t>
            </w:r>
          </w:p>
        </w:tc>
        <w:tc>
          <w:tcPr>
            <w:tcW w:w="2268"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С-07.05S-230-5(10)-RPZ1B-HQ-D</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13</w:t>
            </w:r>
          </w:p>
        </w:tc>
        <w:tc>
          <w:tcPr>
            <w:tcW w:w="990" w:type="dxa"/>
            <w:vAlign w:val="center"/>
          </w:tcPr>
          <w:p w:rsidR="008C3646" w:rsidRPr="004E28CB" w:rsidRDefault="008C3646" w:rsidP="008C3646">
            <w:pPr>
              <w:spacing w:after="0" w:line="240" w:lineRule="auto"/>
              <w:jc w:val="center"/>
              <w:rPr>
                <w:rFonts w:ascii="Times New Roman" w:hAnsi="Times New Roman"/>
                <w:color w:val="000000"/>
                <w:sz w:val="16"/>
                <w:szCs w:val="16"/>
                <w:lang w:eastAsia="ru-RU"/>
              </w:rPr>
            </w:pPr>
            <w:r w:rsidRPr="00937ED2">
              <w:rPr>
                <w:rFonts w:ascii="Times New Roman" w:hAnsi="Times New Roman"/>
                <w:color w:val="000000"/>
                <w:sz w:val="16"/>
                <w:szCs w:val="16"/>
                <w:lang w:eastAsia="ru-RU"/>
              </w:rPr>
              <w:t>25930,0</w:t>
            </w:r>
            <w:r>
              <w:rPr>
                <w:rFonts w:ascii="Times New Roman" w:hAnsi="Times New Roman"/>
                <w:color w:val="000000"/>
                <w:sz w:val="16"/>
                <w:szCs w:val="16"/>
                <w:lang w:eastAsia="ru-RU"/>
              </w:rPr>
              <w:t>7</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337091,0</w:t>
            </w:r>
            <w:r>
              <w:rPr>
                <w:rFonts w:ascii="Times New Roman" w:hAnsi="Times New Roman"/>
                <w:sz w:val="16"/>
                <w:szCs w:val="16"/>
              </w:rPr>
              <w:t>3</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8C3646" w:rsidRPr="004E28CB" w:rsidTr="00E02C5B">
        <w:trPr>
          <w:trHeight w:val="300"/>
        </w:trPr>
        <w:tc>
          <w:tcPr>
            <w:tcW w:w="433" w:type="dxa"/>
            <w:shd w:val="clear" w:color="auto" w:fill="auto"/>
            <w:vAlign w:val="center"/>
          </w:tcPr>
          <w:p w:rsidR="008C3646" w:rsidRPr="004E28CB" w:rsidRDefault="008C3646" w:rsidP="008C3646">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10</w:t>
            </w:r>
          </w:p>
        </w:tc>
        <w:tc>
          <w:tcPr>
            <w:tcW w:w="2227" w:type="dxa"/>
            <w:shd w:val="clear" w:color="auto" w:fill="auto"/>
            <w:vAlign w:val="center"/>
          </w:tcPr>
          <w:p w:rsidR="008C3646" w:rsidRPr="004E28CB" w:rsidRDefault="008C3646" w:rsidP="008C3646">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Счетчик электрической энергии трехфазный трансформаторного включения цепей тока</w:t>
            </w:r>
          </w:p>
        </w:tc>
        <w:tc>
          <w:tcPr>
            <w:tcW w:w="2268" w:type="dxa"/>
            <w:shd w:val="clear" w:color="auto" w:fill="auto"/>
            <w:vAlign w:val="center"/>
          </w:tcPr>
          <w:p w:rsidR="008C3646" w:rsidRPr="009225F2" w:rsidRDefault="008C3646" w:rsidP="008C3646">
            <w:pPr>
              <w:spacing w:after="0" w:line="240" w:lineRule="auto"/>
              <w:rPr>
                <w:rFonts w:ascii="Times New Roman" w:eastAsia="Times New Roman" w:hAnsi="Times New Roman"/>
                <w:color w:val="000000"/>
                <w:sz w:val="16"/>
                <w:szCs w:val="16"/>
                <w:lang w:val="en-US" w:eastAsia="ru-RU"/>
              </w:rPr>
            </w:pPr>
            <w:r w:rsidRPr="009225F2">
              <w:rPr>
                <w:rFonts w:ascii="Times New Roman" w:eastAsia="Times New Roman" w:hAnsi="Times New Roman"/>
                <w:color w:val="000000"/>
                <w:sz w:val="16"/>
                <w:szCs w:val="16"/>
                <w:lang w:eastAsia="ru-RU"/>
              </w:rPr>
              <w:t>С</w:t>
            </w:r>
            <w:r w:rsidRPr="009225F2">
              <w:rPr>
                <w:rFonts w:ascii="Times New Roman" w:eastAsia="Times New Roman" w:hAnsi="Times New Roman"/>
                <w:color w:val="000000"/>
                <w:sz w:val="16"/>
                <w:szCs w:val="16"/>
                <w:lang w:val="en-US" w:eastAsia="ru-RU"/>
              </w:rPr>
              <w:t>-07.05S-230-5(10)-G2RPZ1B-S2T2HQ-G-D</w:t>
            </w:r>
          </w:p>
        </w:tc>
        <w:tc>
          <w:tcPr>
            <w:tcW w:w="1137" w:type="dxa"/>
            <w:vAlign w:val="center"/>
          </w:tcPr>
          <w:p w:rsidR="008C3646" w:rsidRPr="004E28CB" w:rsidRDefault="008C3646" w:rsidP="008C3646">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8,5</w:t>
            </w:r>
          </w:p>
        </w:tc>
        <w:tc>
          <w:tcPr>
            <w:tcW w:w="963" w:type="dxa"/>
            <w:shd w:val="clear" w:color="auto" w:fill="auto"/>
            <w:vAlign w:val="center"/>
          </w:tcPr>
          <w:p w:rsidR="008C3646" w:rsidRPr="004E28CB" w:rsidRDefault="008C3646" w:rsidP="008C3646">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23</w:t>
            </w:r>
          </w:p>
        </w:tc>
        <w:tc>
          <w:tcPr>
            <w:tcW w:w="990" w:type="dxa"/>
            <w:vAlign w:val="center"/>
          </w:tcPr>
          <w:p w:rsidR="008C3646" w:rsidRPr="004E28CB" w:rsidRDefault="008C3646" w:rsidP="008C3646">
            <w:pPr>
              <w:spacing w:after="0" w:line="240" w:lineRule="auto"/>
              <w:jc w:val="center"/>
              <w:rPr>
                <w:rFonts w:ascii="Times New Roman" w:hAnsi="Times New Roman"/>
                <w:color w:val="000000"/>
                <w:sz w:val="16"/>
                <w:szCs w:val="16"/>
                <w:lang w:eastAsia="ru-RU"/>
              </w:rPr>
            </w:pPr>
            <w:r w:rsidRPr="00937ED2">
              <w:rPr>
                <w:rFonts w:ascii="Times New Roman" w:hAnsi="Times New Roman"/>
                <w:color w:val="000000"/>
                <w:sz w:val="16"/>
                <w:szCs w:val="16"/>
                <w:lang w:eastAsia="ru-RU"/>
              </w:rPr>
              <w:t>35275,35</w:t>
            </w:r>
          </w:p>
        </w:tc>
        <w:tc>
          <w:tcPr>
            <w:tcW w:w="1304" w:type="dxa"/>
            <w:vAlign w:val="center"/>
          </w:tcPr>
          <w:p w:rsidR="008C3646" w:rsidRPr="00E02C5B" w:rsidRDefault="008C3646" w:rsidP="008C3646">
            <w:pPr>
              <w:spacing w:after="0" w:line="240" w:lineRule="auto"/>
              <w:jc w:val="center"/>
              <w:rPr>
                <w:rFonts w:ascii="Times New Roman" w:hAnsi="Times New Roman"/>
                <w:sz w:val="16"/>
                <w:szCs w:val="16"/>
              </w:rPr>
            </w:pPr>
            <w:r w:rsidRPr="00E02C5B">
              <w:rPr>
                <w:rFonts w:ascii="Times New Roman" w:hAnsi="Times New Roman"/>
                <w:sz w:val="16"/>
                <w:szCs w:val="16"/>
              </w:rPr>
              <w:t>811333,05</w:t>
            </w:r>
          </w:p>
        </w:tc>
        <w:tc>
          <w:tcPr>
            <w:tcW w:w="1287" w:type="dxa"/>
            <w:vAlign w:val="center"/>
          </w:tcPr>
          <w:p w:rsidR="008C3646" w:rsidRPr="004E28CB" w:rsidRDefault="008C3646" w:rsidP="008C3646">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E02C5B" w:rsidRPr="004E28CB" w:rsidTr="00E02C5B">
        <w:trPr>
          <w:trHeight w:val="300"/>
        </w:trPr>
        <w:tc>
          <w:tcPr>
            <w:tcW w:w="433" w:type="dxa"/>
            <w:shd w:val="clear" w:color="auto" w:fill="auto"/>
            <w:vAlign w:val="center"/>
          </w:tcPr>
          <w:p w:rsidR="00E02C5B" w:rsidRPr="004E28CB" w:rsidRDefault="00E02C5B" w:rsidP="00E02C5B">
            <w:pPr>
              <w:spacing w:after="0" w:line="240" w:lineRule="auto"/>
              <w:rPr>
                <w:rFonts w:ascii="Times New Roman" w:hAnsi="Times New Roman"/>
                <w:color w:val="000000"/>
                <w:sz w:val="16"/>
                <w:szCs w:val="16"/>
                <w:lang w:eastAsia="ru-RU"/>
              </w:rPr>
            </w:pPr>
            <w:r w:rsidRPr="004E28CB">
              <w:rPr>
                <w:rFonts w:ascii="Times New Roman" w:hAnsi="Times New Roman"/>
                <w:color w:val="000000"/>
                <w:sz w:val="16"/>
                <w:szCs w:val="16"/>
                <w:lang w:eastAsia="ru-RU"/>
              </w:rPr>
              <w:t>11</w:t>
            </w:r>
          </w:p>
        </w:tc>
        <w:tc>
          <w:tcPr>
            <w:tcW w:w="2227" w:type="dxa"/>
            <w:shd w:val="clear" w:color="auto" w:fill="auto"/>
            <w:vAlign w:val="center"/>
          </w:tcPr>
          <w:p w:rsidR="00E02C5B" w:rsidRPr="004E28CB" w:rsidRDefault="00E02C5B" w:rsidP="00E02C5B">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Модем-коммуникатор</w:t>
            </w:r>
          </w:p>
        </w:tc>
        <w:tc>
          <w:tcPr>
            <w:tcW w:w="2268" w:type="dxa"/>
            <w:shd w:val="clear" w:color="auto" w:fill="auto"/>
            <w:vAlign w:val="center"/>
          </w:tcPr>
          <w:p w:rsidR="00E02C5B" w:rsidRPr="004E28CB" w:rsidRDefault="00E02C5B" w:rsidP="00E02C5B">
            <w:pPr>
              <w:spacing w:after="0" w:line="240" w:lineRule="auto"/>
              <w:rPr>
                <w:rFonts w:ascii="Times New Roman" w:eastAsia="Times New Roman" w:hAnsi="Times New Roman"/>
                <w:color w:val="000000"/>
                <w:sz w:val="16"/>
                <w:szCs w:val="16"/>
                <w:lang w:eastAsia="ru-RU"/>
              </w:rPr>
            </w:pPr>
            <w:r w:rsidRPr="009225F2">
              <w:rPr>
                <w:rFonts w:ascii="Times New Roman" w:eastAsia="Times New Roman" w:hAnsi="Times New Roman"/>
                <w:color w:val="000000"/>
                <w:sz w:val="16"/>
                <w:szCs w:val="16"/>
                <w:lang w:eastAsia="ru-RU"/>
              </w:rPr>
              <w:t>МК-</w:t>
            </w:r>
            <w:proofErr w:type="gramStart"/>
            <w:r w:rsidRPr="009225F2">
              <w:rPr>
                <w:rFonts w:ascii="Times New Roman" w:eastAsia="Times New Roman" w:hAnsi="Times New Roman"/>
                <w:color w:val="000000"/>
                <w:sz w:val="16"/>
                <w:szCs w:val="16"/>
                <w:lang w:eastAsia="ru-RU"/>
              </w:rPr>
              <w:t>01.А</w:t>
            </w:r>
            <w:proofErr w:type="gramEnd"/>
            <w:r w:rsidRPr="009225F2">
              <w:rPr>
                <w:rFonts w:ascii="Times New Roman" w:eastAsia="Times New Roman" w:hAnsi="Times New Roman"/>
                <w:color w:val="000000"/>
                <w:sz w:val="16"/>
                <w:szCs w:val="16"/>
                <w:lang w:eastAsia="ru-RU"/>
              </w:rPr>
              <w:t>-G/R/P/Z1-ИП230-SD с комплектом антенн</w:t>
            </w:r>
          </w:p>
        </w:tc>
        <w:tc>
          <w:tcPr>
            <w:tcW w:w="1137" w:type="dxa"/>
            <w:vAlign w:val="center"/>
          </w:tcPr>
          <w:p w:rsidR="00E02C5B" w:rsidRPr="004E28CB" w:rsidRDefault="008C3646" w:rsidP="00E02C5B">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5,5</w:t>
            </w:r>
          </w:p>
        </w:tc>
        <w:tc>
          <w:tcPr>
            <w:tcW w:w="963" w:type="dxa"/>
            <w:shd w:val="clear" w:color="auto" w:fill="auto"/>
            <w:vAlign w:val="center"/>
          </w:tcPr>
          <w:p w:rsidR="00E02C5B" w:rsidRPr="004E28CB" w:rsidRDefault="00E02C5B" w:rsidP="00E02C5B">
            <w:pPr>
              <w:spacing w:after="0" w:line="240" w:lineRule="auto"/>
              <w:jc w:val="center"/>
              <w:rPr>
                <w:rFonts w:ascii="Times New Roman" w:eastAsia="Times New Roman" w:hAnsi="Times New Roman"/>
                <w:bCs/>
                <w:color w:val="000000"/>
                <w:sz w:val="16"/>
                <w:szCs w:val="16"/>
                <w:lang w:eastAsia="ru-RU"/>
              </w:rPr>
            </w:pPr>
            <w:r w:rsidRPr="004E28CB">
              <w:rPr>
                <w:rFonts w:ascii="Times New Roman" w:eastAsia="Times New Roman" w:hAnsi="Times New Roman"/>
                <w:bCs/>
                <w:color w:val="000000"/>
                <w:sz w:val="16"/>
                <w:szCs w:val="16"/>
                <w:lang w:eastAsia="ru-RU"/>
              </w:rPr>
              <w:t>16</w:t>
            </w:r>
          </w:p>
        </w:tc>
        <w:tc>
          <w:tcPr>
            <w:tcW w:w="990" w:type="dxa"/>
            <w:vAlign w:val="center"/>
          </w:tcPr>
          <w:p w:rsidR="00E02C5B" w:rsidRPr="004E28CB" w:rsidRDefault="00E02C5B" w:rsidP="00E02C5B">
            <w:pPr>
              <w:spacing w:after="0" w:line="240" w:lineRule="auto"/>
              <w:jc w:val="center"/>
              <w:rPr>
                <w:rFonts w:ascii="Times New Roman" w:hAnsi="Times New Roman"/>
                <w:color w:val="000000"/>
                <w:sz w:val="16"/>
                <w:szCs w:val="16"/>
                <w:lang w:eastAsia="ru-RU"/>
              </w:rPr>
            </w:pPr>
            <w:r w:rsidRPr="00937ED2">
              <w:rPr>
                <w:rFonts w:ascii="Times New Roman" w:hAnsi="Times New Roman"/>
                <w:color w:val="000000"/>
                <w:sz w:val="16"/>
                <w:szCs w:val="16"/>
                <w:lang w:eastAsia="ru-RU"/>
              </w:rPr>
              <w:t>47854,95</w:t>
            </w:r>
          </w:p>
        </w:tc>
        <w:tc>
          <w:tcPr>
            <w:tcW w:w="1304" w:type="dxa"/>
            <w:vAlign w:val="center"/>
          </w:tcPr>
          <w:p w:rsidR="00E02C5B" w:rsidRPr="00E02C5B" w:rsidRDefault="00E02C5B" w:rsidP="00E02C5B">
            <w:pPr>
              <w:spacing w:after="0" w:line="240" w:lineRule="auto"/>
              <w:jc w:val="center"/>
              <w:rPr>
                <w:rFonts w:ascii="Times New Roman" w:hAnsi="Times New Roman"/>
                <w:sz w:val="16"/>
                <w:szCs w:val="16"/>
              </w:rPr>
            </w:pPr>
            <w:r w:rsidRPr="00E02C5B">
              <w:rPr>
                <w:rFonts w:ascii="Times New Roman" w:hAnsi="Times New Roman"/>
                <w:sz w:val="16"/>
                <w:szCs w:val="16"/>
              </w:rPr>
              <w:t>765679,20</w:t>
            </w:r>
          </w:p>
        </w:tc>
        <w:tc>
          <w:tcPr>
            <w:tcW w:w="1287" w:type="dxa"/>
            <w:vAlign w:val="center"/>
          </w:tcPr>
          <w:p w:rsidR="00E02C5B" w:rsidRPr="004E28CB" w:rsidRDefault="00E02C5B" w:rsidP="00E02C5B">
            <w:pPr>
              <w:spacing w:after="0" w:line="240" w:lineRule="auto"/>
              <w:jc w:val="center"/>
              <w:rPr>
                <w:rFonts w:ascii="Times New Roman" w:hAnsi="Times New Roman"/>
                <w:sz w:val="16"/>
                <w:szCs w:val="16"/>
              </w:rPr>
            </w:pPr>
            <w:r>
              <w:rPr>
                <w:rFonts w:ascii="Times New Roman" w:hAnsi="Times New Roman"/>
                <w:sz w:val="16"/>
                <w:szCs w:val="16"/>
              </w:rPr>
              <w:t>Россия</w:t>
            </w:r>
          </w:p>
        </w:tc>
      </w:tr>
      <w:tr w:rsidR="00E02C5B" w:rsidRPr="004E28CB" w:rsidTr="00E02C5B">
        <w:trPr>
          <w:trHeight w:val="300"/>
        </w:trPr>
        <w:tc>
          <w:tcPr>
            <w:tcW w:w="433" w:type="dxa"/>
            <w:shd w:val="clear" w:color="auto" w:fill="auto"/>
            <w:vAlign w:val="center"/>
          </w:tcPr>
          <w:p w:rsidR="00E02C5B" w:rsidRPr="004E28CB" w:rsidRDefault="00E02C5B" w:rsidP="00E02C5B">
            <w:pPr>
              <w:spacing w:after="0" w:line="240" w:lineRule="auto"/>
              <w:rPr>
                <w:rFonts w:ascii="Times New Roman" w:hAnsi="Times New Roman"/>
                <w:color w:val="000000"/>
                <w:sz w:val="16"/>
                <w:szCs w:val="16"/>
                <w:lang w:eastAsia="ru-RU"/>
              </w:rPr>
            </w:pPr>
          </w:p>
        </w:tc>
        <w:tc>
          <w:tcPr>
            <w:tcW w:w="2227" w:type="dxa"/>
            <w:shd w:val="clear" w:color="auto" w:fill="auto"/>
            <w:vAlign w:val="center"/>
          </w:tcPr>
          <w:p w:rsidR="00E02C5B" w:rsidRPr="004E28CB" w:rsidRDefault="00E02C5B" w:rsidP="00E02C5B">
            <w:pPr>
              <w:spacing w:after="0" w:line="240" w:lineRule="auto"/>
              <w:rPr>
                <w:rFonts w:ascii="Times New Roman" w:eastAsia="Times New Roman" w:hAnsi="Times New Roman"/>
                <w:color w:val="000000"/>
                <w:sz w:val="16"/>
                <w:szCs w:val="16"/>
                <w:lang w:eastAsia="ru-RU"/>
              </w:rPr>
            </w:pPr>
            <w:r w:rsidRPr="004E28CB">
              <w:rPr>
                <w:rFonts w:ascii="Times New Roman" w:eastAsia="Times New Roman" w:hAnsi="Times New Roman"/>
                <w:color w:val="000000"/>
                <w:sz w:val="16"/>
                <w:szCs w:val="16"/>
                <w:lang w:eastAsia="ru-RU"/>
              </w:rPr>
              <w:t>Итого</w:t>
            </w:r>
          </w:p>
        </w:tc>
        <w:tc>
          <w:tcPr>
            <w:tcW w:w="2268" w:type="dxa"/>
            <w:shd w:val="clear" w:color="auto" w:fill="auto"/>
            <w:vAlign w:val="center"/>
          </w:tcPr>
          <w:p w:rsidR="00E02C5B" w:rsidRPr="004E28CB" w:rsidRDefault="00E02C5B" w:rsidP="00E02C5B">
            <w:pPr>
              <w:spacing w:after="0" w:line="240" w:lineRule="auto"/>
              <w:rPr>
                <w:rFonts w:ascii="Times New Roman" w:eastAsia="Times New Roman" w:hAnsi="Times New Roman"/>
                <w:color w:val="000000"/>
                <w:sz w:val="16"/>
                <w:szCs w:val="16"/>
                <w:lang w:eastAsia="ru-RU"/>
              </w:rPr>
            </w:pPr>
          </w:p>
        </w:tc>
        <w:tc>
          <w:tcPr>
            <w:tcW w:w="1137" w:type="dxa"/>
            <w:vAlign w:val="center"/>
          </w:tcPr>
          <w:p w:rsidR="00E02C5B" w:rsidRPr="004E28CB" w:rsidRDefault="00E02C5B" w:rsidP="00E02C5B">
            <w:pPr>
              <w:spacing w:after="0" w:line="240" w:lineRule="auto"/>
              <w:jc w:val="center"/>
              <w:rPr>
                <w:rFonts w:ascii="Times New Roman" w:eastAsia="Times New Roman" w:hAnsi="Times New Roman"/>
                <w:color w:val="000000"/>
                <w:sz w:val="16"/>
                <w:szCs w:val="16"/>
                <w:lang w:eastAsia="ru-RU"/>
              </w:rPr>
            </w:pPr>
          </w:p>
        </w:tc>
        <w:tc>
          <w:tcPr>
            <w:tcW w:w="963" w:type="dxa"/>
            <w:shd w:val="clear" w:color="auto" w:fill="auto"/>
            <w:vAlign w:val="center"/>
          </w:tcPr>
          <w:p w:rsidR="00E02C5B" w:rsidRPr="004E28CB" w:rsidRDefault="00E02C5B" w:rsidP="00E02C5B">
            <w:pPr>
              <w:spacing w:after="0" w:line="240" w:lineRule="auto"/>
              <w:jc w:val="center"/>
              <w:rPr>
                <w:rFonts w:ascii="Times New Roman" w:eastAsia="Times New Roman" w:hAnsi="Times New Roman"/>
                <w:bCs/>
                <w:color w:val="000000"/>
                <w:sz w:val="16"/>
                <w:szCs w:val="16"/>
                <w:lang w:eastAsia="ru-RU"/>
              </w:rPr>
            </w:pPr>
          </w:p>
        </w:tc>
        <w:tc>
          <w:tcPr>
            <w:tcW w:w="990" w:type="dxa"/>
            <w:vAlign w:val="center"/>
          </w:tcPr>
          <w:p w:rsidR="00E02C5B" w:rsidRPr="004E28CB" w:rsidRDefault="00E02C5B" w:rsidP="00E02C5B">
            <w:pPr>
              <w:spacing w:after="0" w:line="240" w:lineRule="auto"/>
              <w:jc w:val="center"/>
              <w:rPr>
                <w:rFonts w:ascii="Times New Roman" w:hAnsi="Times New Roman"/>
                <w:color w:val="000000"/>
                <w:sz w:val="16"/>
                <w:szCs w:val="16"/>
                <w:lang w:eastAsia="ru-RU"/>
              </w:rPr>
            </w:pPr>
          </w:p>
        </w:tc>
        <w:tc>
          <w:tcPr>
            <w:tcW w:w="1304" w:type="dxa"/>
            <w:vAlign w:val="center"/>
          </w:tcPr>
          <w:p w:rsidR="00E02C5B" w:rsidRPr="00E02C5B" w:rsidRDefault="00E02C5B" w:rsidP="00E02C5B">
            <w:pPr>
              <w:spacing w:after="0" w:line="240" w:lineRule="auto"/>
              <w:jc w:val="center"/>
              <w:rPr>
                <w:rFonts w:ascii="Times New Roman" w:hAnsi="Times New Roman"/>
                <w:sz w:val="16"/>
                <w:szCs w:val="16"/>
              </w:rPr>
            </w:pPr>
            <w:r w:rsidRPr="00E02C5B">
              <w:rPr>
                <w:rFonts w:ascii="Times New Roman" w:hAnsi="Times New Roman"/>
                <w:sz w:val="16"/>
                <w:szCs w:val="16"/>
              </w:rPr>
              <w:t>20</w:t>
            </w:r>
            <w:r w:rsidR="001B1D49">
              <w:rPr>
                <w:rFonts w:ascii="Times New Roman" w:hAnsi="Times New Roman"/>
                <w:sz w:val="16"/>
                <w:szCs w:val="16"/>
              </w:rPr>
              <w:t> </w:t>
            </w:r>
            <w:r w:rsidRPr="00E02C5B">
              <w:rPr>
                <w:rFonts w:ascii="Times New Roman" w:hAnsi="Times New Roman"/>
                <w:sz w:val="16"/>
                <w:szCs w:val="16"/>
              </w:rPr>
              <w:t>139</w:t>
            </w:r>
            <w:r w:rsidR="001B1D49">
              <w:rPr>
                <w:rFonts w:ascii="Times New Roman" w:hAnsi="Times New Roman"/>
                <w:sz w:val="16"/>
                <w:szCs w:val="16"/>
              </w:rPr>
              <w:t xml:space="preserve"> </w:t>
            </w:r>
            <w:r w:rsidRPr="00E02C5B">
              <w:rPr>
                <w:rFonts w:ascii="Times New Roman" w:hAnsi="Times New Roman"/>
                <w:sz w:val="16"/>
                <w:szCs w:val="16"/>
              </w:rPr>
              <w:t>982,</w:t>
            </w:r>
            <w:r>
              <w:rPr>
                <w:rFonts w:ascii="Times New Roman" w:hAnsi="Times New Roman"/>
                <w:sz w:val="16"/>
                <w:szCs w:val="16"/>
              </w:rPr>
              <w:t>49</w:t>
            </w:r>
          </w:p>
        </w:tc>
        <w:tc>
          <w:tcPr>
            <w:tcW w:w="1287" w:type="dxa"/>
            <w:vAlign w:val="center"/>
          </w:tcPr>
          <w:p w:rsidR="00E02C5B" w:rsidRPr="004E28CB" w:rsidRDefault="00E02C5B" w:rsidP="00E02C5B">
            <w:pPr>
              <w:spacing w:after="0" w:line="240" w:lineRule="auto"/>
              <w:jc w:val="center"/>
              <w:rPr>
                <w:rFonts w:ascii="Times New Roman" w:hAnsi="Times New Roman"/>
                <w:color w:val="000000"/>
                <w:sz w:val="16"/>
                <w:szCs w:val="16"/>
                <w:lang w:eastAsia="ru-RU"/>
              </w:rPr>
            </w:pPr>
          </w:p>
        </w:tc>
      </w:tr>
    </w:tbl>
    <w:p w:rsidR="008A2AAB" w:rsidRPr="004E28CB" w:rsidRDefault="008A2AAB" w:rsidP="004E28CB">
      <w:pPr>
        <w:spacing w:after="0" w:line="240" w:lineRule="auto"/>
        <w:jc w:val="both"/>
        <w:rPr>
          <w:rFonts w:ascii="Times New Roman" w:hAnsi="Times New Roman"/>
          <w:sz w:val="16"/>
          <w:szCs w:val="16"/>
        </w:rPr>
      </w:pPr>
    </w:p>
    <w:p w:rsidR="00D24F99" w:rsidRPr="00D24F99" w:rsidRDefault="008C673E" w:rsidP="00D24F99">
      <w:pPr>
        <w:pStyle w:val="afa"/>
        <w:rPr>
          <w:rFonts w:ascii="Times New Roman" w:hAnsi="Times New Roman"/>
          <w:b/>
          <w:sz w:val="16"/>
          <w:szCs w:val="16"/>
          <w:shd w:val="clear" w:color="auto" w:fill="D6E3BC"/>
        </w:rPr>
      </w:pPr>
      <w:r w:rsidRPr="00D24F99">
        <w:rPr>
          <w:rFonts w:ascii="Times New Roman" w:hAnsi="Times New Roman"/>
          <w:b/>
          <w:sz w:val="16"/>
          <w:szCs w:val="16"/>
          <w:shd w:val="clear" w:color="auto" w:fill="D6E3BC"/>
        </w:rPr>
        <w:t xml:space="preserve">ИТОГО: </w:t>
      </w:r>
      <w:r w:rsidR="00D24F99" w:rsidRPr="00D24F99">
        <w:rPr>
          <w:rFonts w:ascii="Times New Roman" w:hAnsi="Times New Roman"/>
          <w:b/>
          <w:sz w:val="16"/>
          <w:szCs w:val="16"/>
          <w:shd w:val="clear" w:color="auto" w:fill="D6E3BC"/>
        </w:rPr>
        <w:t>20 139 982,49 (двадцать миллионов сто тридцать девять тысяч девятьсот восемьдесят два рубля 49 копеек), в т.ч. НДС.</w:t>
      </w:r>
    </w:p>
    <w:p w:rsidR="000C16A7" w:rsidRDefault="000C16A7" w:rsidP="004E28CB">
      <w:pPr>
        <w:shd w:val="clear" w:color="auto" w:fill="FFFFFF"/>
        <w:spacing w:after="0" w:line="240" w:lineRule="auto"/>
        <w:jc w:val="center"/>
        <w:rPr>
          <w:rFonts w:ascii="Times New Roman" w:hAnsi="Times New Roman"/>
          <w:b/>
          <w:color w:val="000000"/>
          <w:sz w:val="16"/>
          <w:szCs w:val="16"/>
        </w:rPr>
      </w:pPr>
    </w:p>
    <w:p w:rsidR="00D24F99" w:rsidRPr="004E28CB" w:rsidRDefault="00D24F99" w:rsidP="004E28CB">
      <w:pPr>
        <w:shd w:val="clear" w:color="auto" w:fill="FFFFFF"/>
        <w:spacing w:after="0" w:line="240" w:lineRule="auto"/>
        <w:jc w:val="center"/>
        <w:rPr>
          <w:rFonts w:ascii="Times New Roman" w:hAnsi="Times New Roman"/>
          <w:b/>
          <w:color w:val="000000"/>
          <w:sz w:val="16"/>
          <w:szCs w:val="16"/>
        </w:rPr>
      </w:pPr>
    </w:p>
    <w:p w:rsidR="005A1DFE" w:rsidRPr="004E28CB" w:rsidRDefault="005A1DFE" w:rsidP="004E28CB">
      <w:pPr>
        <w:pStyle w:val="afa"/>
        <w:jc w:val="center"/>
        <w:rPr>
          <w:rFonts w:ascii="Times New Roman" w:hAnsi="Times New Roman"/>
          <w:b/>
          <w:sz w:val="16"/>
          <w:szCs w:val="16"/>
        </w:rPr>
      </w:pPr>
      <w:r w:rsidRPr="004E28CB">
        <w:rPr>
          <w:rFonts w:ascii="Times New Roman" w:hAnsi="Times New Roman"/>
          <w:b/>
          <w:sz w:val="16"/>
          <w:szCs w:val="16"/>
        </w:rPr>
        <w:t>ПОДПИСИ СТОРОН</w:t>
      </w:r>
    </w:p>
    <w:tbl>
      <w:tblPr>
        <w:tblW w:w="5000" w:type="pct"/>
        <w:tblLook w:val="0000" w:firstRow="0" w:lastRow="0" w:firstColumn="0" w:lastColumn="0" w:noHBand="0" w:noVBand="0"/>
      </w:tblPr>
      <w:tblGrid>
        <w:gridCol w:w="5655"/>
        <w:gridCol w:w="4832"/>
      </w:tblGrid>
      <w:tr w:rsidR="005A1DFE" w:rsidRPr="004E28CB" w:rsidTr="00F25556">
        <w:trPr>
          <w:trHeight w:val="428"/>
        </w:trPr>
        <w:tc>
          <w:tcPr>
            <w:tcW w:w="2696" w:type="pct"/>
          </w:tcPr>
          <w:p w:rsidR="005A1DFE" w:rsidRPr="004E28CB" w:rsidRDefault="005A1DFE" w:rsidP="004E28CB">
            <w:pPr>
              <w:pStyle w:val="af3"/>
              <w:spacing w:after="0" w:line="240" w:lineRule="auto"/>
              <w:rPr>
                <w:rFonts w:ascii="Times New Roman" w:hAnsi="Times New Roman"/>
                <w:b/>
                <w:caps/>
                <w:sz w:val="16"/>
                <w:szCs w:val="16"/>
              </w:rPr>
            </w:pPr>
          </w:p>
          <w:p w:rsidR="005A1DFE" w:rsidRPr="004E28CB" w:rsidRDefault="005A1DFE" w:rsidP="004E28CB">
            <w:pPr>
              <w:pStyle w:val="af3"/>
              <w:spacing w:after="0" w:line="240" w:lineRule="auto"/>
              <w:rPr>
                <w:rFonts w:ascii="Times New Roman" w:hAnsi="Times New Roman"/>
                <w:b/>
                <w:caps/>
                <w:sz w:val="16"/>
                <w:szCs w:val="16"/>
              </w:rPr>
            </w:pPr>
            <w:r w:rsidRPr="004E28CB">
              <w:rPr>
                <w:rFonts w:ascii="Times New Roman" w:hAnsi="Times New Roman"/>
                <w:b/>
                <w:caps/>
                <w:sz w:val="16"/>
                <w:szCs w:val="16"/>
              </w:rPr>
              <w:t>Поставщик:</w:t>
            </w:r>
          </w:p>
        </w:tc>
        <w:tc>
          <w:tcPr>
            <w:tcW w:w="2304" w:type="pct"/>
          </w:tcPr>
          <w:p w:rsidR="005A1DFE" w:rsidRPr="004E28CB" w:rsidRDefault="005A1DFE" w:rsidP="004E28CB">
            <w:pPr>
              <w:pStyle w:val="af3"/>
              <w:spacing w:after="0" w:line="240" w:lineRule="auto"/>
              <w:rPr>
                <w:rFonts w:ascii="Times New Roman" w:hAnsi="Times New Roman"/>
                <w:b/>
                <w:caps/>
                <w:sz w:val="16"/>
                <w:szCs w:val="16"/>
              </w:rPr>
            </w:pPr>
          </w:p>
          <w:p w:rsidR="005A1DFE" w:rsidRPr="004E28CB" w:rsidRDefault="005A1DFE" w:rsidP="004E28CB">
            <w:pPr>
              <w:pStyle w:val="af3"/>
              <w:spacing w:after="0" w:line="240" w:lineRule="auto"/>
              <w:rPr>
                <w:rFonts w:ascii="Times New Roman" w:hAnsi="Times New Roman"/>
                <w:b/>
                <w:caps/>
                <w:sz w:val="16"/>
                <w:szCs w:val="16"/>
              </w:rPr>
            </w:pPr>
            <w:r w:rsidRPr="004E28CB">
              <w:rPr>
                <w:rFonts w:ascii="Times New Roman" w:hAnsi="Times New Roman"/>
                <w:b/>
                <w:caps/>
                <w:sz w:val="16"/>
                <w:szCs w:val="16"/>
                <w:lang w:val="ru-RU"/>
              </w:rPr>
              <w:t>ПОКУПАТЕЛЬ</w:t>
            </w:r>
            <w:r w:rsidRPr="004E28CB">
              <w:rPr>
                <w:rFonts w:ascii="Times New Roman" w:hAnsi="Times New Roman"/>
                <w:b/>
                <w:caps/>
                <w:sz w:val="16"/>
                <w:szCs w:val="16"/>
              </w:rPr>
              <w:t>:</w:t>
            </w:r>
          </w:p>
        </w:tc>
      </w:tr>
      <w:tr w:rsidR="005A1DFE" w:rsidRPr="004E28CB" w:rsidTr="00F25556">
        <w:trPr>
          <w:trHeight w:val="83"/>
        </w:trPr>
        <w:tc>
          <w:tcPr>
            <w:tcW w:w="2696" w:type="pct"/>
          </w:tcPr>
          <w:p w:rsidR="00E50C42" w:rsidRPr="004E28CB" w:rsidRDefault="00E50C42" w:rsidP="00E50C42">
            <w:pPr>
              <w:spacing w:after="0" w:line="240" w:lineRule="auto"/>
              <w:rPr>
                <w:rFonts w:ascii="Times New Roman" w:hAnsi="Times New Roman"/>
                <w:sz w:val="16"/>
                <w:szCs w:val="16"/>
              </w:rPr>
            </w:pPr>
            <w:r w:rsidRPr="004E28CB">
              <w:rPr>
                <w:rFonts w:ascii="Times New Roman" w:hAnsi="Times New Roman"/>
                <w:sz w:val="16"/>
                <w:szCs w:val="16"/>
              </w:rPr>
              <w:t>Генеральный директор ООО «Элмера»</w:t>
            </w:r>
          </w:p>
          <w:p w:rsidR="00E50C42" w:rsidRPr="004E28CB" w:rsidRDefault="00E50C42" w:rsidP="00E50C42">
            <w:pPr>
              <w:spacing w:after="0" w:line="240" w:lineRule="auto"/>
              <w:rPr>
                <w:rFonts w:ascii="Times New Roman" w:hAnsi="Times New Roman"/>
                <w:bCs/>
                <w:sz w:val="16"/>
                <w:szCs w:val="16"/>
              </w:rPr>
            </w:pPr>
            <w:r w:rsidRPr="004E28CB">
              <w:rPr>
                <w:rFonts w:ascii="Times New Roman" w:hAnsi="Times New Roman"/>
                <w:bCs/>
                <w:sz w:val="16"/>
                <w:szCs w:val="16"/>
              </w:rPr>
              <w:t>__________________________/</w:t>
            </w:r>
            <w:r>
              <w:rPr>
                <w:rFonts w:ascii="Times New Roman" w:hAnsi="Times New Roman"/>
                <w:bCs/>
                <w:sz w:val="16"/>
                <w:szCs w:val="16"/>
              </w:rPr>
              <w:t xml:space="preserve"> </w:t>
            </w:r>
            <w:r w:rsidRPr="004E28CB">
              <w:rPr>
                <w:rFonts w:ascii="Times New Roman" w:hAnsi="Times New Roman"/>
                <w:bCs/>
                <w:sz w:val="16"/>
                <w:szCs w:val="16"/>
              </w:rPr>
              <w:t xml:space="preserve">Д.И. </w:t>
            </w:r>
            <w:proofErr w:type="spellStart"/>
            <w:r w:rsidRPr="004E28CB">
              <w:rPr>
                <w:rFonts w:ascii="Times New Roman" w:hAnsi="Times New Roman"/>
                <w:bCs/>
                <w:sz w:val="16"/>
                <w:szCs w:val="16"/>
              </w:rPr>
              <w:t>Кусиди</w:t>
            </w:r>
            <w:proofErr w:type="spellEnd"/>
            <w:r>
              <w:rPr>
                <w:rFonts w:ascii="Times New Roman" w:hAnsi="Times New Roman"/>
                <w:bCs/>
                <w:sz w:val="16"/>
                <w:szCs w:val="16"/>
              </w:rPr>
              <w:t xml:space="preserve"> </w:t>
            </w:r>
            <w:r w:rsidRPr="004E28CB">
              <w:rPr>
                <w:rFonts w:ascii="Times New Roman" w:hAnsi="Times New Roman"/>
                <w:bCs/>
                <w:sz w:val="16"/>
                <w:szCs w:val="16"/>
              </w:rPr>
              <w:t xml:space="preserve">/ </w:t>
            </w:r>
          </w:p>
          <w:p w:rsidR="00E50C42" w:rsidRPr="004E28CB" w:rsidRDefault="00E50C42" w:rsidP="00E50C42">
            <w:pPr>
              <w:tabs>
                <w:tab w:val="left" w:pos="993"/>
              </w:tabs>
              <w:spacing w:after="0" w:line="240" w:lineRule="auto"/>
              <w:rPr>
                <w:rFonts w:ascii="Times New Roman" w:hAnsi="Times New Roman"/>
                <w:bCs/>
                <w:sz w:val="16"/>
                <w:szCs w:val="16"/>
              </w:rPr>
            </w:pPr>
            <w:r w:rsidRPr="004E28CB">
              <w:rPr>
                <w:rFonts w:ascii="Times New Roman" w:hAnsi="Times New Roman"/>
                <w:bCs/>
                <w:sz w:val="16"/>
                <w:szCs w:val="16"/>
              </w:rPr>
              <w:t>(подписывается электронной подписью)</w:t>
            </w:r>
          </w:p>
          <w:p w:rsidR="005A1DFE" w:rsidRPr="004E28CB" w:rsidRDefault="005A1DFE" w:rsidP="004E28CB">
            <w:pPr>
              <w:pStyle w:val="aa"/>
              <w:rPr>
                <w:rFonts w:ascii="Times New Roman" w:hAnsi="Times New Roman"/>
                <w:b/>
                <w:bCs/>
                <w:sz w:val="16"/>
                <w:szCs w:val="16"/>
              </w:rPr>
            </w:pPr>
          </w:p>
        </w:tc>
        <w:tc>
          <w:tcPr>
            <w:tcW w:w="2304" w:type="pct"/>
          </w:tcPr>
          <w:p w:rsidR="005A1DFE" w:rsidRPr="004E28CB" w:rsidRDefault="005A1DFE" w:rsidP="004E28CB">
            <w:pPr>
              <w:spacing w:after="0" w:line="240" w:lineRule="auto"/>
              <w:rPr>
                <w:rFonts w:ascii="Times New Roman" w:hAnsi="Times New Roman"/>
                <w:sz w:val="16"/>
                <w:szCs w:val="16"/>
              </w:rPr>
            </w:pPr>
            <w:r w:rsidRPr="004E28CB">
              <w:rPr>
                <w:rFonts w:ascii="Times New Roman" w:hAnsi="Times New Roman"/>
                <w:sz w:val="16"/>
                <w:szCs w:val="16"/>
              </w:rPr>
              <w:t xml:space="preserve">Генеральный директор </w:t>
            </w:r>
            <w:r w:rsidRPr="004E28CB">
              <w:rPr>
                <w:rFonts w:ascii="Times New Roman" w:hAnsi="Times New Roman"/>
                <w:bCs/>
                <w:sz w:val="16"/>
                <w:szCs w:val="16"/>
              </w:rPr>
              <w:t>АО «БЭСК»</w:t>
            </w:r>
          </w:p>
          <w:p w:rsidR="005A1DFE" w:rsidRPr="004E28CB" w:rsidRDefault="005A1DFE" w:rsidP="004E28CB">
            <w:pPr>
              <w:spacing w:after="0" w:line="240" w:lineRule="auto"/>
              <w:rPr>
                <w:rFonts w:ascii="Times New Roman" w:hAnsi="Times New Roman"/>
                <w:bCs/>
                <w:sz w:val="16"/>
                <w:szCs w:val="16"/>
              </w:rPr>
            </w:pPr>
            <w:r w:rsidRPr="004E28CB">
              <w:rPr>
                <w:rFonts w:ascii="Times New Roman" w:hAnsi="Times New Roman"/>
                <w:bCs/>
                <w:sz w:val="16"/>
                <w:szCs w:val="16"/>
              </w:rPr>
              <w:t>__________________________/ А.А. Катнов/</w:t>
            </w:r>
          </w:p>
          <w:p w:rsidR="005A1DFE" w:rsidRPr="004E28CB" w:rsidRDefault="005A1DFE" w:rsidP="004E28CB">
            <w:pPr>
              <w:tabs>
                <w:tab w:val="left" w:pos="993"/>
              </w:tabs>
              <w:spacing w:after="0" w:line="240" w:lineRule="auto"/>
              <w:jc w:val="both"/>
              <w:rPr>
                <w:rFonts w:ascii="Times New Roman" w:hAnsi="Times New Roman"/>
                <w:b/>
                <w:bCs/>
                <w:sz w:val="16"/>
                <w:szCs w:val="16"/>
              </w:rPr>
            </w:pPr>
            <w:r w:rsidRPr="004E28CB">
              <w:rPr>
                <w:rFonts w:ascii="Times New Roman" w:hAnsi="Times New Roman"/>
                <w:bCs/>
                <w:sz w:val="16"/>
                <w:szCs w:val="16"/>
              </w:rPr>
              <w:t>(подписывается электронной подписью</w:t>
            </w:r>
            <w:r w:rsidRPr="004E28CB">
              <w:rPr>
                <w:rFonts w:ascii="Times New Roman" w:hAnsi="Times New Roman"/>
                <w:b/>
                <w:bCs/>
                <w:sz w:val="16"/>
                <w:szCs w:val="16"/>
              </w:rPr>
              <w:t>)</w:t>
            </w:r>
          </w:p>
          <w:p w:rsidR="005A1DFE" w:rsidRPr="004E28CB" w:rsidRDefault="005A1DFE" w:rsidP="004E28CB">
            <w:pPr>
              <w:tabs>
                <w:tab w:val="left" w:pos="993"/>
              </w:tabs>
              <w:spacing w:after="0" w:line="240" w:lineRule="auto"/>
              <w:rPr>
                <w:rFonts w:ascii="Times New Roman" w:hAnsi="Times New Roman"/>
                <w:b/>
                <w:bCs/>
                <w:sz w:val="16"/>
                <w:szCs w:val="16"/>
              </w:rPr>
            </w:pPr>
          </w:p>
        </w:tc>
      </w:tr>
    </w:tbl>
    <w:p w:rsidR="00E50C42" w:rsidRPr="00E50C42" w:rsidRDefault="00E50C42" w:rsidP="00E50C42">
      <w:pPr>
        <w:pStyle w:val="a8"/>
        <w:spacing w:after="0" w:line="240" w:lineRule="auto"/>
        <w:ind w:left="0"/>
        <w:outlineLvl w:val="3"/>
        <w:rPr>
          <w:rFonts w:ascii="Times New Roman" w:hAnsi="Times New Roman"/>
          <w:b/>
          <w:sz w:val="16"/>
          <w:szCs w:val="16"/>
          <w:lang w:val="ru-RU"/>
        </w:rPr>
      </w:pPr>
    </w:p>
    <w:p w:rsidR="00CF385E" w:rsidRPr="004E28CB" w:rsidRDefault="00CF385E" w:rsidP="004E28CB">
      <w:pPr>
        <w:spacing w:after="0" w:line="240" w:lineRule="auto"/>
        <w:jc w:val="right"/>
        <w:rPr>
          <w:rFonts w:ascii="Times New Roman" w:hAnsi="Times New Roman"/>
          <w:b/>
          <w:sz w:val="16"/>
          <w:szCs w:val="16"/>
        </w:rPr>
      </w:pPr>
    </w:p>
    <w:p w:rsidR="00330295" w:rsidRPr="004E28CB" w:rsidRDefault="00330295" w:rsidP="004E28CB">
      <w:pPr>
        <w:tabs>
          <w:tab w:val="right" w:pos="7611"/>
        </w:tabs>
        <w:spacing w:after="0" w:line="240" w:lineRule="auto"/>
        <w:rPr>
          <w:rFonts w:ascii="Times New Roman" w:eastAsia="Times New Roman" w:hAnsi="Times New Roman"/>
          <w:color w:val="000000"/>
          <w:sz w:val="16"/>
          <w:szCs w:val="16"/>
          <w:lang w:eastAsia="ru-RU"/>
        </w:rPr>
      </w:pPr>
    </w:p>
    <w:sectPr w:rsidR="00330295" w:rsidRPr="004E28CB" w:rsidSect="00E50C42">
      <w:pgSz w:w="11906" w:h="16838"/>
      <w:pgMar w:top="567" w:right="426"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1253" w:rsidRDefault="008B1253">
      <w:pPr>
        <w:spacing w:after="0" w:line="240" w:lineRule="auto"/>
      </w:pPr>
      <w:r>
        <w:separator/>
      </w:r>
    </w:p>
  </w:endnote>
  <w:endnote w:type="continuationSeparator" w:id="0">
    <w:p w:rsidR="008B1253" w:rsidRDefault="008B1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Courier New"/>
    <w:charset w:val="00"/>
    <w:family w:val="auto"/>
    <w:pitch w:val="variable"/>
    <w:sig w:usb0="800000AF" w:usb1="1001ECEA"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Journal">
    <w:altName w:val="Times New Roman"/>
    <w:charset w:val="00"/>
    <w:family w:val="auto"/>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ヒラギノ角ゴ Pro W3">
    <w:altName w:val="Times New Roman"/>
    <w:charset w:val="00"/>
    <w:family w:val="roman"/>
    <w:pitch w:val="default"/>
  </w:font>
  <w:font w:name="Lucida Grande CY">
    <w:altName w:val="Arial"/>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CYR">
    <w:panose1 w:val="020B0604020202020204"/>
    <w:charset w:val="CC"/>
    <w:family w:val="swiss"/>
    <w:pitch w:val="variable"/>
    <w:sig w:usb0="E0002EFF" w:usb1="C000785B" w:usb2="00000009" w:usb3="00000000" w:csb0="000001FF" w:csb1="00000000"/>
  </w:font>
  <w:font w:name="Times New Roman Полужирный">
    <w:panose1 w:val="020208030705050203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1253" w:rsidRDefault="008B1253">
      <w:pPr>
        <w:spacing w:after="0" w:line="240" w:lineRule="auto"/>
      </w:pPr>
      <w:r>
        <w:separator/>
      </w:r>
    </w:p>
  </w:footnote>
  <w:footnote w:type="continuationSeparator" w:id="0">
    <w:p w:rsidR="008B1253" w:rsidRDefault="008B12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
      <w:numFmt w:val="bullet"/>
      <w:pStyle w:val="31"/>
      <w:lvlText w:val=""/>
      <w:lvlJc w:val="left"/>
      <w:pPr>
        <w:tabs>
          <w:tab w:val="num" w:pos="643"/>
        </w:tabs>
        <w:ind w:left="643" w:hanging="360"/>
      </w:pPr>
      <w:rPr>
        <w:rFonts w:ascii="Symbol" w:hAnsi="Symbol"/>
      </w:rPr>
    </w:lvl>
  </w:abstractNum>
  <w:abstractNum w:abstractNumId="1" w15:restartNumberingAfterBreak="0">
    <w:nsid w:val="00000004"/>
    <w:multiLevelType w:val="singleLevel"/>
    <w:tmpl w:val="00000004"/>
    <w:lvl w:ilvl="0">
      <w:numFmt w:val="bullet"/>
      <w:pStyle w:val="a"/>
      <w:lvlText w:val=""/>
      <w:lvlJc w:val="left"/>
      <w:pPr>
        <w:tabs>
          <w:tab w:val="num" w:pos="283"/>
        </w:tabs>
        <w:ind w:left="283" w:hanging="283"/>
      </w:pPr>
      <w:rPr>
        <w:rFonts w:ascii="Symbol" w:hAnsi="Symbol"/>
      </w:rPr>
    </w:lvl>
  </w:abstractNum>
  <w:abstractNum w:abstractNumId="2" w15:restartNumberingAfterBreak="0">
    <w:nsid w:val="00000005"/>
    <w:multiLevelType w:val="multilevel"/>
    <w:tmpl w:val="00000005"/>
    <w:name w:val="WW8Num2"/>
    <w:lvl w:ilvl="0">
      <w:start w:val="2"/>
      <w:numFmt w:val="decimal"/>
      <w:pStyle w:val="21"/>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10679AF"/>
    <w:multiLevelType w:val="multilevel"/>
    <w:tmpl w:val="706414D2"/>
    <w:name w:val="WW8Num1"/>
    <w:lvl w:ilvl="0">
      <w:start w:val="1"/>
      <w:numFmt w:val="decimal"/>
      <w:suff w:val="space"/>
      <w:lvlText w:val="%1"/>
      <w:lvlJc w:val="left"/>
      <w:pPr>
        <w:ind w:left="852" w:hanging="284"/>
      </w:pPr>
      <w:rPr>
        <w:rFonts w:ascii="Times New Roman" w:hAnsi="Times New Roman" w:hint="default"/>
        <w:b/>
        <w:i w:val="0"/>
        <w:color w:val="auto"/>
        <w:sz w:val="28"/>
      </w:rPr>
    </w:lvl>
    <w:lvl w:ilvl="1">
      <w:start w:val="1"/>
      <w:numFmt w:val="decimal"/>
      <w:pStyle w:val="2"/>
      <w:suff w:val="space"/>
      <w:lvlText w:val="%1.%2"/>
      <w:lvlJc w:val="left"/>
      <w:pPr>
        <w:ind w:left="284" w:firstLine="567"/>
      </w:pPr>
      <w:rPr>
        <w:rFonts w:ascii="Times New Roman" w:hAnsi="Times New Roman" w:hint="default"/>
        <w:b/>
        <w:i w:val="0"/>
        <w:color w:val="auto"/>
        <w:sz w:val="28"/>
      </w:rPr>
    </w:lvl>
    <w:lvl w:ilvl="2">
      <w:start w:val="1"/>
      <w:numFmt w:val="decimal"/>
      <w:suff w:val="space"/>
      <w:lvlText w:val="%1.%2.%3"/>
      <w:lvlJc w:val="left"/>
      <w:pPr>
        <w:ind w:left="1419" w:firstLine="0"/>
      </w:pPr>
      <w:rPr>
        <w:rFonts w:ascii="Times New Roman" w:hAnsi="Times New Roman" w:hint="default"/>
        <w:b/>
        <w:i w:val="0"/>
        <w:color w:val="auto"/>
        <w:sz w:val="24"/>
      </w:rPr>
    </w:lvl>
    <w:lvl w:ilvl="3">
      <w:start w:val="1"/>
      <w:numFmt w:val="decimal"/>
      <w:lvlText w:val="%4."/>
      <w:lvlJc w:val="left"/>
      <w:pPr>
        <w:ind w:left="3448" w:hanging="360"/>
      </w:pPr>
      <w:rPr>
        <w:rFonts w:hint="default"/>
      </w:rPr>
    </w:lvl>
    <w:lvl w:ilvl="4">
      <w:start w:val="1"/>
      <w:numFmt w:val="lowerLetter"/>
      <w:lvlText w:val="%5."/>
      <w:lvlJc w:val="left"/>
      <w:pPr>
        <w:ind w:left="4168" w:hanging="360"/>
      </w:pPr>
      <w:rPr>
        <w:rFonts w:hint="default"/>
      </w:rPr>
    </w:lvl>
    <w:lvl w:ilvl="5">
      <w:start w:val="1"/>
      <w:numFmt w:val="lowerRoman"/>
      <w:lvlText w:val="%6."/>
      <w:lvlJc w:val="right"/>
      <w:pPr>
        <w:ind w:left="4888" w:hanging="180"/>
      </w:pPr>
      <w:rPr>
        <w:rFonts w:hint="default"/>
      </w:rPr>
    </w:lvl>
    <w:lvl w:ilvl="6">
      <w:start w:val="1"/>
      <w:numFmt w:val="decimal"/>
      <w:lvlText w:val="%7."/>
      <w:lvlJc w:val="left"/>
      <w:pPr>
        <w:ind w:left="5608" w:hanging="360"/>
      </w:pPr>
      <w:rPr>
        <w:rFonts w:hint="default"/>
      </w:rPr>
    </w:lvl>
    <w:lvl w:ilvl="7">
      <w:start w:val="1"/>
      <w:numFmt w:val="lowerLetter"/>
      <w:lvlText w:val="%8."/>
      <w:lvlJc w:val="left"/>
      <w:pPr>
        <w:ind w:left="6328" w:hanging="360"/>
      </w:pPr>
      <w:rPr>
        <w:rFonts w:hint="default"/>
      </w:rPr>
    </w:lvl>
    <w:lvl w:ilvl="8">
      <w:start w:val="1"/>
      <w:numFmt w:val="lowerRoman"/>
      <w:lvlText w:val="%9."/>
      <w:lvlJc w:val="right"/>
      <w:pPr>
        <w:ind w:left="7048" w:hanging="180"/>
      </w:pPr>
      <w:rPr>
        <w:rFonts w:hint="default"/>
      </w:rPr>
    </w:lvl>
  </w:abstractNum>
  <w:abstractNum w:abstractNumId="4" w15:restartNumberingAfterBreak="0">
    <w:nsid w:val="07810C4D"/>
    <w:multiLevelType w:val="hybridMultilevel"/>
    <w:tmpl w:val="07CA30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E702D8"/>
    <w:multiLevelType w:val="hybridMultilevel"/>
    <w:tmpl w:val="0ECADE2A"/>
    <w:styleLink w:val="1"/>
    <w:lvl w:ilvl="0" w:tplc="FFFFFFFF">
      <w:start w:val="1"/>
      <w:numFmt w:val="decimal"/>
      <w:lvlText w:val="%1)"/>
      <w:lvlJc w:val="left"/>
      <w:pPr>
        <w:tabs>
          <w:tab w:val="num" w:pos="1069"/>
        </w:tabs>
        <w:ind w:left="1069" w:hanging="360"/>
      </w:pPr>
      <w:rPr>
        <w:rFonts w:cs="Times New Roman" w:hint="default"/>
      </w:rPr>
    </w:lvl>
    <w:lvl w:ilvl="1" w:tplc="FFFFFFFF">
      <w:start w:val="1"/>
      <w:numFmt w:val="bullet"/>
      <w:lvlText w:val=""/>
      <w:lvlJc w:val="left"/>
      <w:pPr>
        <w:tabs>
          <w:tab w:val="num" w:pos="1789"/>
        </w:tabs>
        <w:ind w:left="1789" w:hanging="360"/>
      </w:pPr>
      <w:rPr>
        <w:rFonts w:ascii="Symbol" w:hAnsi="Symbol" w:hint="default"/>
        <w:color w:val="auto"/>
      </w:rPr>
    </w:lvl>
    <w:lvl w:ilvl="2" w:tplc="FFFFFFFF">
      <w:start w:val="1"/>
      <w:numFmt w:val="bullet"/>
      <w:lvlText w:val=""/>
      <w:lvlJc w:val="left"/>
      <w:pPr>
        <w:tabs>
          <w:tab w:val="num" w:pos="2509"/>
        </w:tabs>
        <w:ind w:left="2509" w:hanging="180"/>
      </w:pPr>
      <w:rPr>
        <w:rFonts w:ascii="Symbol" w:hAnsi="Symbol" w:hint="default"/>
        <w:color w:val="auto"/>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6" w15:restartNumberingAfterBreak="0">
    <w:nsid w:val="0EEF2C1F"/>
    <w:multiLevelType w:val="multilevel"/>
    <w:tmpl w:val="D3AC2DB2"/>
    <w:lvl w:ilvl="0">
      <w:start w:val="8"/>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3)"/>
      <w:lvlJc w:val="left"/>
      <w:pPr>
        <w:ind w:left="2989"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0FC2478D"/>
    <w:multiLevelType w:val="multilevel"/>
    <w:tmpl w:val="428EBAC8"/>
    <w:lvl w:ilvl="0">
      <w:start w:val="3"/>
      <w:numFmt w:val="decimal"/>
      <w:lvlText w:val="%1."/>
      <w:lvlJc w:val="left"/>
      <w:pPr>
        <w:ind w:left="495" w:hanging="495"/>
      </w:pPr>
      <w:rPr>
        <w:rFonts w:hint="default"/>
        <w:color w:val="auto"/>
      </w:rPr>
    </w:lvl>
    <w:lvl w:ilvl="1">
      <w:start w:val="2"/>
      <w:numFmt w:val="decimal"/>
      <w:lvlText w:val="%1.%2."/>
      <w:lvlJc w:val="left"/>
      <w:pPr>
        <w:ind w:left="675" w:hanging="495"/>
      </w:pPr>
      <w:rPr>
        <w:rFonts w:hint="default"/>
        <w:color w:val="auto"/>
      </w:rPr>
    </w:lvl>
    <w:lvl w:ilvl="2">
      <w:start w:val="2"/>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2880" w:hanging="1440"/>
      </w:pPr>
      <w:rPr>
        <w:rFonts w:hint="default"/>
        <w:color w:val="auto"/>
      </w:rPr>
    </w:lvl>
  </w:abstractNum>
  <w:abstractNum w:abstractNumId="8" w15:restartNumberingAfterBreak="0">
    <w:nsid w:val="117F7A8D"/>
    <w:multiLevelType w:val="hybridMultilevel"/>
    <w:tmpl w:val="37DC64E8"/>
    <w:lvl w:ilvl="0" w:tplc="FFFFFFFF">
      <w:start w:val="1"/>
      <w:numFmt w:val="bullet"/>
      <w:pStyle w:val="a0"/>
      <w:lvlText w:val=""/>
      <w:lvlJc w:val="left"/>
      <w:pPr>
        <w:ind w:left="731"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162F3FCB"/>
    <w:multiLevelType w:val="multilevel"/>
    <w:tmpl w:val="E7A691F0"/>
    <w:styleLink w:val="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6823CDC"/>
    <w:multiLevelType w:val="hybridMultilevel"/>
    <w:tmpl w:val="F2289950"/>
    <w:name w:val="WW8Num4"/>
    <w:lvl w:ilvl="0" w:tplc="FFFFFFFF">
      <w:start w:val="1"/>
      <w:numFmt w:val="bullet"/>
      <w:pStyle w:val="a1"/>
      <w:lvlText w:val=""/>
      <w:lvlJc w:val="left"/>
      <w:pPr>
        <w:tabs>
          <w:tab w:val="num" w:pos="680"/>
        </w:tabs>
        <w:ind w:left="680" w:hanging="340"/>
      </w:pPr>
      <w:rPr>
        <w:rFonts w:ascii="Symbol" w:hAnsi="Symbol" w:hint="default"/>
        <w:sz w:val="20"/>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FB5A57"/>
    <w:multiLevelType w:val="hybridMultilevel"/>
    <w:tmpl w:val="472EFF86"/>
    <w:name w:val="WW8Num3"/>
    <w:lvl w:ilvl="0" w:tplc="FFFFFFFF">
      <w:start w:val="1"/>
      <w:numFmt w:val="bullet"/>
      <w:pStyle w:val="phBullet"/>
      <w:lvlText w:val=""/>
      <w:lvlJc w:val="left"/>
      <w:pPr>
        <w:tabs>
          <w:tab w:val="num" w:pos="1571"/>
        </w:tabs>
        <w:ind w:left="1571" w:hanging="358"/>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800BE2"/>
    <w:multiLevelType w:val="hybridMultilevel"/>
    <w:tmpl w:val="8A7660A6"/>
    <w:name w:val="WW8Num8"/>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CC74327"/>
    <w:multiLevelType w:val="multilevel"/>
    <w:tmpl w:val="724644F6"/>
    <w:styleLink w:val="-"/>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1CD4156F"/>
    <w:multiLevelType w:val="multilevel"/>
    <w:tmpl w:val="3230B5B8"/>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6.%3."/>
      <w:lvlJc w:val="left"/>
      <w:pPr>
        <w:ind w:left="1224" w:hanging="504"/>
      </w:pPr>
      <w:rPr>
        <w:rFonts w:hint="default"/>
      </w:rPr>
    </w:lvl>
    <w:lvl w:ilvl="3">
      <w:start w:val="1"/>
      <w:numFmt w:val="decimal"/>
      <w:pStyle w:val="3641"/>
      <w:lvlText w:val="3.6.4.%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4D5"/>
    <w:multiLevelType w:val="singleLevel"/>
    <w:tmpl w:val="D34A6FD8"/>
    <w:name w:val="WW8Num21"/>
    <w:lvl w:ilvl="0">
      <w:start w:val="1"/>
      <w:numFmt w:val="decimal"/>
      <w:pStyle w:val="3"/>
      <w:lvlText w:val="%1."/>
      <w:lvlJc w:val="left"/>
      <w:pPr>
        <w:tabs>
          <w:tab w:val="num" w:pos="360"/>
        </w:tabs>
        <w:ind w:left="360" w:hanging="360"/>
      </w:pPr>
    </w:lvl>
  </w:abstractNum>
  <w:abstractNum w:abstractNumId="16" w15:restartNumberingAfterBreak="0">
    <w:nsid w:val="24226F56"/>
    <w:multiLevelType w:val="hybridMultilevel"/>
    <w:tmpl w:val="317CC7AA"/>
    <w:lvl w:ilvl="0" w:tplc="FFFFFFFF">
      <w:start w:val="1"/>
      <w:numFmt w:val="bullet"/>
      <w:pStyle w:val="10"/>
      <w:lvlText w:val=""/>
      <w:lvlJc w:val="left"/>
      <w:pPr>
        <w:ind w:left="1571" w:hanging="360"/>
      </w:pPr>
      <w:rPr>
        <w:rFonts w:ascii="Symbol" w:hAnsi="Symbol" w:hint="default"/>
      </w:rPr>
    </w:lvl>
    <w:lvl w:ilvl="1" w:tplc="FFFFFFFF">
      <w:start w:val="1"/>
      <w:numFmt w:val="bullet"/>
      <w:pStyle w:val="20"/>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7" w15:restartNumberingAfterBreak="0">
    <w:nsid w:val="25834737"/>
    <w:multiLevelType w:val="multilevel"/>
    <w:tmpl w:val="A44A3334"/>
    <w:lvl w:ilvl="0">
      <w:start w:val="4"/>
      <w:numFmt w:val="decimal"/>
      <w:lvlText w:val="%1."/>
      <w:lvlJc w:val="left"/>
      <w:pPr>
        <w:tabs>
          <w:tab w:val="num" w:pos="0"/>
        </w:tabs>
        <w:ind w:left="360" w:hanging="360"/>
      </w:pPr>
    </w:lvl>
    <w:lvl w:ilvl="1">
      <w:start w:val="1"/>
      <w:numFmt w:val="decimal"/>
      <w:lvlText w:val="%1.%2."/>
      <w:lvlJc w:val="left"/>
      <w:pPr>
        <w:tabs>
          <w:tab w:val="num" w:pos="0"/>
        </w:tabs>
        <w:ind w:left="1353" w:hanging="360"/>
      </w:pPr>
      <w:rPr>
        <w:rFonts w:ascii="Times New Roman" w:hAnsi="Times New Roman"/>
        <w:sz w:val="18"/>
        <w:szCs w:val="18"/>
      </w:rPr>
    </w:lvl>
    <w:lvl w:ilvl="2">
      <w:start w:val="1"/>
      <w:numFmt w:val="decimal"/>
      <w:lvlText w:val="%1.%2.%3."/>
      <w:lvlJc w:val="left"/>
      <w:pPr>
        <w:tabs>
          <w:tab w:val="num" w:pos="0"/>
        </w:tabs>
        <w:ind w:left="2706" w:hanging="720"/>
      </w:pPr>
    </w:lvl>
    <w:lvl w:ilvl="3">
      <w:start w:val="1"/>
      <w:numFmt w:val="decimal"/>
      <w:lvlText w:val="%1.%2.%3.%4."/>
      <w:lvlJc w:val="left"/>
      <w:pPr>
        <w:tabs>
          <w:tab w:val="num" w:pos="0"/>
        </w:tabs>
        <w:ind w:left="3699" w:hanging="720"/>
      </w:pPr>
    </w:lvl>
    <w:lvl w:ilvl="4">
      <w:start w:val="1"/>
      <w:numFmt w:val="decimal"/>
      <w:lvlText w:val="%1.%2.%3.%4.%5."/>
      <w:lvlJc w:val="left"/>
      <w:pPr>
        <w:tabs>
          <w:tab w:val="num" w:pos="0"/>
        </w:tabs>
        <w:ind w:left="5052" w:hanging="1080"/>
      </w:pPr>
    </w:lvl>
    <w:lvl w:ilvl="5">
      <w:start w:val="1"/>
      <w:numFmt w:val="decimal"/>
      <w:lvlText w:val="%1.%2.%3.%4.%5.%6."/>
      <w:lvlJc w:val="left"/>
      <w:pPr>
        <w:tabs>
          <w:tab w:val="num" w:pos="0"/>
        </w:tabs>
        <w:ind w:left="6045" w:hanging="1080"/>
      </w:pPr>
    </w:lvl>
    <w:lvl w:ilvl="6">
      <w:start w:val="1"/>
      <w:numFmt w:val="decimal"/>
      <w:lvlText w:val="%1.%2.%3.%4.%5.%6.%7."/>
      <w:lvlJc w:val="left"/>
      <w:pPr>
        <w:tabs>
          <w:tab w:val="num" w:pos="0"/>
        </w:tabs>
        <w:ind w:left="7038" w:hanging="1080"/>
      </w:pPr>
    </w:lvl>
    <w:lvl w:ilvl="7">
      <w:start w:val="1"/>
      <w:numFmt w:val="decimal"/>
      <w:lvlText w:val="%1.%2.%3.%4.%5.%6.%7.%8."/>
      <w:lvlJc w:val="left"/>
      <w:pPr>
        <w:tabs>
          <w:tab w:val="num" w:pos="0"/>
        </w:tabs>
        <w:ind w:left="8391" w:hanging="1440"/>
      </w:pPr>
    </w:lvl>
    <w:lvl w:ilvl="8">
      <w:start w:val="1"/>
      <w:numFmt w:val="decimal"/>
      <w:lvlText w:val="%1.%2.%3.%4.%5.%6.%7.%8.%9."/>
      <w:lvlJc w:val="left"/>
      <w:pPr>
        <w:tabs>
          <w:tab w:val="num" w:pos="0"/>
        </w:tabs>
        <w:ind w:left="9384" w:hanging="1440"/>
      </w:pPr>
    </w:lvl>
  </w:abstractNum>
  <w:abstractNum w:abstractNumId="18" w15:restartNumberingAfterBreak="0">
    <w:nsid w:val="272C7EB8"/>
    <w:multiLevelType w:val="multilevel"/>
    <w:tmpl w:val="A5B493A0"/>
    <w:styleLink w:val="a2"/>
    <w:lvl w:ilvl="0">
      <w:start w:val="1"/>
      <w:numFmt w:val="decimal"/>
      <w:pStyle w:val="11"/>
      <w:suff w:val="space"/>
      <w:lvlText w:val="%1"/>
      <w:lvlJc w:val="left"/>
      <w:pPr>
        <w:ind w:left="284" w:firstLine="567"/>
      </w:pPr>
      <w:rPr>
        <w:rFonts w:ascii="Times New Roman" w:hAnsi="Times New Roman" w:hint="default"/>
        <w:b/>
        <w:i w:val="0"/>
        <w:color w:val="000000"/>
        <w:sz w:val="32"/>
      </w:rPr>
    </w:lvl>
    <w:lvl w:ilvl="1">
      <w:start w:val="1"/>
      <w:numFmt w:val="decimal"/>
      <w:suff w:val="space"/>
      <w:lvlText w:val="%1.%2"/>
      <w:lvlJc w:val="left"/>
      <w:pPr>
        <w:ind w:left="284" w:firstLine="567"/>
      </w:pPr>
      <w:rPr>
        <w:rFonts w:ascii="Times New Roman" w:hAnsi="Times New Roman" w:hint="default"/>
        <w:b/>
        <w:i w:val="0"/>
        <w:color w:val="000000"/>
        <w:sz w:val="28"/>
      </w:rPr>
    </w:lvl>
    <w:lvl w:ilvl="2">
      <w:start w:val="1"/>
      <w:numFmt w:val="decimal"/>
      <w:suff w:val="space"/>
      <w:lvlText w:val="%1.%2.%3"/>
      <w:lvlJc w:val="left"/>
      <w:pPr>
        <w:ind w:left="284" w:firstLine="567"/>
      </w:pPr>
      <w:rPr>
        <w:rFonts w:ascii="Times New Roman" w:hAnsi="Times New Roman" w:hint="default"/>
        <w:b/>
        <w:i w:val="0"/>
        <w:color w:val="00000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09E5865"/>
    <w:multiLevelType w:val="multilevel"/>
    <w:tmpl w:val="0419001D"/>
    <w:styleLink w:val="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1275E80"/>
    <w:multiLevelType w:val="multilevel"/>
    <w:tmpl w:val="534E4D5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63666A"/>
    <w:multiLevelType w:val="hybridMultilevel"/>
    <w:tmpl w:val="B8B44E5C"/>
    <w:lvl w:ilvl="0" w:tplc="FFFFFFFF">
      <w:start w:val="1"/>
      <w:numFmt w:val="decimal"/>
      <w:suff w:val="nothing"/>
      <w:lvlText w:val="%1."/>
      <w:lvlJc w:val="left"/>
      <w:pPr>
        <w:ind w:left="0" w:firstLine="0"/>
      </w:pPr>
      <w:rPr>
        <w:rFonts w:hint="default"/>
      </w:rPr>
    </w:lvl>
    <w:lvl w:ilvl="1" w:tplc="FFFFFFFF" w:tentative="1">
      <w:start w:val="1"/>
      <w:numFmt w:val="lowerLetter"/>
      <w:lvlText w:val="%2."/>
      <w:lvlJc w:val="left"/>
      <w:pPr>
        <w:ind w:left="1440" w:hanging="360"/>
      </w:pPr>
    </w:lvl>
    <w:lvl w:ilvl="2" w:tplc="FFFFFFFF">
      <w:start w:val="1"/>
      <w:numFmt w:val="lowerRoman"/>
      <w:pStyle w:val="30"/>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CC739A"/>
    <w:multiLevelType w:val="multilevel"/>
    <w:tmpl w:val="3E2455EE"/>
    <w:lvl w:ilvl="0">
      <w:start w:val="1"/>
      <w:numFmt w:val="decimal"/>
      <w:pStyle w:val="List1"/>
      <w:suff w:val="space"/>
      <w:lvlText w:val="%1"/>
      <w:lvlJc w:val="left"/>
      <w:pPr>
        <w:ind w:left="284" w:hanging="284"/>
      </w:pPr>
      <w:rPr>
        <w:rFonts w:ascii="Times New Roman" w:hAnsi="Times New Roman" w:hint="default"/>
        <w:b/>
        <w:i w:val="0"/>
        <w:color w:val="auto"/>
        <w:sz w:val="28"/>
      </w:rPr>
    </w:lvl>
    <w:lvl w:ilvl="1">
      <w:start w:val="1"/>
      <w:numFmt w:val="decimal"/>
      <w:suff w:val="space"/>
      <w:lvlText w:val="%1.%2"/>
      <w:lvlJc w:val="left"/>
      <w:pPr>
        <w:ind w:left="567" w:hanging="567"/>
      </w:pPr>
      <w:rPr>
        <w:rFonts w:ascii="Times New Roman" w:hAnsi="Times New Roman" w:hint="default"/>
        <w:b/>
        <w:i w:val="0"/>
        <w:color w:val="auto"/>
        <w:sz w:val="26"/>
      </w:rPr>
    </w:lvl>
    <w:lvl w:ilvl="2">
      <w:start w:val="1"/>
      <w:numFmt w:val="decimal"/>
      <w:pStyle w:val="32"/>
      <w:suff w:val="space"/>
      <w:lvlText w:val="%1.%2.%3"/>
      <w:lvlJc w:val="left"/>
      <w:pPr>
        <w:ind w:left="851" w:firstLine="0"/>
      </w:pPr>
      <w:rPr>
        <w:rFonts w:ascii="Times New Roman" w:hAnsi="Times New Roman" w:hint="default"/>
        <w:b/>
        <w:i w:val="0"/>
        <w:color w:val="auto"/>
        <w:sz w:val="24"/>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AD9187B"/>
    <w:multiLevelType w:val="multilevel"/>
    <w:tmpl w:val="FCBC5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B2B7933"/>
    <w:multiLevelType w:val="multilevel"/>
    <w:tmpl w:val="E132B926"/>
    <w:lvl w:ilvl="0">
      <w:start w:val="3"/>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4C10524E"/>
    <w:multiLevelType w:val="multilevel"/>
    <w:tmpl w:val="BFE4223A"/>
    <w:styleLink w:val="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1FE4D24"/>
    <w:multiLevelType w:val="multilevel"/>
    <w:tmpl w:val="EF7612E0"/>
    <w:styleLink w:val="-0"/>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A6818A1"/>
    <w:multiLevelType w:val="multilevel"/>
    <w:tmpl w:val="04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927C9C"/>
    <w:multiLevelType w:val="multilevel"/>
    <w:tmpl w:val="786AF080"/>
    <w:lvl w:ilvl="0">
      <w:start w:val="1"/>
      <w:numFmt w:val="decimal"/>
      <w:suff w:val="space"/>
      <w:lvlText w:val="%1."/>
      <w:lvlJc w:val="center"/>
      <w:pPr>
        <w:ind w:left="284" w:firstLine="4"/>
      </w:pPr>
    </w:lvl>
    <w:lvl w:ilvl="1">
      <w:start w:val="1"/>
      <w:numFmt w:val="decimal"/>
      <w:pStyle w:val="a3"/>
      <w:suff w:val="space"/>
      <w:lvlText w:val="%1.%2."/>
      <w:lvlJc w:val="left"/>
      <w:pPr>
        <w:ind w:left="0" w:firstLine="0"/>
      </w:pPr>
      <w:rPr>
        <w:b/>
        <w:i w:val="0"/>
      </w:r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9"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33"/>
      <w:lvlText w:val="%1.%2"/>
      <w:lvlJc w:val="left"/>
      <w:pPr>
        <w:tabs>
          <w:tab w:val="num" w:pos="576"/>
        </w:tabs>
        <w:ind w:left="57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00000E9"/>
    <w:multiLevelType w:val="hybridMultilevel"/>
    <w:tmpl w:val="3BDE0BEA"/>
    <w:lvl w:ilvl="0" w:tplc="FFFFFFFF">
      <w:start w:val="1"/>
      <w:numFmt w:val="bullet"/>
      <w:pStyle w:val="22"/>
      <w:lvlText w:val=""/>
      <w:lvlJc w:val="left"/>
      <w:pPr>
        <w:tabs>
          <w:tab w:val="num" w:pos="1435"/>
        </w:tabs>
        <w:ind w:left="1435" w:hanging="358"/>
      </w:pPr>
      <w:rPr>
        <w:rFonts w:ascii="Symbol" w:hAnsi="Symbol" w:cs="Symbol" w:hint="default"/>
        <w:b w:val="0"/>
        <w:i w:val="0"/>
        <w:strike w:val="0"/>
        <w:dstrike w:val="0"/>
        <w:color w:val="auto"/>
        <w:spacing w:val="0"/>
        <w:w w:val="100"/>
        <w:kern w:val="0"/>
        <w:position w:val="0"/>
        <w:sz w:val="16"/>
        <w:szCs w:val="16"/>
        <w:u w:val="none"/>
        <w:effect w:val="none"/>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31" w15:restartNumberingAfterBreak="0">
    <w:nsid w:val="7AAE2EA2"/>
    <w:multiLevelType w:val="multilevel"/>
    <w:tmpl w:val="84EE23D0"/>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7AB376E7"/>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D68446A"/>
    <w:multiLevelType w:val="multilevel"/>
    <w:tmpl w:val="0419001D"/>
    <w:styleLink w:val="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0"/>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26"/>
  </w:num>
  <w:num w:numId="10">
    <w:abstractNumId w:val="5"/>
  </w:num>
  <w:num w:numId="11">
    <w:abstractNumId w:val="11"/>
  </w:num>
  <w:num w:numId="12">
    <w:abstractNumId w:val="14"/>
  </w:num>
  <w:num w:numId="13">
    <w:abstractNumId w:val="10"/>
  </w:num>
  <w:num w:numId="14">
    <w:abstractNumId w:val="9"/>
  </w:num>
  <w:num w:numId="15">
    <w:abstractNumId w:val="19"/>
  </w:num>
  <w:num w:numId="16">
    <w:abstractNumId w:val="25"/>
  </w:num>
  <w:num w:numId="17">
    <w:abstractNumId w:val="32"/>
  </w:num>
  <w:num w:numId="18">
    <w:abstractNumId w:val="33"/>
  </w:num>
  <w:num w:numId="19">
    <w:abstractNumId w:val="27"/>
  </w:num>
  <w:num w:numId="20">
    <w:abstractNumId w:val="21"/>
  </w:num>
  <w:num w:numId="21">
    <w:abstractNumId w:val="22"/>
  </w:num>
  <w:num w:numId="22">
    <w:abstractNumId w:val="18"/>
  </w:num>
  <w:num w:numId="23">
    <w:abstractNumId w:val="16"/>
  </w:num>
  <w:num w:numId="24">
    <w:abstractNumId w:val="3"/>
  </w:num>
  <w:num w:numId="25">
    <w:abstractNumId w:val="13"/>
  </w:num>
  <w:num w:numId="26">
    <w:abstractNumId w:val="4"/>
  </w:num>
  <w:num w:numId="27">
    <w:abstractNumId w:val="20"/>
  </w:num>
  <w:num w:numId="28">
    <w:abstractNumId w:val="7"/>
  </w:num>
  <w:num w:numId="29">
    <w:abstractNumId w:val="17"/>
  </w:num>
  <w:num w:numId="30">
    <w:abstractNumId w:val="1"/>
  </w:num>
  <w:num w:numId="31">
    <w:abstractNumId w:val="23"/>
  </w:num>
  <w:num w:numId="32">
    <w:abstractNumId w:val="6"/>
  </w:num>
  <w:num w:numId="33">
    <w:abstractNumId w:val="1"/>
  </w:num>
  <w:num w:numId="34">
    <w:abstractNumId w:val="1"/>
  </w:num>
  <w:num w:numId="35">
    <w:abstractNumId w:val="1"/>
  </w:num>
  <w:num w:numId="36">
    <w:abstractNumId w:val="1"/>
  </w:num>
  <w:num w:numId="37">
    <w:abstractNumId w:val="31"/>
  </w:num>
  <w:num w:numId="38">
    <w:abstractNumId w:val="24"/>
  </w:num>
  <w:num w:numId="39">
    <w:abstractNumId w:val="1"/>
  </w:num>
  <w:num w:numId="40">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2F2"/>
    <w:rsid w:val="0000061A"/>
    <w:rsid w:val="000013E6"/>
    <w:rsid w:val="000015B7"/>
    <w:rsid w:val="00005137"/>
    <w:rsid w:val="00006BD8"/>
    <w:rsid w:val="000100D0"/>
    <w:rsid w:val="00011087"/>
    <w:rsid w:val="00011A83"/>
    <w:rsid w:val="0001439F"/>
    <w:rsid w:val="0002145F"/>
    <w:rsid w:val="0002184E"/>
    <w:rsid w:val="00021AFD"/>
    <w:rsid w:val="00022CE3"/>
    <w:rsid w:val="000250F9"/>
    <w:rsid w:val="00026021"/>
    <w:rsid w:val="000264FF"/>
    <w:rsid w:val="0002797B"/>
    <w:rsid w:val="0003008A"/>
    <w:rsid w:val="0003106F"/>
    <w:rsid w:val="0003190C"/>
    <w:rsid w:val="00034BD6"/>
    <w:rsid w:val="00035598"/>
    <w:rsid w:val="00036101"/>
    <w:rsid w:val="00036777"/>
    <w:rsid w:val="00037121"/>
    <w:rsid w:val="0003746F"/>
    <w:rsid w:val="00037FC0"/>
    <w:rsid w:val="000404C7"/>
    <w:rsid w:val="00041508"/>
    <w:rsid w:val="00042710"/>
    <w:rsid w:val="00043395"/>
    <w:rsid w:val="00047976"/>
    <w:rsid w:val="0005070F"/>
    <w:rsid w:val="00050DDD"/>
    <w:rsid w:val="00051368"/>
    <w:rsid w:val="00052FD5"/>
    <w:rsid w:val="00053A6F"/>
    <w:rsid w:val="000540F0"/>
    <w:rsid w:val="000541D8"/>
    <w:rsid w:val="00054815"/>
    <w:rsid w:val="00054DF3"/>
    <w:rsid w:val="000563A2"/>
    <w:rsid w:val="00057E2A"/>
    <w:rsid w:val="00060E0E"/>
    <w:rsid w:val="00060FBB"/>
    <w:rsid w:val="00062F89"/>
    <w:rsid w:val="000639D0"/>
    <w:rsid w:val="0006416E"/>
    <w:rsid w:val="000649F9"/>
    <w:rsid w:val="00065A43"/>
    <w:rsid w:val="00065D43"/>
    <w:rsid w:val="000660A5"/>
    <w:rsid w:val="0006642A"/>
    <w:rsid w:val="000714F9"/>
    <w:rsid w:val="0007159C"/>
    <w:rsid w:val="00071AD5"/>
    <w:rsid w:val="00071C83"/>
    <w:rsid w:val="000727C4"/>
    <w:rsid w:val="00072AF9"/>
    <w:rsid w:val="00075042"/>
    <w:rsid w:val="00076315"/>
    <w:rsid w:val="00077401"/>
    <w:rsid w:val="00077464"/>
    <w:rsid w:val="00077AF1"/>
    <w:rsid w:val="00080220"/>
    <w:rsid w:val="000806D1"/>
    <w:rsid w:val="000808DD"/>
    <w:rsid w:val="00080974"/>
    <w:rsid w:val="00081286"/>
    <w:rsid w:val="00083C4E"/>
    <w:rsid w:val="0008562C"/>
    <w:rsid w:val="00085978"/>
    <w:rsid w:val="00087031"/>
    <w:rsid w:val="00090C7C"/>
    <w:rsid w:val="00090D98"/>
    <w:rsid w:val="0009176B"/>
    <w:rsid w:val="00091A4C"/>
    <w:rsid w:val="00091E19"/>
    <w:rsid w:val="00091EF1"/>
    <w:rsid w:val="00092C21"/>
    <w:rsid w:val="00093CF0"/>
    <w:rsid w:val="00097C15"/>
    <w:rsid w:val="000A0028"/>
    <w:rsid w:val="000A0903"/>
    <w:rsid w:val="000A2E8F"/>
    <w:rsid w:val="000A37D7"/>
    <w:rsid w:val="000A5BF2"/>
    <w:rsid w:val="000A64AE"/>
    <w:rsid w:val="000A6627"/>
    <w:rsid w:val="000A6849"/>
    <w:rsid w:val="000A6888"/>
    <w:rsid w:val="000A6EE3"/>
    <w:rsid w:val="000A7C6A"/>
    <w:rsid w:val="000B03EC"/>
    <w:rsid w:val="000B1AE0"/>
    <w:rsid w:val="000B32F3"/>
    <w:rsid w:val="000B3D98"/>
    <w:rsid w:val="000B5089"/>
    <w:rsid w:val="000B586F"/>
    <w:rsid w:val="000B5F95"/>
    <w:rsid w:val="000B691E"/>
    <w:rsid w:val="000B786E"/>
    <w:rsid w:val="000B7C48"/>
    <w:rsid w:val="000C015B"/>
    <w:rsid w:val="000C0A29"/>
    <w:rsid w:val="000C1644"/>
    <w:rsid w:val="000C16A7"/>
    <w:rsid w:val="000C32CA"/>
    <w:rsid w:val="000C64B0"/>
    <w:rsid w:val="000C656B"/>
    <w:rsid w:val="000D0A71"/>
    <w:rsid w:val="000D0B70"/>
    <w:rsid w:val="000D10C1"/>
    <w:rsid w:val="000D1BD2"/>
    <w:rsid w:val="000D387F"/>
    <w:rsid w:val="000D4279"/>
    <w:rsid w:val="000D6285"/>
    <w:rsid w:val="000D7330"/>
    <w:rsid w:val="000E12FE"/>
    <w:rsid w:val="000E1376"/>
    <w:rsid w:val="000E1811"/>
    <w:rsid w:val="000E1EA5"/>
    <w:rsid w:val="000E2500"/>
    <w:rsid w:val="000E260D"/>
    <w:rsid w:val="000E3945"/>
    <w:rsid w:val="000E5FFE"/>
    <w:rsid w:val="000E6512"/>
    <w:rsid w:val="000E7C37"/>
    <w:rsid w:val="000F2391"/>
    <w:rsid w:val="000F23EB"/>
    <w:rsid w:val="000F4A4D"/>
    <w:rsid w:val="000F542B"/>
    <w:rsid w:val="000F5659"/>
    <w:rsid w:val="000F5F8A"/>
    <w:rsid w:val="000F6119"/>
    <w:rsid w:val="000F6ABF"/>
    <w:rsid w:val="000F6CAC"/>
    <w:rsid w:val="00100B7C"/>
    <w:rsid w:val="0010131D"/>
    <w:rsid w:val="00101AE0"/>
    <w:rsid w:val="0010369D"/>
    <w:rsid w:val="00103D3F"/>
    <w:rsid w:val="00104052"/>
    <w:rsid w:val="0010444B"/>
    <w:rsid w:val="0010537F"/>
    <w:rsid w:val="00106970"/>
    <w:rsid w:val="00107913"/>
    <w:rsid w:val="00107D61"/>
    <w:rsid w:val="001103D5"/>
    <w:rsid w:val="00110E11"/>
    <w:rsid w:val="00111B1E"/>
    <w:rsid w:val="00111E27"/>
    <w:rsid w:val="00111E2F"/>
    <w:rsid w:val="001120AB"/>
    <w:rsid w:val="00112D55"/>
    <w:rsid w:val="0011361C"/>
    <w:rsid w:val="00116B0B"/>
    <w:rsid w:val="00117528"/>
    <w:rsid w:val="001200E4"/>
    <w:rsid w:val="001203D3"/>
    <w:rsid w:val="00120E59"/>
    <w:rsid w:val="00122716"/>
    <w:rsid w:val="001248CA"/>
    <w:rsid w:val="0013012C"/>
    <w:rsid w:val="00131BED"/>
    <w:rsid w:val="001321CE"/>
    <w:rsid w:val="0013305B"/>
    <w:rsid w:val="00134D8B"/>
    <w:rsid w:val="001358DC"/>
    <w:rsid w:val="00142A90"/>
    <w:rsid w:val="00143E40"/>
    <w:rsid w:val="00145551"/>
    <w:rsid w:val="00145F10"/>
    <w:rsid w:val="001463DE"/>
    <w:rsid w:val="00150C19"/>
    <w:rsid w:val="00150F41"/>
    <w:rsid w:val="00151113"/>
    <w:rsid w:val="00155585"/>
    <w:rsid w:val="001555A7"/>
    <w:rsid w:val="0015633A"/>
    <w:rsid w:val="00156E38"/>
    <w:rsid w:val="00157573"/>
    <w:rsid w:val="001578D2"/>
    <w:rsid w:val="00157EC4"/>
    <w:rsid w:val="001624D0"/>
    <w:rsid w:val="001625C5"/>
    <w:rsid w:val="0016395D"/>
    <w:rsid w:val="00164485"/>
    <w:rsid w:val="00164704"/>
    <w:rsid w:val="001648D6"/>
    <w:rsid w:val="00167A1F"/>
    <w:rsid w:val="00170907"/>
    <w:rsid w:val="00170AA9"/>
    <w:rsid w:val="00170C19"/>
    <w:rsid w:val="00173825"/>
    <w:rsid w:val="00175AAE"/>
    <w:rsid w:val="001764CD"/>
    <w:rsid w:val="00176B25"/>
    <w:rsid w:val="00176BC1"/>
    <w:rsid w:val="00177449"/>
    <w:rsid w:val="00177C85"/>
    <w:rsid w:val="001805DF"/>
    <w:rsid w:val="00180A11"/>
    <w:rsid w:val="0018102E"/>
    <w:rsid w:val="00181C21"/>
    <w:rsid w:val="00181F27"/>
    <w:rsid w:val="00182045"/>
    <w:rsid w:val="001828F8"/>
    <w:rsid w:val="001829BC"/>
    <w:rsid w:val="0018321B"/>
    <w:rsid w:val="00183771"/>
    <w:rsid w:val="001837A2"/>
    <w:rsid w:val="00184D1C"/>
    <w:rsid w:val="00184E7B"/>
    <w:rsid w:val="0018658F"/>
    <w:rsid w:val="001865C2"/>
    <w:rsid w:val="00187559"/>
    <w:rsid w:val="0019006E"/>
    <w:rsid w:val="001906B2"/>
    <w:rsid w:val="001915F4"/>
    <w:rsid w:val="00191DE0"/>
    <w:rsid w:val="0019402C"/>
    <w:rsid w:val="00194560"/>
    <w:rsid w:val="001945E0"/>
    <w:rsid w:val="001950EC"/>
    <w:rsid w:val="00195F9D"/>
    <w:rsid w:val="001960F7"/>
    <w:rsid w:val="001A0484"/>
    <w:rsid w:val="001A148C"/>
    <w:rsid w:val="001A14AD"/>
    <w:rsid w:val="001A2406"/>
    <w:rsid w:val="001A3859"/>
    <w:rsid w:val="001A43DC"/>
    <w:rsid w:val="001A5CC4"/>
    <w:rsid w:val="001A6CCE"/>
    <w:rsid w:val="001A7F4E"/>
    <w:rsid w:val="001B096B"/>
    <w:rsid w:val="001B1190"/>
    <w:rsid w:val="001B1D49"/>
    <w:rsid w:val="001B30D9"/>
    <w:rsid w:val="001B58F2"/>
    <w:rsid w:val="001B59DF"/>
    <w:rsid w:val="001B5BA5"/>
    <w:rsid w:val="001B7EEA"/>
    <w:rsid w:val="001B7F6D"/>
    <w:rsid w:val="001C02D7"/>
    <w:rsid w:val="001C0B2A"/>
    <w:rsid w:val="001C1776"/>
    <w:rsid w:val="001C21C9"/>
    <w:rsid w:val="001C3305"/>
    <w:rsid w:val="001C5E0B"/>
    <w:rsid w:val="001C607D"/>
    <w:rsid w:val="001C67AB"/>
    <w:rsid w:val="001D2CBA"/>
    <w:rsid w:val="001D41C9"/>
    <w:rsid w:val="001D4AA6"/>
    <w:rsid w:val="001D4CE8"/>
    <w:rsid w:val="001D4FF7"/>
    <w:rsid w:val="001D5B78"/>
    <w:rsid w:val="001D639F"/>
    <w:rsid w:val="001D7429"/>
    <w:rsid w:val="001E026E"/>
    <w:rsid w:val="001E0CE5"/>
    <w:rsid w:val="001E23D4"/>
    <w:rsid w:val="001E2F7E"/>
    <w:rsid w:val="001E33D8"/>
    <w:rsid w:val="001E3B24"/>
    <w:rsid w:val="001E3B5A"/>
    <w:rsid w:val="001E3B69"/>
    <w:rsid w:val="001E41C2"/>
    <w:rsid w:val="001E564F"/>
    <w:rsid w:val="001E676E"/>
    <w:rsid w:val="001E74F9"/>
    <w:rsid w:val="001F0F03"/>
    <w:rsid w:val="001F2B47"/>
    <w:rsid w:val="001F3007"/>
    <w:rsid w:val="001F5117"/>
    <w:rsid w:val="001F5834"/>
    <w:rsid w:val="001F5EDF"/>
    <w:rsid w:val="001F6F30"/>
    <w:rsid w:val="001F70E3"/>
    <w:rsid w:val="001F778D"/>
    <w:rsid w:val="001F7C50"/>
    <w:rsid w:val="002008E0"/>
    <w:rsid w:val="002013D4"/>
    <w:rsid w:val="00202642"/>
    <w:rsid w:val="00203E93"/>
    <w:rsid w:val="0020615D"/>
    <w:rsid w:val="00206785"/>
    <w:rsid w:val="002102BC"/>
    <w:rsid w:val="002116EF"/>
    <w:rsid w:val="00212229"/>
    <w:rsid w:val="00212B29"/>
    <w:rsid w:val="00213E8C"/>
    <w:rsid w:val="0021482E"/>
    <w:rsid w:val="00214FED"/>
    <w:rsid w:val="002164F8"/>
    <w:rsid w:val="002166EE"/>
    <w:rsid w:val="002170CE"/>
    <w:rsid w:val="00220296"/>
    <w:rsid w:val="00221729"/>
    <w:rsid w:val="002221BF"/>
    <w:rsid w:val="002229CB"/>
    <w:rsid w:val="00222F0C"/>
    <w:rsid w:val="002232F2"/>
    <w:rsid w:val="00223442"/>
    <w:rsid w:val="00223523"/>
    <w:rsid w:val="002242C5"/>
    <w:rsid w:val="002243CA"/>
    <w:rsid w:val="00224F0B"/>
    <w:rsid w:val="00225270"/>
    <w:rsid w:val="002272F3"/>
    <w:rsid w:val="00230421"/>
    <w:rsid w:val="00230F9F"/>
    <w:rsid w:val="00232179"/>
    <w:rsid w:val="00233790"/>
    <w:rsid w:val="00233AE2"/>
    <w:rsid w:val="00233C23"/>
    <w:rsid w:val="00235B8C"/>
    <w:rsid w:val="0024004C"/>
    <w:rsid w:val="00241420"/>
    <w:rsid w:val="00241F0C"/>
    <w:rsid w:val="00242781"/>
    <w:rsid w:val="00242ACB"/>
    <w:rsid w:val="0024400A"/>
    <w:rsid w:val="00244AE5"/>
    <w:rsid w:val="00246C3D"/>
    <w:rsid w:val="00246EF8"/>
    <w:rsid w:val="002470C7"/>
    <w:rsid w:val="0025111C"/>
    <w:rsid w:val="0025119C"/>
    <w:rsid w:val="0025161F"/>
    <w:rsid w:val="00251C8E"/>
    <w:rsid w:val="002541AC"/>
    <w:rsid w:val="002566AD"/>
    <w:rsid w:val="00256D3C"/>
    <w:rsid w:val="00257462"/>
    <w:rsid w:val="002614DC"/>
    <w:rsid w:val="00262913"/>
    <w:rsid w:val="00262A0F"/>
    <w:rsid w:val="00262B29"/>
    <w:rsid w:val="00265999"/>
    <w:rsid w:val="00267DAB"/>
    <w:rsid w:val="00267FAC"/>
    <w:rsid w:val="00272B2B"/>
    <w:rsid w:val="00275D5D"/>
    <w:rsid w:val="00277868"/>
    <w:rsid w:val="00277A76"/>
    <w:rsid w:val="00277FDF"/>
    <w:rsid w:val="00280689"/>
    <w:rsid w:val="00280B17"/>
    <w:rsid w:val="00282570"/>
    <w:rsid w:val="002835C8"/>
    <w:rsid w:val="0028391A"/>
    <w:rsid w:val="00283BCC"/>
    <w:rsid w:val="002842E7"/>
    <w:rsid w:val="002843B5"/>
    <w:rsid w:val="00284B13"/>
    <w:rsid w:val="00290980"/>
    <w:rsid w:val="002911D4"/>
    <w:rsid w:val="0029143F"/>
    <w:rsid w:val="00291B0F"/>
    <w:rsid w:val="00297C02"/>
    <w:rsid w:val="00297EA4"/>
    <w:rsid w:val="002A0271"/>
    <w:rsid w:val="002A093B"/>
    <w:rsid w:val="002A0B38"/>
    <w:rsid w:val="002A1D72"/>
    <w:rsid w:val="002A231D"/>
    <w:rsid w:val="002A24FA"/>
    <w:rsid w:val="002A3A09"/>
    <w:rsid w:val="002A5362"/>
    <w:rsid w:val="002A57E7"/>
    <w:rsid w:val="002A59DE"/>
    <w:rsid w:val="002A5B83"/>
    <w:rsid w:val="002A5EC2"/>
    <w:rsid w:val="002A7165"/>
    <w:rsid w:val="002A7B7C"/>
    <w:rsid w:val="002A7E94"/>
    <w:rsid w:val="002B00D2"/>
    <w:rsid w:val="002B1CDF"/>
    <w:rsid w:val="002B217B"/>
    <w:rsid w:val="002B2BEB"/>
    <w:rsid w:val="002B31F8"/>
    <w:rsid w:val="002B65C0"/>
    <w:rsid w:val="002B6AB0"/>
    <w:rsid w:val="002C0BBE"/>
    <w:rsid w:val="002C0DEE"/>
    <w:rsid w:val="002C0E7F"/>
    <w:rsid w:val="002C11AD"/>
    <w:rsid w:val="002C1517"/>
    <w:rsid w:val="002C63E6"/>
    <w:rsid w:val="002C6907"/>
    <w:rsid w:val="002C6BA2"/>
    <w:rsid w:val="002C7996"/>
    <w:rsid w:val="002D06B4"/>
    <w:rsid w:val="002D091C"/>
    <w:rsid w:val="002D20A9"/>
    <w:rsid w:val="002D21DF"/>
    <w:rsid w:val="002D35D5"/>
    <w:rsid w:val="002D3CC9"/>
    <w:rsid w:val="002D4423"/>
    <w:rsid w:val="002D5D93"/>
    <w:rsid w:val="002D5DCF"/>
    <w:rsid w:val="002D6508"/>
    <w:rsid w:val="002E04EA"/>
    <w:rsid w:val="002E2D53"/>
    <w:rsid w:val="002E33C3"/>
    <w:rsid w:val="002E4D64"/>
    <w:rsid w:val="002E4DD9"/>
    <w:rsid w:val="002E576F"/>
    <w:rsid w:val="002E5B1C"/>
    <w:rsid w:val="002E5F73"/>
    <w:rsid w:val="002E6C7E"/>
    <w:rsid w:val="002E76AC"/>
    <w:rsid w:val="002F0675"/>
    <w:rsid w:val="002F0D28"/>
    <w:rsid w:val="002F1C32"/>
    <w:rsid w:val="002F2E96"/>
    <w:rsid w:val="003021A3"/>
    <w:rsid w:val="00303662"/>
    <w:rsid w:val="0030628C"/>
    <w:rsid w:val="003109A9"/>
    <w:rsid w:val="003118BD"/>
    <w:rsid w:val="00314284"/>
    <w:rsid w:val="0031484B"/>
    <w:rsid w:val="003165B8"/>
    <w:rsid w:val="00316778"/>
    <w:rsid w:val="00316EF6"/>
    <w:rsid w:val="003201EF"/>
    <w:rsid w:val="00321794"/>
    <w:rsid w:val="003217A8"/>
    <w:rsid w:val="00322E4E"/>
    <w:rsid w:val="003230E7"/>
    <w:rsid w:val="00324E4B"/>
    <w:rsid w:val="00325006"/>
    <w:rsid w:val="00326639"/>
    <w:rsid w:val="0033014F"/>
    <w:rsid w:val="003301B1"/>
    <w:rsid w:val="00330295"/>
    <w:rsid w:val="00330F03"/>
    <w:rsid w:val="0033118C"/>
    <w:rsid w:val="0033267C"/>
    <w:rsid w:val="00333B53"/>
    <w:rsid w:val="00334792"/>
    <w:rsid w:val="00336C4A"/>
    <w:rsid w:val="00337235"/>
    <w:rsid w:val="0033740A"/>
    <w:rsid w:val="00340016"/>
    <w:rsid w:val="00340C64"/>
    <w:rsid w:val="00340D20"/>
    <w:rsid w:val="003437BC"/>
    <w:rsid w:val="00344709"/>
    <w:rsid w:val="003453C9"/>
    <w:rsid w:val="003454DC"/>
    <w:rsid w:val="00346F28"/>
    <w:rsid w:val="003473E3"/>
    <w:rsid w:val="0034752C"/>
    <w:rsid w:val="00347CC8"/>
    <w:rsid w:val="00347FD9"/>
    <w:rsid w:val="00351A7B"/>
    <w:rsid w:val="00351E05"/>
    <w:rsid w:val="00351EAD"/>
    <w:rsid w:val="003522D7"/>
    <w:rsid w:val="00352C45"/>
    <w:rsid w:val="00354099"/>
    <w:rsid w:val="003549DF"/>
    <w:rsid w:val="003567BB"/>
    <w:rsid w:val="00356B5B"/>
    <w:rsid w:val="00357A6A"/>
    <w:rsid w:val="00363394"/>
    <w:rsid w:val="00363797"/>
    <w:rsid w:val="0036622B"/>
    <w:rsid w:val="00366E57"/>
    <w:rsid w:val="00367282"/>
    <w:rsid w:val="00367B3D"/>
    <w:rsid w:val="00370F0C"/>
    <w:rsid w:val="00371E80"/>
    <w:rsid w:val="003727DC"/>
    <w:rsid w:val="0037283E"/>
    <w:rsid w:val="003757F8"/>
    <w:rsid w:val="00380B11"/>
    <w:rsid w:val="00381171"/>
    <w:rsid w:val="00382171"/>
    <w:rsid w:val="00383F19"/>
    <w:rsid w:val="00384B7F"/>
    <w:rsid w:val="00384EEC"/>
    <w:rsid w:val="00385AE4"/>
    <w:rsid w:val="0038706F"/>
    <w:rsid w:val="00387366"/>
    <w:rsid w:val="003878BD"/>
    <w:rsid w:val="00387D33"/>
    <w:rsid w:val="003913D1"/>
    <w:rsid w:val="003918B7"/>
    <w:rsid w:val="00391E92"/>
    <w:rsid w:val="0039439C"/>
    <w:rsid w:val="00394CFE"/>
    <w:rsid w:val="00394FA4"/>
    <w:rsid w:val="00396497"/>
    <w:rsid w:val="003977B0"/>
    <w:rsid w:val="00397C35"/>
    <w:rsid w:val="00397E16"/>
    <w:rsid w:val="003A003B"/>
    <w:rsid w:val="003A2823"/>
    <w:rsid w:val="003A2A58"/>
    <w:rsid w:val="003A2C9F"/>
    <w:rsid w:val="003A46EE"/>
    <w:rsid w:val="003A5F91"/>
    <w:rsid w:val="003A6362"/>
    <w:rsid w:val="003A743E"/>
    <w:rsid w:val="003A749D"/>
    <w:rsid w:val="003A7B35"/>
    <w:rsid w:val="003B1A4C"/>
    <w:rsid w:val="003B2D5B"/>
    <w:rsid w:val="003B3702"/>
    <w:rsid w:val="003B4752"/>
    <w:rsid w:val="003B4FAC"/>
    <w:rsid w:val="003B5CE9"/>
    <w:rsid w:val="003B5ED1"/>
    <w:rsid w:val="003B72B7"/>
    <w:rsid w:val="003C21BA"/>
    <w:rsid w:val="003C2E54"/>
    <w:rsid w:val="003C57A0"/>
    <w:rsid w:val="003C74AA"/>
    <w:rsid w:val="003D663D"/>
    <w:rsid w:val="003E126D"/>
    <w:rsid w:val="003E18A0"/>
    <w:rsid w:val="003E2109"/>
    <w:rsid w:val="003E33B8"/>
    <w:rsid w:val="003E3E67"/>
    <w:rsid w:val="003E47FE"/>
    <w:rsid w:val="003E4AA5"/>
    <w:rsid w:val="003E4B7A"/>
    <w:rsid w:val="003E5306"/>
    <w:rsid w:val="003E6F5E"/>
    <w:rsid w:val="003E7185"/>
    <w:rsid w:val="003E71A8"/>
    <w:rsid w:val="003E7401"/>
    <w:rsid w:val="003E7462"/>
    <w:rsid w:val="003E7948"/>
    <w:rsid w:val="003F0188"/>
    <w:rsid w:val="003F03BB"/>
    <w:rsid w:val="003F1560"/>
    <w:rsid w:val="003F22E9"/>
    <w:rsid w:val="003F4363"/>
    <w:rsid w:val="003F5D9D"/>
    <w:rsid w:val="003F5F81"/>
    <w:rsid w:val="003F7821"/>
    <w:rsid w:val="00401EE1"/>
    <w:rsid w:val="00402B4C"/>
    <w:rsid w:val="0040395A"/>
    <w:rsid w:val="00404C12"/>
    <w:rsid w:val="00405AC9"/>
    <w:rsid w:val="00407B84"/>
    <w:rsid w:val="00407BF3"/>
    <w:rsid w:val="004108D1"/>
    <w:rsid w:val="00411701"/>
    <w:rsid w:val="004117F0"/>
    <w:rsid w:val="00411925"/>
    <w:rsid w:val="00411D49"/>
    <w:rsid w:val="00412EF7"/>
    <w:rsid w:val="0041314C"/>
    <w:rsid w:val="00413EBA"/>
    <w:rsid w:val="00414249"/>
    <w:rsid w:val="00414876"/>
    <w:rsid w:val="00416466"/>
    <w:rsid w:val="0041669D"/>
    <w:rsid w:val="004173B3"/>
    <w:rsid w:val="00417495"/>
    <w:rsid w:val="0042014B"/>
    <w:rsid w:val="004214BB"/>
    <w:rsid w:val="00426A79"/>
    <w:rsid w:val="004318C2"/>
    <w:rsid w:val="0043195F"/>
    <w:rsid w:val="00432180"/>
    <w:rsid w:val="00432796"/>
    <w:rsid w:val="0043298F"/>
    <w:rsid w:val="004336A7"/>
    <w:rsid w:val="004356D6"/>
    <w:rsid w:val="00435AA2"/>
    <w:rsid w:val="0043610E"/>
    <w:rsid w:val="004378FD"/>
    <w:rsid w:val="0044018F"/>
    <w:rsid w:val="00440CC4"/>
    <w:rsid w:val="00440FCA"/>
    <w:rsid w:val="00441613"/>
    <w:rsid w:val="0044293E"/>
    <w:rsid w:val="00443CDD"/>
    <w:rsid w:val="00444140"/>
    <w:rsid w:val="00444601"/>
    <w:rsid w:val="00445185"/>
    <w:rsid w:val="004456F1"/>
    <w:rsid w:val="0044629C"/>
    <w:rsid w:val="004475C0"/>
    <w:rsid w:val="00447B38"/>
    <w:rsid w:val="00447BE8"/>
    <w:rsid w:val="00450356"/>
    <w:rsid w:val="00451698"/>
    <w:rsid w:val="00453F2C"/>
    <w:rsid w:val="00454756"/>
    <w:rsid w:val="004551C4"/>
    <w:rsid w:val="0045622E"/>
    <w:rsid w:val="00456516"/>
    <w:rsid w:val="00456654"/>
    <w:rsid w:val="0045772E"/>
    <w:rsid w:val="00457BB2"/>
    <w:rsid w:val="0046008A"/>
    <w:rsid w:val="00460C86"/>
    <w:rsid w:val="00461DC2"/>
    <w:rsid w:val="00462053"/>
    <w:rsid w:val="00462B68"/>
    <w:rsid w:val="00463625"/>
    <w:rsid w:val="004636A5"/>
    <w:rsid w:val="00466275"/>
    <w:rsid w:val="00466EFF"/>
    <w:rsid w:val="0047069C"/>
    <w:rsid w:val="0047189D"/>
    <w:rsid w:val="00472753"/>
    <w:rsid w:val="00474C8E"/>
    <w:rsid w:val="0047535C"/>
    <w:rsid w:val="00476E1E"/>
    <w:rsid w:val="00476F51"/>
    <w:rsid w:val="004775AA"/>
    <w:rsid w:val="004778D9"/>
    <w:rsid w:val="004779C9"/>
    <w:rsid w:val="00477E74"/>
    <w:rsid w:val="00480EE2"/>
    <w:rsid w:val="00481558"/>
    <w:rsid w:val="00481B75"/>
    <w:rsid w:val="004835B6"/>
    <w:rsid w:val="00483870"/>
    <w:rsid w:val="00484BB4"/>
    <w:rsid w:val="004850AE"/>
    <w:rsid w:val="00486E80"/>
    <w:rsid w:val="00490CF7"/>
    <w:rsid w:val="00493155"/>
    <w:rsid w:val="00494FA4"/>
    <w:rsid w:val="004957AC"/>
    <w:rsid w:val="00495C61"/>
    <w:rsid w:val="004976C8"/>
    <w:rsid w:val="004A0B1D"/>
    <w:rsid w:val="004A3099"/>
    <w:rsid w:val="004A36B9"/>
    <w:rsid w:val="004A3BF9"/>
    <w:rsid w:val="004A5872"/>
    <w:rsid w:val="004A5DBC"/>
    <w:rsid w:val="004A5F8B"/>
    <w:rsid w:val="004A6A98"/>
    <w:rsid w:val="004A6E4C"/>
    <w:rsid w:val="004A7408"/>
    <w:rsid w:val="004B0022"/>
    <w:rsid w:val="004B042E"/>
    <w:rsid w:val="004B2FA6"/>
    <w:rsid w:val="004B4EA4"/>
    <w:rsid w:val="004B530F"/>
    <w:rsid w:val="004B573D"/>
    <w:rsid w:val="004B5999"/>
    <w:rsid w:val="004B5AC2"/>
    <w:rsid w:val="004B680E"/>
    <w:rsid w:val="004B73D1"/>
    <w:rsid w:val="004C068C"/>
    <w:rsid w:val="004C1635"/>
    <w:rsid w:val="004C2A1E"/>
    <w:rsid w:val="004C3486"/>
    <w:rsid w:val="004C38AF"/>
    <w:rsid w:val="004C49FA"/>
    <w:rsid w:val="004C4EDB"/>
    <w:rsid w:val="004C623C"/>
    <w:rsid w:val="004D0D9D"/>
    <w:rsid w:val="004D1C1C"/>
    <w:rsid w:val="004D358A"/>
    <w:rsid w:val="004D3781"/>
    <w:rsid w:val="004D3AC0"/>
    <w:rsid w:val="004D552D"/>
    <w:rsid w:val="004D59E3"/>
    <w:rsid w:val="004D6111"/>
    <w:rsid w:val="004D642F"/>
    <w:rsid w:val="004D6697"/>
    <w:rsid w:val="004D6ABA"/>
    <w:rsid w:val="004D7520"/>
    <w:rsid w:val="004E0823"/>
    <w:rsid w:val="004E28CB"/>
    <w:rsid w:val="004E37B8"/>
    <w:rsid w:val="004E4DCA"/>
    <w:rsid w:val="004E57F7"/>
    <w:rsid w:val="004E5CE1"/>
    <w:rsid w:val="004E65B4"/>
    <w:rsid w:val="004E6A41"/>
    <w:rsid w:val="004E76DC"/>
    <w:rsid w:val="004F0AAD"/>
    <w:rsid w:val="004F162A"/>
    <w:rsid w:val="004F2158"/>
    <w:rsid w:val="004F2A76"/>
    <w:rsid w:val="004F4347"/>
    <w:rsid w:val="00500896"/>
    <w:rsid w:val="00501942"/>
    <w:rsid w:val="00502EDB"/>
    <w:rsid w:val="00503FB5"/>
    <w:rsid w:val="0050422D"/>
    <w:rsid w:val="005043BE"/>
    <w:rsid w:val="005044EF"/>
    <w:rsid w:val="0050468F"/>
    <w:rsid w:val="0050505A"/>
    <w:rsid w:val="00505499"/>
    <w:rsid w:val="00505879"/>
    <w:rsid w:val="005059E6"/>
    <w:rsid w:val="005069FC"/>
    <w:rsid w:val="00506E2D"/>
    <w:rsid w:val="00507761"/>
    <w:rsid w:val="00511ADA"/>
    <w:rsid w:val="00512001"/>
    <w:rsid w:val="0051280D"/>
    <w:rsid w:val="00514E77"/>
    <w:rsid w:val="005157B0"/>
    <w:rsid w:val="00516717"/>
    <w:rsid w:val="00516F95"/>
    <w:rsid w:val="00517971"/>
    <w:rsid w:val="00517B55"/>
    <w:rsid w:val="00521187"/>
    <w:rsid w:val="00521953"/>
    <w:rsid w:val="00521EAD"/>
    <w:rsid w:val="005224FC"/>
    <w:rsid w:val="005239ED"/>
    <w:rsid w:val="0052408E"/>
    <w:rsid w:val="005259AA"/>
    <w:rsid w:val="0053017B"/>
    <w:rsid w:val="0053105E"/>
    <w:rsid w:val="00534AC8"/>
    <w:rsid w:val="00534D24"/>
    <w:rsid w:val="00535E45"/>
    <w:rsid w:val="00536518"/>
    <w:rsid w:val="00537122"/>
    <w:rsid w:val="00537496"/>
    <w:rsid w:val="00537717"/>
    <w:rsid w:val="00540015"/>
    <w:rsid w:val="00541E89"/>
    <w:rsid w:val="00541ED2"/>
    <w:rsid w:val="005434CF"/>
    <w:rsid w:val="0054442F"/>
    <w:rsid w:val="00546C9C"/>
    <w:rsid w:val="00547A8D"/>
    <w:rsid w:val="005510E8"/>
    <w:rsid w:val="00552F07"/>
    <w:rsid w:val="00553258"/>
    <w:rsid w:val="005534FE"/>
    <w:rsid w:val="0055356E"/>
    <w:rsid w:val="00553A2A"/>
    <w:rsid w:val="0055577A"/>
    <w:rsid w:val="005567D6"/>
    <w:rsid w:val="00556B24"/>
    <w:rsid w:val="00560A44"/>
    <w:rsid w:val="00561371"/>
    <w:rsid w:val="00562036"/>
    <w:rsid w:val="00562B7E"/>
    <w:rsid w:val="00563233"/>
    <w:rsid w:val="00563554"/>
    <w:rsid w:val="005670FD"/>
    <w:rsid w:val="00567895"/>
    <w:rsid w:val="005705A8"/>
    <w:rsid w:val="00573D91"/>
    <w:rsid w:val="00574BF3"/>
    <w:rsid w:val="00576086"/>
    <w:rsid w:val="00576ED7"/>
    <w:rsid w:val="00577A4A"/>
    <w:rsid w:val="00581C5C"/>
    <w:rsid w:val="00582487"/>
    <w:rsid w:val="005827E5"/>
    <w:rsid w:val="005837AF"/>
    <w:rsid w:val="00583D4B"/>
    <w:rsid w:val="005847A8"/>
    <w:rsid w:val="00584AD7"/>
    <w:rsid w:val="005852FF"/>
    <w:rsid w:val="005854C3"/>
    <w:rsid w:val="00586CE9"/>
    <w:rsid w:val="00586ED0"/>
    <w:rsid w:val="005878E7"/>
    <w:rsid w:val="00587945"/>
    <w:rsid w:val="00587B3F"/>
    <w:rsid w:val="00590C69"/>
    <w:rsid w:val="005917CD"/>
    <w:rsid w:val="00591D8F"/>
    <w:rsid w:val="00592AAB"/>
    <w:rsid w:val="00594860"/>
    <w:rsid w:val="005964A8"/>
    <w:rsid w:val="00597A29"/>
    <w:rsid w:val="005A1DFE"/>
    <w:rsid w:val="005A2796"/>
    <w:rsid w:val="005A2B6D"/>
    <w:rsid w:val="005A387E"/>
    <w:rsid w:val="005A79D5"/>
    <w:rsid w:val="005A7A4A"/>
    <w:rsid w:val="005B0257"/>
    <w:rsid w:val="005B0522"/>
    <w:rsid w:val="005B1807"/>
    <w:rsid w:val="005B25D7"/>
    <w:rsid w:val="005B2759"/>
    <w:rsid w:val="005B79F7"/>
    <w:rsid w:val="005C22B1"/>
    <w:rsid w:val="005C2BB0"/>
    <w:rsid w:val="005C3EE5"/>
    <w:rsid w:val="005C44F1"/>
    <w:rsid w:val="005C46F7"/>
    <w:rsid w:val="005C477F"/>
    <w:rsid w:val="005C5227"/>
    <w:rsid w:val="005C56EE"/>
    <w:rsid w:val="005C73BF"/>
    <w:rsid w:val="005C73C1"/>
    <w:rsid w:val="005D0524"/>
    <w:rsid w:val="005D07A5"/>
    <w:rsid w:val="005D1102"/>
    <w:rsid w:val="005D4502"/>
    <w:rsid w:val="005D653B"/>
    <w:rsid w:val="005E06EF"/>
    <w:rsid w:val="005E1352"/>
    <w:rsid w:val="005E1862"/>
    <w:rsid w:val="005E1D5E"/>
    <w:rsid w:val="005E1D7B"/>
    <w:rsid w:val="005E3A70"/>
    <w:rsid w:val="005E52CD"/>
    <w:rsid w:val="005E6AD0"/>
    <w:rsid w:val="005E6F0D"/>
    <w:rsid w:val="005F0318"/>
    <w:rsid w:val="005F0EA0"/>
    <w:rsid w:val="005F15AA"/>
    <w:rsid w:val="005F19DE"/>
    <w:rsid w:val="005F2BAE"/>
    <w:rsid w:val="005F31D6"/>
    <w:rsid w:val="005F3A70"/>
    <w:rsid w:val="005F3D1E"/>
    <w:rsid w:val="005F3F0A"/>
    <w:rsid w:val="005F4352"/>
    <w:rsid w:val="005F440D"/>
    <w:rsid w:val="005F4497"/>
    <w:rsid w:val="005F46D1"/>
    <w:rsid w:val="005F5E55"/>
    <w:rsid w:val="005F5FE5"/>
    <w:rsid w:val="005F7547"/>
    <w:rsid w:val="005F7802"/>
    <w:rsid w:val="00603DF0"/>
    <w:rsid w:val="00604EAE"/>
    <w:rsid w:val="00605460"/>
    <w:rsid w:val="006054EA"/>
    <w:rsid w:val="006061D8"/>
    <w:rsid w:val="00606E57"/>
    <w:rsid w:val="00607540"/>
    <w:rsid w:val="00607F3D"/>
    <w:rsid w:val="006104F9"/>
    <w:rsid w:val="0061127C"/>
    <w:rsid w:val="00613493"/>
    <w:rsid w:val="0061424B"/>
    <w:rsid w:val="006144FF"/>
    <w:rsid w:val="00616926"/>
    <w:rsid w:val="00616A5F"/>
    <w:rsid w:val="00617240"/>
    <w:rsid w:val="00617406"/>
    <w:rsid w:val="00617539"/>
    <w:rsid w:val="006179F3"/>
    <w:rsid w:val="006204F9"/>
    <w:rsid w:val="00620995"/>
    <w:rsid w:val="00623734"/>
    <w:rsid w:val="00625EA3"/>
    <w:rsid w:val="00626780"/>
    <w:rsid w:val="006306BE"/>
    <w:rsid w:val="006314BF"/>
    <w:rsid w:val="00631501"/>
    <w:rsid w:val="0063220C"/>
    <w:rsid w:val="006334D2"/>
    <w:rsid w:val="00633E3C"/>
    <w:rsid w:val="00640373"/>
    <w:rsid w:val="006416F4"/>
    <w:rsid w:val="006427B1"/>
    <w:rsid w:val="00643157"/>
    <w:rsid w:val="00643438"/>
    <w:rsid w:val="0064423B"/>
    <w:rsid w:val="00644DED"/>
    <w:rsid w:val="00645908"/>
    <w:rsid w:val="006475E7"/>
    <w:rsid w:val="00647FC8"/>
    <w:rsid w:val="00651AF6"/>
    <w:rsid w:val="00652A32"/>
    <w:rsid w:val="00652BDD"/>
    <w:rsid w:val="00653F73"/>
    <w:rsid w:val="00654109"/>
    <w:rsid w:val="00654548"/>
    <w:rsid w:val="006564DC"/>
    <w:rsid w:val="00657A45"/>
    <w:rsid w:val="00660F2C"/>
    <w:rsid w:val="00661033"/>
    <w:rsid w:val="006620CF"/>
    <w:rsid w:val="00663DF8"/>
    <w:rsid w:val="0066508B"/>
    <w:rsid w:val="00665169"/>
    <w:rsid w:val="00670F34"/>
    <w:rsid w:val="006713FD"/>
    <w:rsid w:val="00673DF1"/>
    <w:rsid w:val="00674BED"/>
    <w:rsid w:val="00675ED2"/>
    <w:rsid w:val="00676A9D"/>
    <w:rsid w:val="0067739E"/>
    <w:rsid w:val="0068071D"/>
    <w:rsid w:val="00681302"/>
    <w:rsid w:val="00681511"/>
    <w:rsid w:val="0068388B"/>
    <w:rsid w:val="00683C14"/>
    <w:rsid w:val="00684521"/>
    <w:rsid w:val="006848C7"/>
    <w:rsid w:val="006856AC"/>
    <w:rsid w:val="0068618C"/>
    <w:rsid w:val="00690421"/>
    <w:rsid w:val="0069079B"/>
    <w:rsid w:val="006917D4"/>
    <w:rsid w:val="00691C54"/>
    <w:rsid w:val="00691F62"/>
    <w:rsid w:val="00692512"/>
    <w:rsid w:val="00692D70"/>
    <w:rsid w:val="00693D48"/>
    <w:rsid w:val="00693EC2"/>
    <w:rsid w:val="0069405C"/>
    <w:rsid w:val="00694952"/>
    <w:rsid w:val="00694A72"/>
    <w:rsid w:val="006952D1"/>
    <w:rsid w:val="00695E3C"/>
    <w:rsid w:val="0069669A"/>
    <w:rsid w:val="00696EEB"/>
    <w:rsid w:val="00697147"/>
    <w:rsid w:val="006977DF"/>
    <w:rsid w:val="006978BF"/>
    <w:rsid w:val="006978D1"/>
    <w:rsid w:val="006A0134"/>
    <w:rsid w:val="006A0391"/>
    <w:rsid w:val="006A0D12"/>
    <w:rsid w:val="006A3D7C"/>
    <w:rsid w:val="006A3F77"/>
    <w:rsid w:val="006A47B3"/>
    <w:rsid w:val="006A51BF"/>
    <w:rsid w:val="006A58CE"/>
    <w:rsid w:val="006A5C9C"/>
    <w:rsid w:val="006B0EB0"/>
    <w:rsid w:val="006B1D79"/>
    <w:rsid w:val="006B279B"/>
    <w:rsid w:val="006B3168"/>
    <w:rsid w:val="006B3F8F"/>
    <w:rsid w:val="006B4EE5"/>
    <w:rsid w:val="006B5117"/>
    <w:rsid w:val="006B570C"/>
    <w:rsid w:val="006C06B1"/>
    <w:rsid w:val="006C0F16"/>
    <w:rsid w:val="006C1018"/>
    <w:rsid w:val="006C11C5"/>
    <w:rsid w:val="006C1E8A"/>
    <w:rsid w:val="006C2477"/>
    <w:rsid w:val="006C2E33"/>
    <w:rsid w:val="006C311A"/>
    <w:rsid w:val="006C43D3"/>
    <w:rsid w:val="006C555B"/>
    <w:rsid w:val="006C6396"/>
    <w:rsid w:val="006D1934"/>
    <w:rsid w:val="006D2D0B"/>
    <w:rsid w:val="006D400F"/>
    <w:rsid w:val="006D45C3"/>
    <w:rsid w:val="006D66C7"/>
    <w:rsid w:val="006D6F9E"/>
    <w:rsid w:val="006E0A4C"/>
    <w:rsid w:val="006E1BC7"/>
    <w:rsid w:val="006E2AF8"/>
    <w:rsid w:val="006E2B8C"/>
    <w:rsid w:val="006E2D23"/>
    <w:rsid w:val="006E2D24"/>
    <w:rsid w:val="006E3178"/>
    <w:rsid w:val="006E35ED"/>
    <w:rsid w:val="006E4744"/>
    <w:rsid w:val="006E4C6A"/>
    <w:rsid w:val="006E53A3"/>
    <w:rsid w:val="006E55E4"/>
    <w:rsid w:val="006E634E"/>
    <w:rsid w:val="006E7DC8"/>
    <w:rsid w:val="006F043E"/>
    <w:rsid w:val="006F0774"/>
    <w:rsid w:val="006F17F6"/>
    <w:rsid w:val="006F62D6"/>
    <w:rsid w:val="007009EB"/>
    <w:rsid w:val="00700F98"/>
    <w:rsid w:val="00706CBA"/>
    <w:rsid w:val="00706E95"/>
    <w:rsid w:val="00707E0E"/>
    <w:rsid w:val="007104F0"/>
    <w:rsid w:val="00710991"/>
    <w:rsid w:val="00710CB6"/>
    <w:rsid w:val="00710CBD"/>
    <w:rsid w:val="00711488"/>
    <w:rsid w:val="0071219B"/>
    <w:rsid w:val="00712715"/>
    <w:rsid w:val="00714301"/>
    <w:rsid w:val="00714461"/>
    <w:rsid w:val="00714CD8"/>
    <w:rsid w:val="00715166"/>
    <w:rsid w:val="00715765"/>
    <w:rsid w:val="00716E38"/>
    <w:rsid w:val="00716E46"/>
    <w:rsid w:val="00716FBE"/>
    <w:rsid w:val="00717C59"/>
    <w:rsid w:val="0072161F"/>
    <w:rsid w:val="00723160"/>
    <w:rsid w:val="007232AE"/>
    <w:rsid w:val="00723BF8"/>
    <w:rsid w:val="00724CF3"/>
    <w:rsid w:val="0072523E"/>
    <w:rsid w:val="00727044"/>
    <w:rsid w:val="00731A25"/>
    <w:rsid w:val="00732503"/>
    <w:rsid w:val="007329A6"/>
    <w:rsid w:val="007329AA"/>
    <w:rsid w:val="00733394"/>
    <w:rsid w:val="007334B6"/>
    <w:rsid w:val="00733E9B"/>
    <w:rsid w:val="007345F2"/>
    <w:rsid w:val="00735AE9"/>
    <w:rsid w:val="007363E2"/>
    <w:rsid w:val="00737DD8"/>
    <w:rsid w:val="00737F10"/>
    <w:rsid w:val="0074127B"/>
    <w:rsid w:val="00741312"/>
    <w:rsid w:val="007420F4"/>
    <w:rsid w:val="00743887"/>
    <w:rsid w:val="00744533"/>
    <w:rsid w:val="00744901"/>
    <w:rsid w:val="00745301"/>
    <w:rsid w:val="00746C6F"/>
    <w:rsid w:val="00747491"/>
    <w:rsid w:val="00747907"/>
    <w:rsid w:val="00750012"/>
    <w:rsid w:val="00752CEA"/>
    <w:rsid w:val="00754FF0"/>
    <w:rsid w:val="0075504F"/>
    <w:rsid w:val="00755576"/>
    <w:rsid w:val="00755A74"/>
    <w:rsid w:val="00755FBE"/>
    <w:rsid w:val="00756CE6"/>
    <w:rsid w:val="00757851"/>
    <w:rsid w:val="007578B2"/>
    <w:rsid w:val="00757BEB"/>
    <w:rsid w:val="00761DF2"/>
    <w:rsid w:val="00762A33"/>
    <w:rsid w:val="00763567"/>
    <w:rsid w:val="00763B1C"/>
    <w:rsid w:val="00763D9C"/>
    <w:rsid w:val="00764451"/>
    <w:rsid w:val="00764562"/>
    <w:rsid w:val="0076558F"/>
    <w:rsid w:val="0076596F"/>
    <w:rsid w:val="007659FD"/>
    <w:rsid w:val="007672FB"/>
    <w:rsid w:val="007707B0"/>
    <w:rsid w:val="0077509A"/>
    <w:rsid w:val="007779AA"/>
    <w:rsid w:val="00777EF8"/>
    <w:rsid w:val="0078256A"/>
    <w:rsid w:val="00782776"/>
    <w:rsid w:val="00783798"/>
    <w:rsid w:val="00783C23"/>
    <w:rsid w:val="00785DDF"/>
    <w:rsid w:val="00787C62"/>
    <w:rsid w:val="0079099B"/>
    <w:rsid w:val="00790F15"/>
    <w:rsid w:val="007935A9"/>
    <w:rsid w:val="0079387D"/>
    <w:rsid w:val="00796D7A"/>
    <w:rsid w:val="007A0161"/>
    <w:rsid w:val="007A072C"/>
    <w:rsid w:val="007A209B"/>
    <w:rsid w:val="007A2942"/>
    <w:rsid w:val="007A2C96"/>
    <w:rsid w:val="007A2CB4"/>
    <w:rsid w:val="007A3118"/>
    <w:rsid w:val="007A35D9"/>
    <w:rsid w:val="007A3C0E"/>
    <w:rsid w:val="007A596F"/>
    <w:rsid w:val="007A5C2F"/>
    <w:rsid w:val="007A6919"/>
    <w:rsid w:val="007A696A"/>
    <w:rsid w:val="007A6D3C"/>
    <w:rsid w:val="007A7354"/>
    <w:rsid w:val="007B14B5"/>
    <w:rsid w:val="007B3DB8"/>
    <w:rsid w:val="007B43A0"/>
    <w:rsid w:val="007B6474"/>
    <w:rsid w:val="007B67A0"/>
    <w:rsid w:val="007B6827"/>
    <w:rsid w:val="007B7FAE"/>
    <w:rsid w:val="007C1985"/>
    <w:rsid w:val="007C312C"/>
    <w:rsid w:val="007C387A"/>
    <w:rsid w:val="007C3A7E"/>
    <w:rsid w:val="007C44EC"/>
    <w:rsid w:val="007C4A14"/>
    <w:rsid w:val="007C4E96"/>
    <w:rsid w:val="007C56CC"/>
    <w:rsid w:val="007D0AD5"/>
    <w:rsid w:val="007D0DEF"/>
    <w:rsid w:val="007D1417"/>
    <w:rsid w:val="007D188C"/>
    <w:rsid w:val="007D20ED"/>
    <w:rsid w:val="007D2816"/>
    <w:rsid w:val="007D300B"/>
    <w:rsid w:val="007D3312"/>
    <w:rsid w:val="007D3566"/>
    <w:rsid w:val="007D4CC8"/>
    <w:rsid w:val="007D5333"/>
    <w:rsid w:val="007D6276"/>
    <w:rsid w:val="007D6F7A"/>
    <w:rsid w:val="007E134D"/>
    <w:rsid w:val="007E15CC"/>
    <w:rsid w:val="007E1C2B"/>
    <w:rsid w:val="007E2457"/>
    <w:rsid w:val="007E3691"/>
    <w:rsid w:val="007E3F6B"/>
    <w:rsid w:val="007E43E0"/>
    <w:rsid w:val="007E4520"/>
    <w:rsid w:val="007E52AD"/>
    <w:rsid w:val="007E5CA3"/>
    <w:rsid w:val="007E5E19"/>
    <w:rsid w:val="007E663F"/>
    <w:rsid w:val="007E665F"/>
    <w:rsid w:val="007E74C7"/>
    <w:rsid w:val="007F0E43"/>
    <w:rsid w:val="007F14EE"/>
    <w:rsid w:val="007F2228"/>
    <w:rsid w:val="007F31BD"/>
    <w:rsid w:val="007F5502"/>
    <w:rsid w:val="007F59A9"/>
    <w:rsid w:val="007F5C7E"/>
    <w:rsid w:val="007F7DD9"/>
    <w:rsid w:val="007F7DDD"/>
    <w:rsid w:val="0080036F"/>
    <w:rsid w:val="008015A3"/>
    <w:rsid w:val="0080205F"/>
    <w:rsid w:val="008023DB"/>
    <w:rsid w:val="00802A27"/>
    <w:rsid w:val="008036AA"/>
    <w:rsid w:val="0080385B"/>
    <w:rsid w:val="00805017"/>
    <w:rsid w:val="00806E45"/>
    <w:rsid w:val="00810C67"/>
    <w:rsid w:val="00811702"/>
    <w:rsid w:val="0081216C"/>
    <w:rsid w:val="0081301B"/>
    <w:rsid w:val="00813C02"/>
    <w:rsid w:val="008147AD"/>
    <w:rsid w:val="00815872"/>
    <w:rsid w:val="00817576"/>
    <w:rsid w:val="00817A43"/>
    <w:rsid w:val="008207CB"/>
    <w:rsid w:val="0082088B"/>
    <w:rsid w:val="008213FB"/>
    <w:rsid w:val="0082183C"/>
    <w:rsid w:val="00821E9F"/>
    <w:rsid w:val="008228A7"/>
    <w:rsid w:val="00822F20"/>
    <w:rsid w:val="00824FA9"/>
    <w:rsid w:val="0082569D"/>
    <w:rsid w:val="008262A2"/>
    <w:rsid w:val="00826571"/>
    <w:rsid w:val="008305C9"/>
    <w:rsid w:val="0083204A"/>
    <w:rsid w:val="00832373"/>
    <w:rsid w:val="008331DB"/>
    <w:rsid w:val="008334AD"/>
    <w:rsid w:val="00833C7A"/>
    <w:rsid w:val="00834621"/>
    <w:rsid w:val="00834733"/>
    <w:rsid w:val="008360CA"/>
    <w:rsid w:val="00836D92"/>
    <w:rsid w:val="00837E25"/>
    <w:rsid w:val="00840361"/>
    <w:rsid w:val="00840503"/>
    <w:rsid w:val="00841C91"/>
    <w:rsid w:val="0084390D"/>
    <w:rsid w:val="00845FC3"/>
    <w:rsid w:val="00846824"/>
    <w:rsid w:val="00846912"/>
    <w:rsid w:val="00847ACE"/>
    <w:rsid w:val="00847F16"/>
    <w:rsid w:val="0085423A"/>
    <w:rsid w:val="008559B3"/>
    <w:rsid w:val="00856823"/>
    <w:rsid w:val="008568C5"/>
    <w:rsid w:val="00856B7F"/>
    <w:rsid w:val="008616C4"/>
    <w:rsid w:val="00862C5F"/>
    <w:rsid w:val="0086533C"/>
    <w:rsid w:val="00865F73"/>
    <w:rsid w:val="00867A82"/>
    <w:rsid w:val="00871FFB"/>
    <w:rsid w:val="00873420"/>
    <w:rsid w:val="008741C8"/>
    <w:rsid w:val="00874477"/>
    <w:rsid w:val="00875445"/>
    <w:rsid w:val="008765BE"/>
    <w:rsid w:val="008813E8"/>
    <w:rsid w:val="008817BF"/>
    <w:rsid w:val="008817C5"/>
    <w:rsid w:val="00882084"/>
    <w:rsid w:val="00883912"/>
    <w:rsid w:val="00884369"/>
    <w:rsid w:val="00885B30"/>
    <w:rsid w:val="00886A6A"/>
    <w:rsid w:val="00886F00"/>
    <w:rsid w:val="008903FC"/>
    <w:rsid w:val="008907A6"/>
    <w:rsid w:val="00890CB0"/>
    <w:rsid w:val="008925FE"/>
    <w:rsid w:val="00892623"/>
    <w:rsid w:val="008928ED"/>
    <w:rsid w:val="00892AEA"/>
    <w:rsid w:val="00893C91"/>
    <w:rsid w:val="008953BA"/>
    <w:rsid w:val="008956AD"/>
    <w:rsid w:val="008A0040"/>
    <w:rsid w:val="008A0315"/>
    <w:rsid w:val="008A04C5"/>
    <w:rsid w:val="008A2AAB"/>
    <w:rsid w:val="008A3AD5"/>
    <w:rsid w:val="008A49B4"/>
    <w:rsid w:val="008A6223"/>
    <w:rsid w:val="008A65AE"/>
    <w:rsid w:val="008A65BD"/>
    <w:rsid w:val="008A6C64"/>
    <w:rsid w:val="008A6EFC"/>
    <w:rsid w:val="008B0381"/>
    <w:rsid w:val="008B08BA"/>
    <w:rsid w:val="008B1253"/>
    <w:rsid w:val="008B1BD0"/>
    <w:rsid w:val="008B1DF1"/>
    <w:rsid w:val="008B1DFF"/>
    <w:rsid w:val="008B2474"/>
    <w:rsid w:val="008B248F"/>
    <w:rsid w:val="008B4EE6"/>
    <w:rsid w:val="008B6DEF"/>
    <w:rsid w:val="008B6F9B"/>
    <w:rsid w:val="008B70FB"/>
    <w:rsid w:val="008B74AB"/>
    <w:rsid w:val="008B755A"/>
    <w:rsid w:val="008B7D7A"/>
    <w:rsid w:val="008C0378"/>
    <w:rsid w:val="008C2595"/>
    <w:rsid w:val="008C3114"/>
    <w:rsid w:val="008C3646"/>
    <w:rsid w:val="008C465C"/>
    <w:rsid w:val="008C4680"/>
    <w:rsid w:val="008C47EA"/>
    <w:rsid w:val="008C5D8B"/>
    <w:rsid w:val="008C610F"/>
    <w:rsid w:val="008C673E"/>
    <w:rsid w:val="008C6AEB"/>
    <w:rsid w:val="008D03E1"/>
    <w:rsid w:val="008D0F94"/>
    <w:rsid w:val="008D1160"/>
    <w:rsid w:val="008D2631"/>
    <w:rsid w:val="008D26A3"/>
    <w:rsid w:val="008D2838"/>
    <w:rsid w:val="008D48B4"/>
    <w:rsid w:val="008D4DD6"/>
    <w:rsid w:val="008D4E2C"/>
    <w:rsid w:val="008D6931"/>
    <w:rsid w:val="008D74DD"/>
    <w:rsid w:val="008E16BF"/>
    <w:rsid w:val="008E3DD9"/>
    <w:rsid w:val="008E42B3"/>
    <w:rsid w:val="008E5293"/>
    <w:rsid w:val="008E5EE7"/>
    <w:rsid w:val="008E62F9"/>
    <w:rsid w:val="008E74B9"/>
    <w:rsid w:val="008E7E65"/>
    <w:rsid w:val="008E7F3B"/>
    <w:rsid w:val="008F0EA5"/>
    <w:rsid w:val="008F100B"/>
    <w:rsid w:val="008F2894"/>
    <w:rsid w:val="008F3C6A"/>
    <w:rsid w:val="008F48BD"/>
    <w:rsid w:val="008F53AB"/>
    <w:rsid w:val="008F53BF"/>
    <w:rsid w:val="008F5BB0"/>
    <w:rsid w:val="008F5D6D"/>
    <w:rsid w:val="008F5F38"/>
    <w:rsid w:val="008F63C4"/>
    <w:rsid w:val="008F68B8"/>
    <w:rsid w:val="009014B2"/>
    <w:rsid w:val="00901D7D"/>
    <w:rsid w:val="00902DF2"/>
    <w:rsid w:val="00904EAE"/>
    <w:rsid w:val="0090538C"/>
    <w:rsid w:val="00906AE8"/>
    <w:rsid w:val="0090761C"/>
    <w:rsid w:val="00910565"/>
    <w:rsid w:val="00910BE1"/>
    <w:rsid w:val="009132A0"/>
    <w:rsid w:val="009145DF"/>
    <w:rsid w:val="00914AD0"/>
    <w:rsid w:val="0091598A"/>
    <w:rsid w:val="00915CC8"/>
    <w:rsid w:val="00916A19"/>
    <w:rsid w:val="00917A0F"/>
    <w:rsid w:val="00917AA1"/>
    <w:rsid w:val="00917E1E"/>
    <w:rsid w:val="00920F8D"/>
    <w:rsid w:val="009224AA"/>
    <w:rsid w:val="009225F2"/>
    <w:rsid w:val="00922A0C"/>
    <w:rsid w:val="00922A83"/>
    <w:rsid w:val="00923EAC"/>
    <w:rsid w:val="00923F7A"/>
    <w:rsid w:val="00924232"/>
    <w:rsid w:val="009245D0"/>
    <w:rsid w:val="00927D76"/>
    <w:rsid w:val="00927F77"/>
    <w:rsid w:val="0093052D"/>
    <w:rsid w:val="009308EA"/>
    <w:rsid w:val="0093275C"/>
    <w:rsid w:val="0093343B"/>
    <w:rsid w:val="00933D75"/>
    <w:rsid w:val="00934B44"/>
    <w:rsid w:val="00935051"/>
    <w:rsid w:val="009350EA"/>
    <w:rsid w:val="0093513F"/>
    <w:rsid w:val="00935AD4"/>
    <w:rsid w:val="00937911"/>
    <w:rsid w:val="00937A60"/>
    <w:rsid w:val="00937ED2"/>
    <w:rsid w:val="00940360"/>
    <w:rsid w:val="00940D4B"/>
    <w:rsid w:val="00940E18"/>
    <w:rsid w:val="00941EB0"/>
    <w:rsid w:val="0094202E"/>
    <w:rsid w:val="00942B82"/>
    <w:rsid w:val="009447E2"/>
    <w:rsid w:val="00945262"/>
    <w:rsid w:val="00945543"/>
    <w:rsid w:val="00946F7C"/>
    <w:rsid w:val="00947903"/>
    <w:rsid w:val="00950E80"/>
    <w:rsid w:val="00952DCB"/>
    <w:rsid w:val="00952F73"/>
    <w:rsid w:val="0095441C"/>
    <w:rsid w:val="00955314"/>
    <w:rsid w:val="00955773"/>
    <w:rsid w:val="00955FF5"/>
    <w:rsid w:val="00957A3B"/>
    <w:rsid w:val="00960242"/>
    <w:rsid w:val="00962D35"/>
    <w:rsid w:val="00963CDD"/>
    <w:rsid w:val="0096423A"/>
    <w:rsid w:val="009657AD"/>
    <w:rsid w:val="00966146"/>
    <w:rsid w:val="00967FB6"/>
    <w:rsid w:val="0097044C"/>
    <w:rsid w:val="009709C9"/>
    <w:rsid w:val="00970FDE"/>
    <w:rsid w:val="00971197"/>
    <w:rsid w:val="00971E28"/>
    <w:rsid w:val="00972CEB"/>
    <w:rsid w:val="009739B5"/>
    <w:rsid w:val="00973E7B"/>
    <w:rsid w:val="009764F8"/>
    <w:rsid w:val="009766B4"/>
    <w:rsid w:val="00982098"/>
    <w:rsid w:val="00985204"/>
    <w:rsid w:val="009855D8"/>
    <w:rsid w:val="00986F7F"/>
    <w:rsid w:val="009872CA"/>
    <w:rsid w:val="0098733C"/>
    <w:rsid w:val="00987FB3"/>
    <w:rsid w:val="00991244"/>
    <w:rsid w:val="00992C3F"/>
    <w:rsid w:val="00993465"/>
    <w:rsid w:val="0099540C"/>
    <w:rsid w:val="00997DA3"/>
    <w:rsid w:val="009A0763"/>
    <w:rsid w:val="009A0DDD"/>
    <w:rsid w:val="009A12B3"/>
    <w:rsid w:val="009A4060"/>
    <w:rsid w:val="009A43EE"/>
    <w:rsid w:val="009A55DC"/>
    <w:rsid w:val="009A6440"/>
    <w:rsid w:val="009B1714"/>
    <w:rsid w:val="009B1AD3"/>
    <w:rsid w:val="009B2F54"/>
    <w:rsid w:val="009B3205"/>
    <w:rsid w:val="009B34A3"/>
    <w:rsid w:val="009B4D8C"/>
    <w:rsid w:val="009B72DF"/>
    <w:rsid w:val="009B7CBF"/>
    <w:rsid w:val="009C045F"/>
    <w:rsid w:val="009C0F83"/>
    <w:rsid w:val="009C173D"/>
    <w:rsid w:val="009C1920"/>
    <w:rsid w:val="009C20E8"/>
    <w:rsid w:val="009C4D25"/>
    <w:rsid w:val="009C58BA"/>
    <w:rsid w:val="009C5C16"/>
    <w:rsid w:val="009C5F6D"/>
    <w:rsid w:val="009C6162"/>
    <w:rsid w:val="009C7F53"/>
    <w:rsid w:val="009D01D9"/>
    <w:rsid w:val="009D0CDB"/>
    <w:rsid w:val="009D1BED"/>
    <w:rsid w:val="009D2A55"/>
    <w:rsid w:val="009D2B1F"/>
    <w:rsid w:val="009D2B49"/>
    <w:rsid w:val="009D38E2"/>
    <w:rsid w:val="009D3E3D"/>
    <w:rsid w:val="009D4664"/>
    <w:rsid w:val="009D61D7"/>
    <w:rsid w:val="009D6B10"/>
    <w:rsid w:val="009E0D1F"/>
    <w:rsid w:val="009E4140"/>
    <w:rsid w:val="009E4496"/>
    <w:rsid w:val="009E4DF7"/>
    <w:rsid w:val="009E4DFF"/>
    <w:rsid w:val="009E53C3"/>
    <w:rsid w:val="009E5DD5"/>
    <w:rsid w:val="009E63E4"/>
    <w:rsid w:val="009F37B7"/>
    <w:rsid w:val="009F3867"/>
    <w:rsid w:val="009F4C64"/>
    <w:rsid w:val="009F6704"/>
    <w:rsid w:val="009F7CD1"/>
    <w:rsid w:val="00A00545"/>
    <w:rsid w:val="00A01A66"/>
    <w:rsid w:val="00A02DA7"/>
    <w:rsid w:val="00A04234"/>
    <w:rsid w:val="00A045C8"/>
    <w:rsid w:val="00A04EF5"/>
    <w:rsid w:val="00A04FF3"/>
    <w:rsid w:val="00A065DF"/>
    <w:rsid w:val="00A07967"/>
    <w:rsid w:val="00A07E72"/>
    <w:rsid w:val="00A12788"/>
    <w:rsid w:val="00A13EA4"/>
    <w:rsid w:val="00A147FA"/>
    <w:rsid w:val="00A151E2"/>
    <w:rsid w:val="00A155A6"/>
    <w:rsid w:val="00A158AA"/>
    <w:rsid w:val="00A15AB8"/>
    <w:rsid w:val="00A15FAB"/>
    <w:rsid w:val="00A161AF"/>
    <w:rsid w:val="00A17088"/>
    <w:rsid w:val="00A202DE"/>
    <w:rsid w:val="00A214C8"/>
    <w:rsid w:val="00A21665"/>
    <w:rsid w:val="00A23BB6"/>
    <w:rsid w:val="00A2442A"/>
    <w:rsid w:val="00A24ED4"/>
    <w:rsid w:val="00A2718C"/>
    <w:rsid w:val="00A31330"/>
    <w:rsid w:val="00A31CE7"/>
    <w:rsid w:val="00A32257"/>
    <w:rsid w:val="00A33E7E"/>
    <w:rsid w:val="00A34418"/>
    <w:rsid w:val="00A34BD1"/>
    <w:rsid w:val="00A34E91"/>
    <w:rsid w:val="00A35951"/>
    <w:rsid w:val="00A36CB0"/>
    <w:rsid w:val="00A36D72"/>
    <w:rsid w:val="00A37016"/>
    <w:rsid w:val="00A376BA"/>
    <w:rsid w:val="00A40576"/>
    <w:rsid w:val="00A41C71"/>
    <w:rsid w:val="00A41CE9"/>
    <w:rsid w:val="00A421B9"/>
    <w:rsid w:val="00A4226B"/>
    <w:rsid w:val="00A4427F"/>
    <w:rsid w:val="00A46BCC"/>
    <w:rsid w:val="00A4721E"/>
    <w:rsid w:val="00A47445"/>
    <w:rsid w:val="00A47717"/>
    <w:rsid w:val="00A47EFD"/>
    <w:rsid w:val="00A50B26"/>
    <w:rsid w:val="00A51C02"/>
    <w:rsid w:val="00A55F76"/>
    <w:rsid w:val="00A563E0"/>
    <w:rsid w:val="00A621A8"/>
    <w:rsid w:val="00A63300"/>
    <w:rsid w:val="00A63B91"/>
    <w:rsid w:val="00A63BC8"/>
    <w:rsid w:val="00A659F7"/>
    <w:rsid w:val="00A66FAA"/>
    <w:rsid w:val="00A670F3"/>
    <w:rsid w:val="00A67F41"/>
    <w:rsid w:val="00A703E2"/>
    <w:rsid w:val="00A7114A"/>
    <w:rsid w:val="00A7165D"/>
    <w:rsid w:val="00A74AAD"/>
    <w:rsid w:val="00A74B07"/>
    <w:rsid w:val="00A77B20"/>
    <w:rsid w:val="00A77B55"/>
    <w:rsid w:val="00A80510"/>
    <w:rsid w:val="00A82250"/>
    <w:rsid w:val="00A823E9"/>
    <w:rsid w:val="00A84422"/>
    <w:rsid w:val="00A8473F"/>
    <w:rsid w:val="00A9017F"/>
    <w:rsid w:val="00A919BA"/>
    <w:rsid w:val="00A950D8"/>
    <w:rsid w:val="00A9720E"/>
    <w:rsid w:val="00AA09B6"/>
    <w:rsid w:val="00AA2021"/>
    <w:rsid w:val="00AA2763"/>
    <w:rsid w:val="00AA2768"/>
    <w:rsid w:val="00AA4D5A"/>
    <w:rsid w:val="00AB06B2"/>
    <w:rsid w:val="00AB0C28"/>
    <w:rsid w:val="00AB174E"/>
    <w:rsid w:val="00AB19CF"/>
    <w:rsid w:val="00AB2F95"/>
    <w:rsid w:val="00AB3ED6"/>
    <w:rsid w:val="00AB4B75"/>
    <w:rsid w:val="00AB4EE6"/>
    <w:rsid w:val="00AB5779"/>
    <w:rsid w:val="00AB6BE5"/>
    <w:rsid w:val="00AB72E4"/>
    <w:rsid w:val="00AC1A31"/>
    <w:rsid w:val="00AC3712"/>
    <w:rsid w:val="00AC39E7"/>
    <w:rsid w:val="00AC6BD2"/>
    <w:rsid w:val="00AD0A06"/>
    <w:rsid w:val="00AD0F8E"/>
    <w:rsid w:val="00AD1080"/>
    <w:rsid w:val="00AD1105"/>
    <w:rsid w:val="00AD2746"/>
    <w:rsid w:val="00AD3561"/>
    <w:rsid w:val="00AD3F55"/>
    <w:rsid w:val="00AD3F99"/>
    <w:rsid w:val="00AD4F60"/>
    <w:rsid w:val="00AD715F"/>
    <w:rsid w:val="00AD74AD"/>
    <w:rsid w:val="00AE1906"/>
    <w:rsid w:val="00AE2329"/>
    <w:rsid w:val="00AE2FFA"/>
    <w:rsid w:val="00AE3B54"/>
    <w:rsid w:val="00AE56D7"/>
    <w:rsid w:val="00AF333F"/>
    <w:rsid w:val="00AF3F05"/>
    <w:rsid w:val="00AF44A9"/>
    <w:rsid w:val="00AF71C7"/>
    <w:rsid w:val="00B006B3"/>
    <w:rsid w:val="00B019EA"/>
    <w:rsid w:val="00B02870"/>
    <w:rsid w:val="00B02C73"/>
    <w:rsid w:val="00B02CDD"/>
    <w:rsid w:val="00B031C8"/>
    <w:rsid w:val="00B038D0"/>
    <w:rsid w:val="00B05283"/>
    <w:rsid w:val="00B056ED"/>
    <w:rsid w:val="00B0585E"/>
    <w:rsid w:val="00B06E7B"/>
    <w:rsid w:val="00B07265"/>
    <w:rsid w:val="00B07944"/>
    <w:rsid w:val="00B108B2"/>
    <w:rsid w:val="00B1327B"/>
    <w:rsid w:val="00B13E4A"/>
    <w:rsid w:val="00B14487"/>
    <w:rsid w:val="00B14DE2"/>
    <w:rsid w:val="00B205E9"/>
    <w:rsid w:val="00B21251"/>
    <w:rsid w:val="00B25AFE"/>
    <w:rsid w:val="00B31191"/>
    <w:rsid w:val="00B317B7"/>
    <w:rsid w:val="00B327F8"/>
    <w:rsid w:val="00B330E1"/>
    <w:rsid w:val="00B33B13"/>
    <w:rsid w:val="00B33C49"/>
    <w:rsid w:val="00B35BD9"/>
    <w:rsid w:val="00B369B4"/>
    <w:rsid w:val="00B37FF2"/>
    <w:rsid w:val="00B41BBB"/>
    <w:rsid w:val="00B42461"/>
    <w:rsid w:val="00B424C3"/>
    <w:rsid w:val="00B43417"/>
    <w:rsid w:val="00B43BC3"/>
    <w:rsid w:val="00B450FA"/>
    <w:rsid w:val="00B458EF"/>
    <w:rsid w:val="00B45AF2"/>
    <w:rsid w:val="00B462AC"/>
    <w:rsid w:val="00B479F4"/>
    <w:rsid w:val="00B51511"/>
    <w:rsid w:val="00B51ED8"/>
    <w:rsid w:val="00B51F36"/>
    <w:rsid w:val="00B526D6"/>
    <w:rsid w:val="00B52CBD"/>
    <w:rsid w:val="00B53637"/>
    <w:rsid w:val="00B5434C"/>
    <w:rsid w:val="00B56533"/>
    <w:rsid w:val="00B56F4B"/>
    <w:rsid w:val="00B60453"/>
    <w:rsid w:val="00B61ECF"/>
    <w:rsid w:val="00B623F9"/>
    <w:rsid w:val="00B63341"/>
    <w:rsid w:val="00B639BB"/>
    <w:rsid w:val="00B653B9"/>
    <w:rsid w:val="00B65A14"/>
    <w:rsid w:val="00B66305"/>
    <w:rsid w:val="00B67696"/>
    <w:rsid w:val="00B710CD"/>
    <w:rsid w:val="00B71EE6"/>
    <w:rsid w:val="00B72A97"/>
    <w:rsid w:val="00B72CD6"/>
    <w:rsid w:val="00B72FA8"/>
    <w:rsid w:val="00B737A6"/>
    <w:rsid w:val="00B7397A"/>
    <w:rsid w:val="00B739F8"/>
    <w:rsid w:val="00B743ED"/>
    <w:rsid w:val="00B760B3"/>
    <w:rsid w:val="00B7651B"/>
    <w:rsid w:val="00B7691A"/>
    <w:rsid w:val="00B76CBC"/>
    <w:rsid w:val="00B7762B"/>
    <w:rsid w:val="00B81040"/>
    <w:rsid w:val="00B81274"/>
    <w:rsid w:val="00B8150C"/>
    <w:rsid w:val="00B81ABC"/>
    <w:rsid w:val="00B82336"/>
    <w:rsid w:val="00B82B95"/>
    <w:rsid w:val="00B83405"/>
    <w:rsid w:val="00B83AFA"/>
    <w:rsid w:val="00B87C23"/>
    <w:rsid w:val="00B905AC"/>
    <w:rsid w:val="00B91573"/>
    <w:rsid w:val="00B91613"/>
    <w:rsid w:val="00B91B24"/>
    <w:rsid w:val="00B92561"/>
    <w:rsid w:val="00B9341F"/>
    <w:rsid w:val="00B95E73"/>
    <w:rsid w:val="00B97531"/>
    <w:rsid w:val="00B97EC7"/>
    <w:rsid w:val="00B97FBA"/>
    <w:rsid w:val="00BA04BB"/>
    <w:rsid w:val="00BA1C27"/>
    <w:rsid w:val="00BA275E"/>
    <w:rsid w:val="00BA413A"/>
    <w:rsid w:val="00BA571E"/>
    <w:rsid w:val="00BA6E6C"/>
    <w:rsid w:val="00BA6E94"/>
    <w:rsid w:val="00BA6F61"/>
    <w:rsid w:val="00BA6FAB"/>
    <w:rsid w:val="00BB23C6"/>
    <w:rsid w:val="00BB384A"/>
    <w:rsid w:val="00BB3987"/>
    <w:rsid w:val="00BB4D54"/>
    <w:rsid w:val="00BB7307"/>
    <w:rsid w:val="00BC052C"/>
    <w:rsid w:val="00BC05BB"/>
    <w:rsid w:val="00BC0D2B"/>
    <w:rsid w:val="00BC1BDA"/>
    <w:rsid w:val="00BC459C"/>
    <w:rsid w:val="00BC569E"/>
    <w:rsid w:val="00BC57D7"/>
    <w:rsid w:val="00BC5C6D"/>
    <w:rsid w:val="00BC6836"/>
    <w:rsid w:val="00BC6AE0"/>
    <w:rsid w:val="00BC7E47"/>
    <w:rsid w:val="00BD055C"/>
    <w:rsid w:val="00BD1439"/>
    <w:rsid w:val="00BD1FD0"/>
    <w:rsid w:val="00BD3109"/>
    <w:rsid w:val="00BD34A9"/>
    <w:rsid w:val="00BD4208"/>
    <w:rsid w:val="00BD6D5B"/>
    <w:rsid w:val="00BD6F07"/>
    <w:rsid w:val="00BD719A"/>
    <w:rsid w:val="00BD7900"/>
    <w:rsid w:val="00BD7D76"/>
    <w:rsid w:val="00BE404F"/>
    <w:rsid w:val="00BE493C"/>
    <w:rsid w:val="00BE60CD"/>
    <w:rsid w:val="00BE6CCB"/>
    <w:rsid w:val="00BE763D"/>
    <w:rsid w:val="00BE7A3C"/>
    <w:rsid w:val="00BF0E44"/>
    <w:rsid w:val="00BF136F"/>
    <w:rsid w:val="00BF3114"/>
    <w:rsid w:val="00BF3E24"/>
    <w:rsid w:val="00BF4A39"/>
    <w:rsid w:val="00BF73AD"/>
    <w:rsid w:val="00BF78BC"/>
    <w:rsid w:val="00BF7BA7"/>
    <w:rsid w:val="00C0196D"/>
    <w:rsid w:val="00C024D1"/>
    <w:rsid w:val="00C02678"/>
    <w:rsid w:val="00C0527C"/>
    <w:rsid w:val="00C06392"/>
    <w:rsid w:val="00C07DEE"/>
    <w:rsid w:val="00C1031F"/>
    <w:rsid w:val="00C10AF1"/>
    <w:rsid w:val="00C10CFC"/>
    <w:rsid w:val="00C11517"/>
    <w:rsid w:val="00C11A6E"/>
    <w:rsid w:val="00C12420"/>
    <w:rsid w:val="00C125FE"/>
    <w:rsid w:val="00C12633"/>
    <w:rsid w:val="00C1376F"/>
    <w:rsid w:val="00C13F5A"/>
    <w:rsid w:val="00C1424B"/>
    <w:rsid w:val="00C172E7"/>
    <w:rsid w:val="00C20C42"/>
    <w:rsid w:val="00C23960"/>
    <w:rsid w:val="00C258B2"/>
    <w:rsid w:val="00C2596A"/>
    <w:rsid w:val="00C25DBE"/>
    <w:rsid w:val="00C26097"/>
    <w:rsid w:val="00C2610A"/>
    <w:rsid w:val="00C26DF5"/>
    <w:rsid w:val="00C27051"/>
    <w:rsid w:val="00C31A47"/>
    <w:rsid w:val="00C31B77"/>
    <w:rsid w:val="00C32880"/>
    <w:rsid w:val="00C33DF3"/>
    <w:rsid w:val="00C34831"/>
    <w:rsid w:val="00C34A8F"/>
    <w:rsid w:val="00C35331"/>
    <w:rsid w:val="00C35EAC"/>
    <w:rsid w:val="00C37880"/>
    <w:rsid w:val="00C37B5A"/>
    <w:rsid w:val="00C40576"/>
    <w:rsid w:val="00C4162C"/>
    <w:rsid w:val="00C424D2"/>
    <w:rsid w:val="00C44469"/>
    <w:rsid w:val="00C4494E"/>
    <w:rsid w:val="00C47FE0"/>
    <w:rsid w:val="00C505A7"/>
    <w:rsid w:val="00C51040"/>
    <w:rsid w:val="00C510F6"/>
    <w:rsid w:val="00C52A94"/>
    <w:rsid w:val="00C52D9A"/>
    <w:rsid w:val="00C533AC"/>
    <w:rsid w:val="00C54798"/>
    <w:rsid w:val="00C55B7D"/>
    <w:rsid w:val="00C55FA5"/>
    <w:rsid w:val="00C56211"/>
    <w:rsid w:val="00C5654C"/>
    <w:rsid w:val="00C567DD"/>
    <w:rsid w:val="00C57313"/>
    <w:rsid w:val="00C60D61"/>
    <w:rsid w:val="00C62F0C"/>
    <w:rsid w:val="00C638DA"/>
    <w:rsid w:val="00C65129"/>
    <w:rsid w:val="00C65768"/>
    <w:rsid w:val="00C663C5"/>
    <w:rsid w:val="00C67E11"/>
    <w:rsid w:val="00C7012D"/>
    <w:rsid w:val="00C7045E"/>
    <w:rsid w:val="00C7088D"/>
    <w:rsid w:val="00C7095A"/>
    <w:rsid w:val="00C718EF"/>
    <w:rsid w:val="00C72BDC"/>
    <w:rsid w:val="00C74317"/>
    <w:rsid w:val="00C77A33"/>
    <w:rsid w:val="00C814B7"/>
    <w:rsid w:val="00C81A99"/>
    <w:rsid w:val="00C84091"/>
    <w:rsid w:val="00C840FC"/>
    <w:rsid w:val="00C86B66"/>
    <w:rsid w:val="00C8795C"/>
    <w:rsid w:val="00C905FA"/>
    <w:rsid w:val="00C91C33"/>
    <w:rsid w:val="00C929CF"/>
    <w:rsid w:val="00C929FC"/>
    <w:rsid w:val="00C936BC"/>
    <w:rsid w:val="00C9429D"/>
    <w:rsid w:val="00C94C78"/>
    <w:rsid w:val="00C95725"/>
    <w:rsid w:val="00C958B6"/>
    <w:rsid w:val="00C96075"/>
    <w:rsid w:val="00CA0711"/>
    <w:rsid w:val="00CA1232"/>
    <w:rsid w:val="00CA19C3"/>
    <w:rsid w:val="00CA2752"/>
    <w:rsid w:val="00CA551B"/>
    <w:rsid w:val="00CA70ED"/>
    <w:rsid w:val="00CA7995"/>
    <w:rsid w:val="00CA7CA8"/>
    <w:rsid w:val="00CB084B"/>
    <w:rsid w:val="00CB1D9B"/>
    <w:rsid w:val="00CB377D"/>
    <w:rsid w:val="00CB437E"/>
    <w:rsid w:val="00CB6557"/>
    <w:rsid w:val="00CB6563"/>
    <w:rsid w:val="00CB6ADA"/>
    <w:rsid w:val="00CB7265"/>
    <w:rsid w:val="00CC1F11"/>
    <w:rsid w:val="00CD0B56"/>
    <w:rsid w:val="00CD12C3"/>
    <w:rsid w:val="00CD283E"/>
    <w:rsid w:val="00CD3701"/>
    <w:rsid w:val="00CD4AF5"/>
    <w:rsid w:val="00CD56B7"/>
    <w:rsid w:val="00CD6790"/>
    <w:rsid w:val="00CD6BE8"/>
    <w:rsid w:val="00CD6C99"/>
    <w:rsid w:val="00CD6D29"/>
    <w:rsid w:val="00CD7D7E"/>
    <w:rsid w:val="00CE03AB"/>
    <w:rsid w:val="00CE072F"/>
    <w:rsid w:val="00CE0CA8"/>
    <w:rsid w:val="00CE2C7A"/>
    <w:rsid w:val="00CE306B"/>
    <w:rsid w:val="00CE4011"/>
    <w:rsid w:val="00CE40FA"/>
    <w:rsid w:val="00CE599C"/>
    <w:rsid w:val="00CE6EAA"/>
    <w:rsid w:val="00CE704C"/>
    <w:rsid w:val="00CE758B"/>
    <w:rsid w:val="00CF0AD8"/>
    <w:rsid w:val="00CF25D4"/>
    <w:rsid w:val="00CF34F0"/>
    <w:rsid w:val="00CF385E"/>
    <w:rsid w:val="00CF3DB0"/>
    <w:rsid w:val="00CF43D5"/>
    <w:rsid w:val="00CF4B86"/>
    <w:rsid w:val="00CF4BC3"/>
    <w:rsid w:val="00CF5020"/>
    <w:rsid w:val="00CF51DD"/>
    <w:rsid w:val="00CF5D3D"/>
    <w:rsid w:val="00CF6233"/>
    <w:rsid w:val="00CF68A4"/>
    <w:rsid w:val="00CF697A"/>
    <w:rsid w:val="00CF7093"/>
    <w:rsid w:val="00CF73DD"/>
    <w:rsid w:val="00CF7884"/>
    <w:rsid w:val="00CF78E3"/>
    <w:rsid w:val="00D011FC"/>
    <w:rsid w:val="00D01D80"/>
    <w:rsid w:val="00D05570"/>
    <w:rsid w:val="00D05CF9"/>
    <w:rsid w:val="00D06EE6"/>
    <w:rsid w:val="00D07729"/>
    <w:rsid w:val="00D10301"/>
    <w:rsid w:val="00D10660"/>
    <w:rsid w:val="00D1138A"/>
    <w:rsid w:val="00D11EC3"/>
    <w:rsid w:val="00D1234B"/>
    <w:rsid w:val="00D12ACE"/>
    <w:rsid w:val="00D12EEF"/>
    <w:rsid w:val="00D164EF"/>
    <w:rsid w:val="00D2113B"/>
    <w:rsid w:val="00D224C5"/>
    <w:rsid w:val="00D239A8"/>
    <w:rsid w:val="00D23EB9"/>
    <w:rsid w:val="00D24F99"/>
    <w:rsid w:val="00D26977"/>
    <w:rsid w:val="00D269CC"/>
    <w:rsid w:val="00D276E0"/>
    <w:rsid w:val="00D27C32"/>
    <w:rsid w:val="00D27D5E"/>
    <w:rsid w:val="00D30105"/>
    <w:rsid w:val="00D31FD8"/>
    <w:rsid w:val="00D32CFD"/>
    <w:rsid w:val="00D3342C"/>
    <w:rsid w:val="00D3381A"/>
    <w:rsid w:val="00D33ADA"/>
    <w:rsid w:val="00D35FB9"/>
    <w:rsid w:val="00D36557"/>
    <w:rsid w:val="00D37F71"/>
    <w:rsid w:val="00D42BFA"/>
    <w:rsid w:val="00D4395D"/>
    <w:rsid w:val="00D46580"/>
    <w:rsid w:val="00D468C0"/>
    <w:rsid w:val="00D4705B"/>
    <w:rsid w:val="00D47192"/>
    <w:rsid w:val="00D50CFC"/>
    <w:rsid w:val="00D511BE"/>
    <w:rsid w:val="00D51A8B"/>
    <w:rsid w:val="00D51F1F"/>
    <w:rsid w:val="00D52744"/>
    <w:rsid w:val="00D539C7"/>
    <w:rsid w:val="00D5476A"/>
    <w:rsid w:val="00D54FD6"/>
    <w:rsid w:val="00D555C8"/>
    <w:rsid w:val="00D56237"/>
    <w:rsid w:val="00D573CB"/>
    <w:rsid w:val="00D57F00"/>
    <w:rsid w:val="00D61494"/>
    <w:rsid w:val="00D61D94"/>
    <w:rsid w:val="00D63982"/>
    <w:rsid w:val="00D63CF6"/>
    <w:rsid w:val="00D64579"/>
    <w:rsid w:val="00D64D7F"/>
    <w:rsid w:val="00D64E42"/>
    <w:rsid w:val="00D6513F"/>
    <w:rsid w:val="00D65F38"/>
    <w:rsid w:val="00D671F9"/>
    <w:rsid w:val="00D67200"/>
    <w:rsid w:val="00D71CB1"/>
    <w:rsid w:val="00D71CF0"/>
    <w:rsid w:val="00D71D86"/>
    <w:rsid w:val="00D72D5E"/>
    <w:rsid w:val="00D72E5A"/>
    <w:rsid w:val="00D7559F"/>
    <w:rsid w:val="00D75FCA"/>
    <w:rsid w:val="00D76375"/>
    <w:rsid w:val="00D77E77"/>
    <w:rsid w:val="00D80CEA"/>
    <w:rsid w:val="00D810BE"/>
    <w:rsid w:val="00D818CF"/>
    <w:rsid w:val="00D81D95"/>
    <w:rsid w:val="00D820C9"/>
    <w:rsid w:val="00D82FA4"/>
    <w:rsid w:val="00D83471"/>
    <w:rsid w:val="00D84712"/>
    <w:rsid w:val="00D84765"/>
    <w:rsid w:val="00D87821"/>
    <w:rsid w:val="00D87DA1"/>
    <w:rsid w:val="00D87F09"/>
    <w:rsid w:val="00D91E2E"/>
    <w:rsid w:val="00D91F85"/>
    <w:rsid w:val="00D92E7D"/>
    <w:rsid w:val="00D94139"/>
    <w:rsid w:val="00D9580C"/>
    <w:rsid w:val="00D9622A"/>
    <w:rsid w:val="00D96AF5"/>
    <w:rsid w:val="00DA0EAE"/>
    <w:rsid w:val="00DA1150"/>
    <w:rsid w:val="00DA2F66"/>
    <w:rsid w:val="00DA3550"/>
    <w:rsid w:val="00DA42B4"/>
    <w:rsid w:val="00DA478D"/>
    <w:rsid w:val="00DA5A19"/>
    <w:rsid w:val="00DA5E87"/>
    <w:rsid w:val="00DA68EC"/>
    <w:rsid w:val="00DA6918"/>
    <w:rsid w:val="00DB041C"/>
    <w:rsid w:val="00DB093A"/>
    <w:rsid w:val="00DB1ABC"/>
    <w:rsid w:val="00DB2E60"/>
    <w:rsid w:val="00DB3304"/>
    <w:rsid w:val="00DB45D8"/>
    <w:rsid w:val="00DB5BF6"/>
    <w:rsid w:val="00DB6595"/>
    <w:rsid w:val="00DB6D31"/>
    <w:rsid w:val="00DC0D4B"/>
    <w:rsid w:val="00DC0E2C"/>
    <w:rsid w:val="00DC10B6"/>
    <w:rsid w:val="00DC3170"/>
    <w:rsid w:val="00DC31BA"/>
    <w:rsid w:val="00DC42B0"/>
    <w:rsid w:val="00DD0887"/>
    <w:rsid w:val="00DD332A"/>
    <w:rsid w:val="00DD3E42"/>
    <w:rsid w:val="00DD433F"/>
    <w:rsid w:val="00DD4341"/>
    <w:rsid w:val="00DD4D5D"/>
    <w:rsid w:val="00DD52A4"/>
    <w:rsid w:val="00DD591B"/>
    <w:rsid w:val="00DD6684"/>
    <w:rsid w:val="00DD6C17"/>
    <w:rsid w:val="00DD7626"/>
    <w:rsid w:val="00DD7ADC"/>
    <w:rsid w:val="00DE1487"/>
    <w:rsid w:val="00DE2325"/>
    <w:rsid w:val="00DE2A3C"/>
    <w:rsid w:val="00DE35F1"/>
    <w:rsid w:val="00DE48C5"/>
    <w:rsid w:val="00DE5A58"/>
    <w:rsid w:val="00DE6641"/>
    <w:rsid w:val="00DE7079"/>
    <w:rsid w:val="00DF086C"/>
    <w:rsid w:val="00DF0896"/>
    <w:rsid w:val="00DF1A8C"/>
    <w:rsid w:val="00DF2DE0"/>
    <w:rsid w:val="00DF362E"/>
    <w:rsid w:val="00DF4560"/>
    <w:rsid w:val="00DF464D"/>
    <w:rsid w:val="00DF47A0"/>
    <w:rsid w:val="00DF578D"/>
    <w:rsid w:val="00DF66F2"/>
    <w:rsid w:val="00DF6795"/>
    <w:rsid w:val="00DF726A"/>
    <w:rsid w:val="00E019E8"/>
    <w:rsid w:val="00E02C5B"/>
    <w:rsid w:val="00E02EBD"/>
    <w:rsid w:val="00E06A39"/>
    <w:rsid w:val="00E06BEF"/>
    <w:rsid w:val="00E07BE3"/>
    <w:rsid w:val="00E07FEE"/>
    <w:rsid w:val="00E10A36"/>
    <w:rsid w:val="00E117FB"/>
    <w:rsid w:val="00E118B2"/>
    <w:rsid w:val="00E11B9C"/>
    <w:rsid w:val="00E14DAF"/>
    <w:rsid w:val="00E15280"/>
    <w:rsid w:val="00E15748"/>
    <w:rsid w:val="00E21EC2"/>
    <w:rsid w:val="00E22AE3"/>
    <w:rsid w:val="00E23509"/>
    <w:rsid w:val="00E2390F"/>
    <w:rsid w:val="00E25B8F"/>
    <w:rsid w:val="00E268F4"/>
    <w:rsid w:val="00E26ED2"/>
    <w:rsid w:val="00E27766"/>
    <w:rsid w:val="00E27A6F"/>
    <w:rsid w:val="00E27CF9"/>
    <w:rsid w:val="00E3044F"/>
    <w:rsid w:val="00E320EF"/>
    <w:rsid w:val="00E321B5"/>
    <w:rsid w:val="00E34478"/>
    <w:rsid w:val="00E353FD"/>
    <w:rsid w:val="00E36F4C"/>
    <w:rsid w:val="00E40236"/>
    <w:rsid w:val="00E4308C"/>
    <w:rsid w:val="00E45165"/>
    <w:rsid w:val="00E45684"/>
    <w:rsid w:val="00E45959"/>
    <w:rsid w:val="00E45CBA"/>
    <w:rsid w:val="00E50232"/>
    <w:rsid w:val="00E508E0"/>
    <w:rsid w:val="00E50C42"/>
    <w:rsid w:val="00E52486"/>
    <w:rsid w:val="00E52494"/>
    <w:rsid w:val="00E54246"/>
    <w:rsid w:val="00E5431E"/>
    <w:rsid w:val="00E54614"/>
    <w:rsid w:val="00E55ADC"/>
    <w:rsid w:val="00E57187"/>
    <w:rsid w:val="00E6166E"/>
    <w:rsid w:val="00E65718"/>
    <w:rsid w:val="00E66055"/>
    <w:rsid w:val="00E6745E"/>
    <w:rsid w:val="00E67C6A"/>
    <w:rsid w:val="00E70733"/>
    <w:rsid w:val="00E70826"/>
    <w:rsid w:val="00E72354"/>
    <w:rsid w:val="00E72C41"/>
    <w:rsid w:val="00E72FEF"/>
    <w:rsid w:val="00E74177"/>
    <w:rsid w:val="00E7505C"/>
    <w:rsid w:val="00E75E3B"/>
    <w:rsid w:val="00E75E69"/>
    <w:rsid w:val="00E760FB"/>
    <w:rsid w:val="00E80F31"/>
    <w:rsid w:val="00E82DC0"/>
    <w:rsid w:val="00E83363"/>
    <w:rsid w:val="00E85CF8"/>
    <w:rsid w:val="00E86459"/>
    <w:rsid w:val="00E86714"/>
    <w:rsid w:val="00E87525"/>
    <w:rsid w:val="00E878CF"/>
    <w:rsid w:val="00E90976"/>
    <w:rsid w:val="00E90AC4"/>
    <w:rsid w:val="00E912A8"/>
    <w:rsid w:val="00E918B5"/>
    <w:rsid w:val="00E9301E"/>
    <w:rsid w:val="00E9518E"/>
    <w:rsid w:val="00E95336"/>
    <w:rsid w:val="00E9575D"/>
    <w:rsid w:val="00E958B2"/>
    <w:rsid w:val="00EA056F"/>
    <w:rsid w:val="00EA1684"/>
    <w:rsid w:val="00EA3772"/>
    <w:rsid w:val="00EA4409"/>
    <w:rsid w:val="00EA4DCA"/>
    <w:rsid w:val="00EA659B"/>
    <w:rsid w:val="00EA7902"/>
    <w:rsid w:val="00EA794E"/>
    <w:rsid w:val="00EB0236"/>
    <w:rsid w:val="00EB0E0C"/>
    <w:rsid w:val="00EB12FA"/>
    <w:rsid w:val="00EB1DA7"/>
    <w:rsid w:val="00EB2864"/>
    <w:rsid w:val="00EB3246"/>
    <w:rsid w:val="00EB48C9"/>
    <w:rsid w:val="00EB5DD1"/>
    <w:rsid w:val="00EB674E"/>
    <w:rsid w:val="00EB7EEB"/>
    <w:rsid w:val="00EC0FB0"/>
    <w:rsid w:val="00EC2B6E"/>
    <w:rsid w:val="00EC32E2"/>
    <w:rsid w:val="00EC4841"/>
    <w:rsid w:val="00EC492B"/>
    <w:rsid w:val="00EC494D"/>
    <w:rsid w:val="00EC526A"/>
    <w:rsid w:val="00EC529B"/>
    <w:rsid w:val="00EC5CBE"/>
    <w:rsid w:val="00EC66EC"/>
    <w:rsid w:val="00EC6A0A"/>
    <w:rsid w:val="00EC6BC1"/>
    <w:rsid w:val="00EC77AD"/>
    <w:rsid w:val="00ED0C6B"/>
    <w:rsid w:val="00ED0FF3"/>
    <w:rsid w:val="00ED1ED2"/>
    <w:rsid w:val="00ED3044"/>
    <w:rsid w:val="00ED46E1"/>
    <w:rsid w:val="00ED4B77"/>
    <w:rsid w:val="00ED5DD4"/>
    <w:rsid w:val="00ED74BA"/>
    <w:rsid w:val="00ED76A7"/>
    <w:rsid w:val="00EE01EA"/>
    <w:rsid w:val="00EE325D"/>
    <w:rsid w:val="00EE49C8"/>
    <w:rsid w:val="00EE5FC0"/>
    <w:rsid w:val="00EE66D9"/>
    <w:rsid w:val="00EE6B09"/>
    <w:rsid w:val="00EE711C"/>
    <w:rsid w:val="00EF10C7"/>
    <w:rsid w:val="00EF1C81"/>
    <w:rsid w:val="00EF3F44"/>
    <w:rsid w:val="00EF52EA"/>
    <w:rsid w:val="00EF5721"/>
    <w:rsid w:val="00EF6F82"/>
    <w:rsid w:val="00EF7E3E"/>
    <w:rsid w:val="00F00992"/>
    <w:rsid w:val="00F0162F"/>
    <w:rsid w:val="00F02B90"/>
    <w:rsid w:val="00F0366B"/>
    <w:rsid w:val="00F0550E"/>
    <w:rsid w:val="00F059F5"/>
    <w:rsid w:val="00F06064"/>
    <w:rsid w:val="00F061E6"/>
    <w:rsid w:val="00F102EF"/>
    <w:rsid w:val="00F10D28"/>
    <w:rsid w:val="00F13ADA"/>
    <w:rsid w:val="00F142CC"/>
    <w:rsid w:val="00F144AB"/>
    <w:rsid w:val="00F1592E"/>
    <w:rsid w:val="00F16255"/>
    <w:rsid w:val="00F16A06"/>
    <w:rsid w:val="00F16BBB"/>
    <w:rsid w:val="00F21268"/>
    <w:rsid w:val="00F233A9"/>
    <w:rsid w:val="00F23DEB"/>
    <w:rsid w:val="00F25556"/>
    <w:rsid w:val="00F26A6F"/>
    <w:rsid w:val="00F272AC"/>
    <w:rsid w:val="00F27628"/>
    <w:rsid w:val="00F31950"/>
    <w:rsid w:val="00F32639"/>
    <w:rsid w:val="00F32F24"/>
    <w:rsid w:val="00F33824"/>
    <w:rsid w:val="00F33C00"/>
    <w:rsid w:val="00F35836"/>
    <w:rsid w:val="00F35F9C"/>
    <w:rsid w:val="00F3636C"/>
    <w:rsid w:val="00F36E0F"/>
    <w:rsid w:val="00F3751C"/>
    <w:rsid w:val="00F37FFE"/>
    <w:rsid w:val="00F40967"/>
    <w:rsid w:val="00F41A23"/>
    <w:rsid w:val="00F41C94"/>
    <w:rsid w:val="00F422DF"/>
    <w:rsid w:val="00F42374"/>
    <w:rsid w:val="00F45338"/>
    <w:rsid w:val="00F45552"/>
    <w:rsid w:val="00F45A44"/>
    <w:rsid w:val="00F45CDF"/>
    <w:rsid w:val="00F477A9"/>
    <w:rsid w:val="00F4784D"/>
    <w:rsid w:val="00F50CEC"/>
    <w:rsid w:val="00F52368"/>
    <w:rsid w:val="00F525FF"/>
    <w:rsid w:val="00F52F02"/>
    <w:rsid w:val="00F53A78"/>
    <w:rsid w:val="00F53A86"/>
    <w:rsid w:val="00F54535"/>
    <w:rsid w:val="00F54F45"/>
    <w:rsid w:val="00F55B89"/>
    <w:rsid w:val="00F56170"/>
    <w:rsid w:val="00F608AB"/>
    <w:rsid w:val="00F60D14"/>
    <w:rsid w:val="00F61044"/>
    <w:rsid w:val="00F61BD7"/>
    <w:rsid w:val="00F61D83"/>
    <w:rsid w:val="00F629DA"/>
    <w:rsid w:val="00F631D3"/>
    <w:rsid w:val="00F639A3"/>
    <w:rsid w:val="00F66988"/>
    <w:rsid w:val="00F66A67"/>
    <w:rsid w:val="00F66C11"/>
    <w:rsid w:val="00F674B6"/>
    <w:rsid w:val="00F71A65"/>
    <w:rsid w:val="00F73748"/>
    <w:rsid w:val="00F7455E"/>
    <w:rsid w:val="00F749F6"/>
    <w:rsid w:val="00F7512A"/>
    <w:rsid w:val="00F75212"/>
    <w:rsid w:val="00F75456"/>
    <w:rsid w:val="00F756C2"/>
    <w:rsid w:val="00F7596E"/>
    <w:rsid w:val="00F75A15"/>
    <w:rsid w:val="00F75DFA"/>
    <w:rsid w:val="00F770A4"/>
    <w:rsid w:val="00F772FA"/>
    <w:rsid w:val="00F808C4"/>
    <w:rsid w:val="00F80D4D"/>
    <w:rsid w:val="00F81B14"/>
    <w:rsid w:val="00F83C53"/>
    <w:rsid w:val="00F83E0C"/>
    <w:rsid w:val="00F84703"/>
    <w:rsid w:val="00F84E94"/>
    <w:rsid w:val="00F86E86"/>
    <w:rsid w:val="00F87276"/>
    <w:rsid w:val="00F875C7"/>
    <w:rsid w:val="00F87945"/>
    <w:rsid w:val="00F90682"/>
    <w:rsid w:val="00F91EA2"/>
    <w:rsid w:val="00F92281"/>
    <w:rsid w:val="00F93368"/>
    <w:rsid w:val="00F937D6"/>
    <w:rsid w:val="00F97B07"/>
    <w:rsid w:val="00FA025C"/>
    <w:rsid w:val="00FA123B"/>
    <w:rsid w:val="00FA1CAB"/>
    <w:rsid w:val="00FA283A"/>
    <w:rsid w:val="00FA33E1"/>
    <w:rsid w:val="00FA3EEA"/>
    <w:rsid w:val="00FA3F5F"/>
    <w:rsid w:val="00FA441F"/>
    <w:rsid w:val="00FA4CDF"/>
    <w:rsid w:val="00FA4DAE"/>
    <w:rsid w:val="00FA4DBE"/>
    <w:rsid w:val="00FA5210"/>
    <w:rsid w:val="00FA5324"/>
    <w:rsid w:val="00FA5385"/>
    <w:rsid w:val="00FA551C"/>
    <w:rsid w:val="00FA67C9"/>
    <w:rsid w:val="00FA6914"/>
    <w:rsid w:val="00FA6B1D"/>
    <w:rsid w:val="00FA7FC1"/>
    <w:rsid w:val="00FB03C2"/>
    <w:rsid w:val="00FB18ED"/>
    <w:rsid w:val="00FB1B88"/>
    <w:rsid w:val="00FB1BE4"/>
    <w:rsid w:val="00FB286B"/>
    <w:rsid w:val="00FB30E1"/>
    <w:rsid w:val="00FB3C49"/>
    <w:rsid w:val="00FB3E4C"/>
    <w:rsid w:val="00FB3FBD"/>
    <w:rsid w:val="00FB4900"/>
    <w:rsid w:val="00FB5378"/>
    <w:rsid w:val="00FB5421"/>
    <w:rsid w:val="00FB594A"/>
    <w:rsid w:val="00FB60AA"/>
    <w:rsid w:val="00FB6AAA"/>
    <w:rsid w:val="00FC23C1"/>
    <w:rsid w:val="00FC26B7"/>
    <w:rsid w:val="00FC282F"/>
    <w:rsid w:val="00FC2841"/>
    <w:rsid w:val="00FC63A7"/>
    <w:rsid w:val="00FC644F"/>
    <w:rsid w:val="00FC69D9"/>
    <w:rsid w:val="00FC7E20"/>
    <w:rsid w:val="00FD0A78"/>
    <w:rsid w:val="00FD195D"/>
    <w:rsid w:val="00FD2630"/>
    <w:rsid w:val="00FD3D47"/>
    <w:rsid w:val="00FD57C5"/>
    <w:rsid w:val="00FD5AA3"/>
    <w:rsid w:val="00FD6584"/>
    <w:rsid w:val="00FD6DBA"/>
    <w:rsid w:val="00FD73B3"/>
    <w:rsid w:val="00FE0A55"/>
    <w:rsid w:val="00FE0B48"/>
    <w:rsid w:val="00FE0DAC"/>
    <w:rsid w:val="00FE1057"/>
    <w:rsid w:val="00FE1141"/>
    <w:rsid w:val="00FE12A0"/>
    <w:rsid w:val="00FE3AC2"/>
    <w:rsid w:val="00FE4546"/>
    <w:rsid w:val="00FE6013"/>
    <w:rsid w:val="00FE64B8"/>
    <w:rsid w:val="00FF0727"/>
    <w:rsid w:val="00FF0DCF"/>
    <w:rsid w:val="00FF2283"/>
    <w:rsid w:val="00FF2EEA"/>
    <w:rsid w:val="00FF4586"/>
    <w:rsid w:val="00FF528A"/>
    <w:rsid w:val="00FF6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209D6-FB46-4389-9EE6-E78030A49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D24F99"/>
    <w:pPr>
      <w:spacing w:after="200" w:line="276" w:lineRule="auto"/>
    </w:pPr>
    <w:rPr>
      <w:sz w:val="22"/>
      <w:szCs w:val="22"/>
      <w:lang w:eastAsia="en-US"/>
    </w:rPr>
  </w:style>
  <w:style w:type="paragraph" w:styleId="12">
    <w:name w:val="heading 1"/>
    <w:aliases w:val="Заголовок 1 Знак Знак, Знак2 Знак Знак,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Введение...,Б1"/>
    <w:basedOn w:val="a4"/>
    <w:next w:val="a4"/>
    <w:link w:val="13"/>
    <w:uiPriority w:val="9"/>
    <w:qFormat/>
    <w:rsid w:val="00EC526A"/>
    <w:pPr>
      <w:keepNext/>
      <w:spacing w:before="240" w:after="60"/>
      <w:outlineLvl w:val="0"/>
    </w:pPr>
    <w:rPr>
      <w:rFonts w:ascii="Cambria" w:eastAsia="Times New Roman" w:hAnsi="Cambria"/>
      <w:b/>
      <w:bCs/>
      <w:kern w:val="32"/>
      <w:sz w:val="32"/>
      <w:szCs w:val="32"/>
      <w:lang w:val="x-none" w:eastAsia="x-none"/>
    </w:rPr>
  </w:style>
  <w:style w:type="paragraph" w:styleId="23">
    <w:name w:val="heading 2"/>
    <w:aliases w:val="H2,h2,Numbered text 3,Заголовок 2_SV,L2,l2,list 2,list 2,heading 2TOC,Head 2,List level 2,Header 2,H2-Heading 2,Header2,22,heading2,list2,A,A.B.C.,Heading2,Heading Indent No L2,2nd level,Heading 2 Hidden,UNDERRUBRIK 1-2,H2-Heading 21,21,Б2"/>
    <w:basedOn w:val="a4"/>
    <w:next w:val="a4"/>
    <w:link w:val="24"/>
    <w:uiPriority w:val="99"/>
    <w:unhideWhenUsed/>
    <w:qFormat/>
    <w:rsid w:val="00EC526A"/>
    <w:pPr>
      <w:keepNext/>
      <w:spacing w:before="240" w:after="60"/>
      <w:outlineLvl w:val="1"/>
    </w:pPr>
    <w:rPr>
      <w:rFonts w:ascii="Cambria" w:eastAsia="Times New Roman" w:hAnsi="Cambria"/>
      <w:b/>
      <w:bCs/>
      <w:i/>
      <w:iCs/>
      <w:sz w:val="28"/>
      <w:szCs w:val="28"/>
      <w:lang w:val="x-none" w:eastAsia="x-none"/>
    </w:rPr>
  </w:style>
  <w:style w:type="paragraph" w:styleId="34">
    <w:name w:val="heading 3"/>
    <w:aliases w:val="H3,h3,Б3,RTC 3,iz3,Подраздел"/>
    <w:basedOn w:val="a4"/>
    <w:next w:val="a4"/>
    <w:link w:val="35"/>
    <w:uiPriority w:val="9"/>
    <w:qFormat/>
    <w:rsid w:val="00080220"/>
    <w:pPr>
      <w:keepNext/>
      <w:tabs>
        <w:tab w:val="num" w:pos="0"/>
      </w:tabs>
      <w:suppressAutoHyphens/>
      <w:spacing w:before="240" w:after="60" w:line="240" w:lineRule="auto"/>
      <w:ind w:left="720" w:hanging="720"/>
      <w:outlineLvl w:val="2"/>
    </w:pPr>
    <w:rPr>
      <w:rFonts w:ascii="Arial" w:eastAsia="Times New Roman" w:hAnsi="Arial"/>
      <w:b/>
      <w:bCs/>
      <w:sz w:val="26"/>
      <w:szCs w:val="26"/>
      <w:lang w:val="x-none" w:eastAsia="ar-SA"/>
    </w:rPr>
  </w:style>
  <w:style w:type="paragraph" w:styleId="40">
    <w:name w:val="heading 4"/>
    <w:aliases w:val="H4,Заголовок 4/2,Заголовок 4 (Приложение),heading 4,Заголовок 4 Знак1 Знак,Заголовок 4 Знак Знак Знак,Заголовок 4 Знак1 Знак Знак Знак,Заголовок 4 Знак Знак Знак Знак Знак,Заголовок 4 Знак1 Знак Знак Знак Знак Знак"/>
    <w:basedOn w:val="a4"/>
    <w:next w:val="a4"/>
    <w:link w:val="41"/>
    <w:uiPriority w:val="9"/>
    <w:unhideWhenUsed/>
    <w:qFormat/>
    <w:rsid w:val="00080220"/>
    <w:pPr>
      <w:keepNext/>
      <w:suppressAutoHyphens/>
      <w:spacing w:before="240" w:after="60" w:line="240" w:lineRule="auto"/>
      <w:outlineLvl w:val="3"/>
    </w:pPr>
    <w:rPr>
      <w:rFonts w:eastAsia="Times New Roman"/>
      <w:b/>
      <w:bCs/>
      <w:sz w:val="28"/>
      <w:szCs w:val="28"/>
      <w:lang w:val="x-none" w:eastAsia="ar-SA"/>
    </w:rPr>
  </w:style>
  <w:style w:type="paragraph" w:styleId="51">
    <w:name w:val="heading 5"/>
    <w:aliases w:val="H5"/>
    <w:basedOn w:val="a4"/>
    <w:next w:val="a4"/>
    <w:link w:val="52"/>
    <w:uiPriority w:val="9"/>
    <w:qFormat/>
    <w:rsid w:val="00080220"/>
    <w:pPr>
      <w:tabs>
        <w:tab w:val="num" w:pos="0"/>
      </w:tabs>
      <w:suppressAutoHyphens/>
      <w:spacing w:before="240" w:after="60" w:line="240" w:lineRule="auto"/>
      <w:ind w:left="1008" w:hanging="1008"/>
      <w:outlineLvl w:val="4"/>
    </w:pPr>
    <w:rPr>
      <w:rFonts w:ascii="Times New Roman" w:eastAsia="Times New Roman" w:hAnsi="Times New Roman"/>
      <w:b/>
      <w:bCs/>
      <w:i/>
      <w:iCs/>
      <w:sz w:val="26"/>
      <w:szCs w:val="26"/>
      <w:lang w:val="x-none" w:eastAsia="ar-SA"/>
    </w:rPr>
  </w:style>
  <w:style w:type="paragraph" w:styleId="60">
    <w:name w:val="heading 6"/>
    <w:aliases w:val="H6"/>
    <w:basedOn w:val="a4"/>
    <w:link w:val="61"/>
    <w:uiPriority w:val="9"/>
    <w:qFormat/>
    <w:rsid w:val="00EC526A"/>
    <w:pPr>
      <w:spacing w:before="100" w:beforeAutospacing="1" w:after="100" w:afterAutospacing="1" w:line="240" w:lineRule="auto"/>
      <w:outlineLvl w:val="5"/>
    </w:pPr>
    <w:rPr>
      <w:rFonts w:ascii="Times New Roman" w:eastAsia="Times New Roman" w:hAnsi="Times New Roman"/>
      <w:b/>
      <w:bCs/>
      <w:sz w:val="15"/>
      <w:szCs w:val="15"/>
      <w:lang w:val="x-none" w:eastAsia="x-none"/>
    </w:rPr>
  </w:style>
  <w:style w:type="paragraph" w:styleId="7">
    <w:name w:val="heading 7"/>
    <w:basedOn w:val="a4"/>
    <w:next w:val="a4"/>
    <w:link w:val="70"/>
    <w:uiPriority w:val="9"/>
    <w:qFormat/>
    <w:rsid w:val="00080220"/>
    <w:pPr>
      <w:tabs>
        <w:tab w:val="num" w:pos="0"/>
      </w:tabs>
      <w:suppressAutoHyphens/>
      <w:spacing w:before="240" w:after="60" w:line="240" w:lineRule="auto"/>
      <w:ind w:left="1296" w:hanging="1296"/>
      <w:outlineLvl w:val="6"/>
    </w:pPr>
    <w:rPr>
      <w:rFonts w:ascii="Times New Roman" w:eastAsia="Times New Roman" w:hAnsi="Times New Roman"/>
      <w:sz w:val="24"/>
      <w:szCs w:val="24"/>
      <w:lang w:val="x-none" w:eastAsia="ar-SA"/>
    </w:rPr>
  </w:style>
  <w:style w:type="paragraph" w:styleId="8">
    <w:name w:val="heading 8"/>
    <w:aliases w:val="Legal Level 1.1.1."/>
    <w:basedOn w:val="a4"/>
    <w:next w:val="a4"/>
    <w:link w:val="80"/>
    <w:qFormat/>
    <w:rsid w:val="00080220"/>
    <w:pPr>
      <w:tabs>
        <w:tab w:val="num" w:pos="0"/>
      </w:tabs>
      <w:suppressAutoHyphens/>
      <w:spacing w:before="240" w:after="60" w:line="240" w:lineRule="auto"/>
      <w:ind w:left="1440" w:hanging="1440"/>
      <w:outlineLvl w:val="7"/>
    </w:pPr>
    <w:rPr>
      <w:rFonts w:ascii="Times New Roman" w:eastAsia="Times New Roman" w:hAnsi="Times New Roman"/>
      <w:i/>
      <w:iCs/>
      <w:sz w:val="24"/>
      <w:szCs w:val="24"/>
      <w:lang w:val="x-none" w:eastAsia="ar-SA"/>
    </w:rPr>
  </w:style>
  <w:style w:type="paragraph" w:styleId="90">
    <w:name w:val="heading 9"/>
    <w:aliases w:val="Legal Level 1.1.1.1.,aaa,PIM 9,Titre 10,Заголовок 90"/>
    <w:basedOn w:val="a4"/>
    <w:next w:val="a4"/>
    <w:link w:val="91"/>
    <w:qFormat/>
    <w:rsid w:val="00080220"/>
    <w:pPr>
      <w:tabs>
        <w:tab w:val="num" w:pos="1584"/>
      </w:tabs>
      <w:spacing w:before="240" w:after="60" w:line="240" w:lineRule="auto"/>
      <w:ind w:left="1584" w:hanging="1584"/>
      <w:jc w:val="both"/>
      <w:outlineLvl w:val="8"/>
    </w:pPr>
    <w:rPr>
      <w:rFonts w:ascii="Arial" w:eastAsia="Times New Roman" w:hAnsi="Arial"/>
      <w:lang w:val="x-none"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 Знак Знак Знак, Знак2 Знак Знак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Введение... Знак"/>
    <w:link w:val="12"/>
    <w:uiPriority w:val="9"/>
    <w:rsid w:val="00EC526A"/>
    <w:rPr>
      <w:rFonts w:ascii="Cambria" w:eastAsia="Times New Roman" w:hAnsi="Cambria"/>
      <w:b/>
      <w:bCs/>
      <w:kern w:val="32"/>
      <w:sz w:val="32"/>
      <w:szCs w:val="32"/>
      <w:lang w:val="x-none" w:eastAsia="x-none"/>
    </w:rPr>
  </w:style>
  <w:style w:type="character" w:customStyle="1" w:styleId="24">
    <w:name w:val="Заголовок 2 Знак"/>
    <w:aliases w:val="H2 Знак,h2 Знак,Numbered text 3 Знак,Заголовок 2_SV Знак,L2 Знак,l2 Знак,list 2 Знак,list 2 Знак,heading 2TOC Знак,Head 2 Знак,List level 2 Знак,Header 2 Знак,H2-Heading 2 Знак,Header2 Знак,22 Знак,heading2 Знак,list2 Знак,A Знак"/>
    <w:link w:val="23"/>
    <w:uiPriority w:val="99"/>
    <w:rsid w:val="00EC526A"/>
    <w:rPr>
      <w:rFonts w:ascii="Cambria" w:eastAsia="Times New Roman" w:hAnsi="Cambria"/>
      <w:b/>
      <w:bCs/>
      <w:i/>
      <w:iCs/>
      <w:sz w:val="28"/>
      <w:szCs w:val="28"/>
    </w:rPr>
  </w:style>
  <w:style w:type="character" w:customStyle="1" w:styleId="61">
    <w:name w:val="Заголовок 6 Знак"/>
    <w:aliases w:val="H6 Знак"/>
    <w:link w:val="60"/>
    <w:uiPriority w:val="9"/>
    <w:rsid w:val="00EC526A"/>
    <w:rPr>
      <w:rFonts w:ascii="Times New Roman" w:eastAsia="Times New Roman" w:hAnsi="Times New Roman"/>
      <w:b/>
      <w:bCs/>
      <w:sz w:val="15"/>
      <w:szCs w:val="15"/>
      <w:lang w:val="x-none" w:eastAsia="x-none"/>
    </w:rPr>
  </w:style>
  <w:style w:type="paragraph" w:styleId="a8">
    <w:name w:val="List Paragraph"/>
    <w:aliases w:val="Bullet List,FooterText,numbered,Абзац списка1,List Paragraph,f_Абзац 1,Bullet Number,Нумерованый список,lp1,ПАРАГРАФ,Paragraphe de liste1,Текстовая,Абзац списка3,Абзац списка11,Абзац списка4,List Paragraph1,текст,название,Маркер,фото,таблиц"/>
    <w:basedOn w:val="a4"/>
    <w:link w:val="a9"/>
    <w:uiPriority w:val="34"/>
    <w:qFormat/>
    <w:rsid w:val="002232F2"/>
    <w:pPr>
      <w:ind w:left="720"/>
      <w:contextualSpacing/>
    </w:pPr>
    <w:rPr>
      <w:sz w:val="20"/>
      <w:szCs w:val="20"/>
      <w:lang w:val="x-none" w:eastAsia="x-none"/>
    </w:rPr>
  </w:style>
  <w:style w:type="character" w:customStyle="1" w:styleId="a9">
    <w:name w:val="Абзац списка Знак"/>
    <w:aliases w:val="Bullet List Знак,FooterText Знак,numbered Знак,Абзац списка1 Знак,List Paragraph Знак,f_Абзац 1 Знак,Bullet Number Знак,Нумерованый список Знак,lp1 Знак,ПАРАГРАФ Знак,Paragraphe de liste1 Знак,Текстовая Знак,Абзац списка3 Знак"/>
    <w:link w:val="a8"/>
    <w:uiPriority w:val="34"/>
    <w:qFormat/>
    <w:locked/>
    <w:rsid w:val="000E12FE"/>
    <w:rPr>
      <w:rFonts w:ascii="Calibri" w:eastAsia="Calibri" w:hAnsi="Calibri" w:cs="Times New Roman"/>
    </w:rPr>
  </w:style>
  <w:style w:type="paragraph" w:styleId="aa">
    <w:name w:val="No Spacing"/>
    <w:aliases w:val="для таблиц,Без интервала21,No Spacing"/>
    <w:link w:val="ab"/>
    <w:uiPriority w:val="1"/>
    <w:qFormat/>
    <w:rsid w:val="002232F2"/>
    <w:rPr>
      <w:sz w:val="22"/>
      <w:szCs w:val="22"/>
      <w:lang w:eastAsia="en-US"/>
    </w:rPr>
  </w:style>
  <w:style w:type="character" w:customStyle="1" w:styleId="ab">
    <w:name w:val="Без интервала Знак"/>
    <w:aliases w:val="для таблиц Знак,Без интервала21 Знак,No Spacing Знак"/>
    <w:link w:val="aa"/>
    <w:uiPriority w:val="1"/>
    <w:qFormat/>
    <w:rsid w:val="00CA70ED"/>
    <w:rPr>
      <w:sz w:val="22"/>
      <w:szCs w:val="22"/>
      <w:lang w:eastAsia="en-US" w:bidi="ar-SA"/>
    </w:rPr>
  </w:style>
  <w:style w:type="table" w:styleId="ac">
    <w:name w:val="Table Grid"/>
    <w:basedOn w:val="a6"/>
    <w:uiPriority w:val="59"/>
    <w:rsid w:val="007F7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qFormat/>
    <w:rsid w:val="006977DF"/>
    <w:rPr>
      <w:i/>
      <w:iCs/>
    </w:rPr>
  </w:style>
  <w:style w:type="character" w:customStyle="1" w:styleId="link">
    <w:name w:val="link"/>
    <w:basedOn w:val="a5"/>
    <w:rsid w:val="006977DF"/>
  </w:style>
  <w:style w:type="paragraph" w:styleId="ae">
    <w:name w:val="Balloon Text"/>
    <w:basedOn w:val="a4"/>
    <w:link w:val="af"/>
    <w:uiPriority w:val="99"/>
    <w:unhideWhenUsed/>
    <w:rsid w:val="006C1E8A"/>
    <w:pPr>
      <w:spacing w:after="0" w:line="240" w:lineRule="auto"/>
    </w:pPr>
    <w:rPr>
      <w:rFonts w:ascii="Tahoma" w:hAnsi="Tahoma"/>
      <w:sz w:val="16"/>
      <w:szCs w:val="16"/>
      <w:lang w:val="x-none" w:eastAsia="x-none"/>
    </w:rPr>
  </w:style>
  <w:style w:type="character" w:customStyle="1" w:styleId="af">
    <w:name w:val="Текст выноски Знак"/>
    <w:link w:val="ae"/>
    <w:uiPriority w:val="99"/>
    <w:rsid w:val="006C1E8A"/>
    <w:rPr>
      <w:rFonts w:ascii="Tahoma" w:eastAsia="Calibri" w:hAnsi="Tahoma" w:cs="Tahoma"/>
      <w:sz w:val="16"/>
      <w:szCs w:val="16"/>
    </w:rPr>
  </w:style>
  <w:style w:type="paragraph" w:styleId="af0">
    <w:name w:val="Body Text Indent"/>
    <w:basedOn w:val="a4"/>
    <w:link w:val="af1"/>
    <w:rsid w:val="006C1E8A"/>
    <w:pPr>
      <w:spacing w:after="120" w:line="240" w:lineRule="auto"/>
      <w:ind w:left="283"/>
    </w:pPr>
    <w:rPr>
      <w:rFonts w:ascii="Times New Roman" w:eastAsia="Times New Roman" w:hAnsi="Times New Roman"/>
      <w:sz w:val="24"/>
      <w:szCs w:val="24"/>
      <w:lang w:val="x-none" w:eastAsia="ru-RU"/>
    </w:rPr>
  </w:style>
  <w:style w:type="character" w:customStyle="1" w:styleId="af1">
    <w:name w:val="Основной текст с отступом Знак"/>
    <w:link w:val="af0"/>
    <w:rsid w:val="006C1E8A"/>
    <w:rPr>
      <w:rFonts w:ascii="Times New Roman" w:eastAsia="Times New Roman" w:hAnsi="Times New Roman" w:cs="Times New Roman"/>
      <w:sz w:val="24"/>
      <w:szCs w:val="24"/>
      <w:lang w:eastAsia="ru-RU"/>
    </w:rPr>
  </w:style>
  <w:style w:type="character" w:styleId="af2">
    <w:name w:val="Hyperlink"/>
    <w:uiPriority w:val="99"/>
    <w:unhideWhenUsed/>
    <w:rsid w:val="000E12FE"/>
    <w:rPr>
      <w:color w:val="0000FF"/>
      <w:u w:val="single"/>
    </w:rPr>
  </w:style>
  <w:style w:type="paragraph" w:styleId="af3">
    <w:name w:val="Body Text"/>
    <w:aliases w:val="Основной текст Знак Знак Знак,Основной текст Знак Знак Знак Знак Знак Знак,Основной текст Знак Знак Знак Знак Знак,Основной текст Знак Знак Знак Знак Знак Знак Знак Знак Знак Знак Знак Знак Знак Знак,Знак6,body text,Основной текст Знак Зн"/>
    <w:basedOn w:val="a4"/>
    <w:link w:val="af4"/>
    <w:unhideWhenUsed/>
    <w:qFormat/>
    <w:rsid w:val="00914AD0"/>
    <w:pPr>
      <w:spacing w:after="120"/>
    </w:pPr>
    <w:rPr>
      <w:lang w:val="x-none"/>
    </w:rPr>
  </w:style>
  <w:style w:type="character" w:customStyle="1" w:styleId="af4">
    <w:name w:val="Основной текст Знак"/>
    <w:aliases w:val="Основной текст Знак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 Знак Знак Знак Знак Знак Знак,Знак6 Знак"/>
    <w:link w:val="af3"/>
    <w:rsid w:val="00914AD0"/>
    <w:rPr>
      <w:sz w:val="22"/>
      <w:szCs w:val="22"/>
      <w:lang w:eastAsia="en-US"/>
    </w:rPr>
  </w:style>
  <w:style w:type="character" w:customStyle="1" w:styleId="FontStyle52">
    <w:name w:val="Font Style52"/>
    <w:uiPriority w:val="99"/>
    <w:rsid w:val="001A2406"/>
    <w:rPr>
      <w:rFonts w:ascii="Times New Roman" w:hAnsi="Times New Roman"/>
      <w:b/>
      <w:sz w:val="30"/>
    </w:rPr>
  </w:style>
  <w:style w:type="character" w:styleId="af5">
    <w:name w:val="FollowedHyperlink"/>
    <w:uiPriority w:val="99"/>
    <w:unhideWhenUsed/>
    <w:rsid w:val="00A04EF5"/>
    <w:rPr>
      <w:color w:val="800080"/>
      <w:u w:val="single"/>
    </w:rPr>
  </w:style>
  <w:style w:type="paragraph" w:styleId="a">
    <w:name w:val="List Bullet"/>
    <w:aliases w:val="UL,UL1,UL2,UL11,UL3,UL12,UL4,UL5,UL6,UL7,UL8,UL9,UL13,UL21,UL111,UL31,UL121,UL41,UL51,UL61,UL71,UL81,Маркированный список 1"/>
    <w:basedOn w:val="a4"/>
    <w:link w:val="af6"/>
    <w:qFormat/>
    <w:rsid w:val="00FA441F"/>
    <w:pPr>
      <w:numPr>
        <w:numId w:val="1"/>
      </w:numPr>
      <w:suppressAutoHyphens/>
      <w:spacing w:after="0" w:line="240" w:lineRule="auto"/>
      <w:jc w:val="both"/>
    </w:pPr>
    <w:rPr>
      <w:rFonts w:ascii="Times New Roman" w:eastAsia="Times New Roman" w:hAnsi="Times New Roman"/>
      <w:sz w:val="20"/>
      <w:szCs w:val="20"/>
      <w:lang w:val="x-none" w:eastAsia="ar-SA"/>
    </w:rPr>
  </w:style>
  <w:style w:type="character" w:customStyle="1" w:styleId="neturl">
    <w:name w:val="neturl"/>
    <w:basedOn w:val="a5"/>
    <w:rsid w:val="00D05570"/>
  </w:style>
  <w:style w:type="character" w:styleId="af7">
    <w:name w:val="Strong"/>
    <w:uiPriority w:val="99"/>
    <w:qFormat/>
    <w:rsid w:val="00D05570"/>
    <w:rPr>
      <w:b/>
      <w:bCs/>
    </w:rPr>
  </w:style>
  <w:style w:type="paragraph" w:customStyle="1" w:styleId="ConsPlusNormal">
    <w:name w:val="ConsPlusNormal"/>
    <w:link w:val="ConsPlusNormal0"/>
    <w:qFormat/>
    <w:rsid w:val="00CA70ED"/>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qFormat/>
    <w:locked/>
    <w:rsid w:val="00CA70ED"/>
    <w:rPr>
      <w:rFonts w:ascii="Arial" w:eastAsia="Times New Roman" w:hAnsi="Arial" w:cs="Arial"/>
      <w:lang w:val="ru-RU" w:eastAsia="ru-RU" w:bidi="ar-SA"/>
    </w:rPr>
  </w:style>
  <w:style w:type="paragraph" w:customStyle="1" w:styleId="Default">
    <w:name w:val="Default"/>
    <w:rsid w:val="00EC526A"/>
    <w:pPr>
      <w:autoSpaceDE w:val="0"/>
      <w:autoSpaceDN w:val="0"/>
      <w:adjustRightInd w:val="0"/>
    </w:pPr>
    <w:rPr>
      <w:rFonts w:ascii="Times New Roman" w:eastAsia="SimSun" w:hAnsi="Times New Roman"/>
      <w:color w:val="000000"/>
      <w:sz w:val="24"/>
      <w:szCs w:val="24"/>
      <w:lang w:eastAsia="zh-CN"/>
    </w:rPr>
  </w:style>
  <w:style w:type="paragraph" w:customStyle="1" w:styleId="af8">
    <w:name w:val="Название"/>
    <w:aliases w:val="Title, Знак,Название Знак Знак"/>
    <w:basedOn w:val="a4"/>
    <w:link w:val="af9"/>
    <w:qFormat/>
    <w:rsid w:val="00EC526A"/>
    <w:pPr>
      <w:spacing w:after="0" w:line="360" w:lineRule="auto"/>
      <w:jc w:val="center"/>
    </w:pPr>
    <w:rPr>
      <w:rFonts w:ascii="Times New Roman" w:eastAsia="Times New Roman" w:hAnsi="Times New Roman"/>
      <w:i/>
      <w:iCs/>
      <w:sz w:val="20"/>
      <w:szCs w:val="20"/>
      <w:lang w:val="x-none" w:eastAsia="x-none"/>
    </w:rPr>
  </w:style>
  <w:style w:type="character" w:customStyle="1" w:styleId="af9">
    <w:name w:val="Название Знак"/>
    <w:aliases w:val="Название Знак Знак Знак,Заголовок Знак, Знак Знак1, Знак Знак"/>
    <w:link w:val="af8"/>
    <w:rsid w:val="00EC526A"/>
    <w:rPr>
      <w:rFonts w:ascii="Times New Roman" w:eastAsia="Times New Roman" w:hAnsi="Times New Roman"/>
      <w:i/>
      <w:iCs/>
      <w:lang w:val="x-none" w:eastAsia="x-none"/>
    </w:rPr>
  </w:style>
  <w:style w:type="character" w:customStyle="1" w:styleId="WW8Num2z0">
    <w:name w:val="WW8Num2z0"/>
    <w:rsid w:val="00EC526A"/>
    <w:rPr>
      <w:rFonts w:ascii="Symbol" w:hAnsi="Symbol"/>
    </w:rPr>
  </w:style>
  <w:style w:type="character" w:customStyle="1" w:styleId="WW8Num7z0">
    <w:name w:val="WW8Num7z0"/>
    <w:rsid w:val="00EC526A"/>
    <w:rPr>
      <w:rFonts w:ascii="Symbol" w:hAnsi="Symbol" w:cs="OpenSymbol"/>
    </w:rPr>
  </w:style>
  <w:style w:type="paragraph" w:styleId="afa">
    <w:name w:val="Plain Text"/>
    <w:basedOn w:val="a4"/>
    <w:link w:val="afb"/>
    <w:uiPriority w:val="99"/>
    <w:unhideWhenUsed/>
    <w:qFormat/>
    <w:rsid w:val="00EC526A"/>
    <w:pPr>
      <w:spacing w:after="0" w:line="240" w:lineRule="auto"/>
    </w:pPr>
    <w:rPr>
      <w:rFonts w:ascii="Consolas" w:hAnsi="Consolas"/>
      <w:sz w:val="21"/>
      <w:szCs w:val="21"/>
      <w:lang w:val="x-none"/>
    </w:rPr>
  </w:style>
  <w:style w:type="character" w:customStyle="1" w:styleId="afb">
    <w:name w:val="Текст Знак"/>
    <w:link w:val="afa"/>
    <w:uiPriority w:val="99"/>
    <w:qFormat/>
    <w:rsid w:val="00EC526A"/>
    <w:rPr>
      <w:rFonts w:ascii="Consolas" w:hAnsi="Consolas"/>
      <w:sz w:val="21"/>
      <w:szCs w:val="21"/>
      <w:lang w:val="x-none" w:eastAsia="en-US"/>
    </w:rPr>
  </w:style>
  <w:style w:type="paragraph" w:customStyle="1" w:styleId="afc">
    <w:name w:val="Îáû÷íûé"/>
    <w:rsid w:val="00EC526A"/>
    <w:pPr>
      <w:suppressAutoHyphens/>
      <w:overflowPunct w:val="0"/>
      <w:autoSpaceDE w:val="0"/>
    </w:pPr>
    <w:rPr>
      <w:rFonts w:ascii="Times New Roman" w:eastAsia="Arial" w:hAnsi="Times New Roman" w:cs="Calibri"/>
      <w:lang w:eastAsia="ar-SA"/>
    </w:rPr>
  </w:style>
  <w:style w:type="paragraph" w:customStyle="1" w:styleId="ConsNormal">
    <w:name w:val="ConsNormal"/>
    <w:rsid w:val="00EC526A"/>
    <w:pPr>
      <w:widowControl w:val="0"/>
      <w:autoSpaceDE w:val="0"/>
      <w:autoSpaceDN w:val="0"/>
      <w:adjustRightInd w:val="0"/>
      <w:ind w:right="19772" w:firstLine="720"/>
    </w:pPr>
    <w:rPr>
      <w:rFonts w:ascii="Arial" w:eastAsia="Times New Roman" w:hAnsi="Arial"/>
    </w:rPr>
  </w:style>
  <w:style w:type="paragraph" w:customStyle="1" w:styleId="36">
    <w:name w:val="Стиль3"/>
    <w:basedOn w:val="25"/>
    <w:link w:val="37"/>
    <w:uiPriority w:val="99"/>
    <w:rsid w:val="00EC526A"/>
    <w:pPr>
      <w:widowControl w:val="0"/>
      <w:tabs>
        <w:tab w:val="num" w:pos="643"/>
      </w:tabs>
      <w:adjustRightInd w:val="0"/>
      <w:spacing w:after="0" w:line="240" w:lineRule="auto"/>
      <w:ind w:left="643" w:hanging="360"/>
      <w:jc w:val="both"/>
      <w:textAlignment w:val="baseline"/>
    </w:pPr>
    <w:rPr>
      <w:rFonts w:ascii="Times New Roman" w:hAnsi="Times New Roman"/>
      <w:sz w:val="24"/>
      <w:szCs w:val="24"/>
    </w:rPr>
  </w:style>
  <w:style w:type="paragraph" w:styleId="25">
    <w:name w:val="Body Text Indent 2"/>
    <w:basedOn w:val="a4"/>
    <w:link w:val="26"/>
    <w:uiPriority w:val="99"/>
    <w:unhideWhenUsed/>
    <w:rsid w:val="00EC526A"/>
    <w:pPr>
      <w:spacing w:after="120" w:line="480" w:lineRule="auto"/>
      <w:ind w:left="283"/>
    </w:pPr>
    <w:rPr>
      <w:rFonts w:eastAsia="Times New Roman"/>
      <w:lang w:val="x-none" w:eastAsia="x-none"/>
    </w:rPr>
  </w:style>
  <w:style w:type="character" w:customStyle="1" w:styleId="26">
    <w:name w:val="Основной текст с отступом 2 Знак"/>
    <w:link w:val="25"/>
    <w:uiPriority w:val="99"/>
    <w:rsid w:val="00EC526A"/>
    <w:rPr>
      <w:rFonts w:eastAsia="Times New Roman"/>
      <w:sz w:val="22"/>
      <w:szCs w:val="22"/>
    </w:rPr>
  </w:style>
  <w:style w:type="paragraph" w:customStyle="1" w:styleId="14">
    <w:name w:val="Нумерованный список1"/>
    <w:basedOn w:val="a4"/>
    <w:rsid w:val="00EC526A"/>
    <w:pPr>
      <w:suppressAutoHyphens/>
      <w:autoSpaceDE w:val="0"/>
      <w:spacing w:before="60" w:after="0" w:line="360" w:lineRule="auto"/>
      <w:jc w:val="both"/>
    </w:pPr>
    <w:rPr>
      <w:rFonts w:ascii="Times New Roman" w:eastAsia="Times New Roman" w:hAnsi="Times New Roman"/>
      <w:sz w:val="28"/>
      <w:szCs w:val="24"/>
      <w:lang w:eastAsia="ar-SA"/>
    </w:rPr>
  </w:style>
  <w:style w:type="paragraph" w:customStyle="1" w:styleId="afd">
    <w:name w:val="Обычный (веб)"/>
    <w:aliases w:val="Знак2,Обычный (Web),Обычный (веб) Знак Знак,Обычный (Web) Знак Знак Знак"/>
    <w:basedOn w:val="a4"/>
    <w:unhideWhenUsed/>
    <w:qFormat/>
    <w:rsid w:val="00EC526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
    <w:name w:val="Style3"/>
    <w:basedOn w:val="a4"/>
    <w:rsid w:val="00EC526A"/>
    <w:pPr>
      <w:widowControl w:val="0"/>
      <w:suppressAutoHyphens/>
      <w:autoSpaceDE w:val="0"/>
      <w:spacing w:after="0" w:line="230" w:lineRule="exact"/>
      <w:ind w:firstLine="96"/>
      <w:jc w:val="both"/>
    </w:pPr>
    <w:rPr>
      <w:rFonts w:ascii="Times New Roman" w:eastAsia="Times New Roman" w:hAnsi="Times New Roman"/>
      <w:sz w:val="24"/>
      <w:szCs w:val="24"/>
      <w:lang w:eastAsia="ar-SA"/>
    </w:rPr>
  </w:style>
  <w:style w:type="character" w:customStyle="1" w:styleId="FontStyle13">
    <w:name w:val="Font Style13"/>
    <w:rsid w:val="00EC526A"/>
    <w:rPr>
      <w:rFonts w:ascii="Times New Roman" w:hAnsi="Times New Roman" w:cs="Times New Roman"/>
      <w:b/>
      <w:bCs/>
      <w:sz w:val="22"/>
      <w:szCs w:val="22"/>
    </w:rPr>
  </w:style>
  <w:style w:type="paragraph" w:customStyle="1" w:styleId="afe">
    <w:name w:val="Нумер_контр"/>
    <w:basedOn w:val="a4"/>
    <w:next w:val="aa"/>
    <w:uiPriority w:val="99"/>
    <w:rsid w:val="00EC526A"/>
    <w:pPr>
      <w:tabs>
        <w:tab w:val="num" w:pos="284"/>
      </w:tabs>
      <w:autoSpaceDE w:val="0"/>
      <w:autoSpaceDN w:val="0"/>
      <w:spacing w:after="0" w:line="240" w:lineRule="auto"/>
      <w:ind w:firstLine="284"/>
      <w:jc w:val="both"/>
    </w:pPr>
    <w:rPr>
      <w:rFonts w:ascii="Times New Roman" w:eastAsia="Times New Roman" w:hAnsi="Times New Roman"/>
      <w:sz w:val="20"/>
      <w:szCs w:val="20"/>
      <w:lang w:eastAsia="ru-RU"/>
    </w:rPr>
  </w:style>
  <w:style w:type="paragraph" w:customStyle="1" w:styleId="headertext">
    <w:name w:val="headertext"/>
    <w:basedOn w:val="a4"/>
    <w:rsid w:val="00EC526A"/>
    <w:pPr>
      <w:spacing w:before="100" w:beforeAutospacing="1" w:after="100" w:afterAutospacing="1" w:line="240" w:lineRule="auto"/>
    </w:pPr>
    <w:rPr>
      <w:rFonts w:ascii="Times New Roman" w:eastAsia="Times New Roman" w:hAnsi="Times New Roman"/>
      <w:sz w:val="24"/>
      <w:szCs w:val="24"/>
      <w:lang w:eastAsia="ru-RU"/>
    </w:rPr>
  </w:style>
  <w:style w:type="paragraph" w:styleId="af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ff0"/>
    <w:uiPriority w:val="99"/>
    <w:unhideWhenUsed/>
    <w:qFormat/>
    <w:rsid w:val="00EC526A"/>
    <w:pPr>
      <w:spacing w:after="0" w:line="240" w:lineRule="auto"/>
    </w:pPr>
    <w:rPr>
      <w:rFonts w:ascii="Arial" w:eastAsia="Times New Roman" w:hAnsi="Arial"/>
      <w:sz w:val="20"/>
      <w:szCs w:val="20"/>
      <w:lang w:val="x-none" w:eastAsia="x-none"/>
    </w:rPr>
  </w:style>
  <w:style w:type="character" w:customStyle="1" w:styleId="aff0">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link w:val="aff"/>
    <w:uiPriority w:val="99"/>
    <w:qFormat/>
    <w:rsid w:val="00EC526A"/>
    <w:rPr>
      <w:rFonts w:ascii="Arial" w:eastAsia="Times New Roman" w:hAnsi="Arial"/>
    </w:rPr>
  </w:style>
  <w:style w:type="paragraph" w:styleId="aff1">
    <w:name w:val="endnote text"/>
    <w:basedOn w:val="a4"/>
    <w:link w:val="aff2"/>
    <w:uiPriority w:val="99"/>
    <w:rsid w:val="00EC526A"/>
    <w:pPr>
      <w:autoSpaceDE w:val="0"/>
      <w:autoSpaceDN w:val="0"/>
      <w:spacing w:after="0" w:line="240" w:lineRule="auto"/>
    </w:pPr>
    <w:rPr>
      <w:rFonts w:ascii="Times New Roman" w:eastAsia="Times New Roman" w:hAnsi="Times New Roman"/>
      <w:sz w:val="20"/>
      <w:szCs w:val="20"/>
      <w:lang w:val="x-none" w:eastAsia="x-none"/>
    </w:rPr>
  </w:style>
  <w:style w:type="character" w:customStyle="1" w:styleId="aff2">
    <w:name w:val="Текст концевой сноски Знак"/>
    <w:link w:val="aff1"/>
    <w:uiPriority w:val="99"/>
    <w:rsid w:val="00EC526A"/>
    <w:rPr>
      <w:rFonts w:ascii="Times New Roman" w:eastAsia="Times New Roman" w:hAnsi="Times New Roman"/>
    </w:rPr>
  </w:style>
  <w:style w:type="character" w:styleId="aff3">
    <w:name w:val="endnote reference"/>
    <w:uiPriority w:val="99"/>
    <w:rsid w:val="00EC526A"/>
    <w:rPr>
      <w:rFonts w:cs="Times New Roman"/>
      <w:vertAlign w:val="superscript"/>
    </w:rPr>
  </w:style>
  <w:style w:type="paragraph" w:customStyle="1" w:styleId="ConsNonformat">
    <w:name w:val="ConsNonformat"/>
    <w:rsid w:val="00EC526A"/>
    <w:pPr>
      <w:widowControl w:val="0"/>
      <w:suppressAutoHyphens/>
      <w:autoSpaceDE w:val="0"/>
    </w:pPr>
    <w:rPr>
      <w:rFonts w:ascii="Courier New" w:eastAsia="Arial" w:hAnsi="Courier New" w:cs="Courier New"/>
      <w:lang w:eastAsia="ar-SA"/>
    </w:rPr>
  </w:style>
  <w:style w:type="paragraph" w:customStyle="1" w:styleId="31">
    <w:name w:val="Маркированный список 31"/>
    <w:basedOn w:val="a4"/>
    <w:rsid w:val="00EC526A"/>
    <w:pPr>
      <w:numPr>
        <w:numId w:val="2"/>
      </w:numPr>
      <w:tabs>
        <w:tab w:val="left" w:pos="926"/>
      </w:tabs>
      <w:suppressAutoHyphens/>
      <w:spacing w:after="60" w:line="240" w:lineRule="auto"/>
      <w:ind w:left="926" w:firstLine="0"/>
      <w:jc w:val="both"/>
    </w:pPr>
    <w:rPr>
      <w:rFonts w:ascii="Times New Roman" w:eastAsia="Times New Roman" w:hAnsi="Times New Roman"/>
      <w:sz w:val="24"/>
      <w:szCs w:val="20"/>
      <w:lang w:eastAsia="ar-SA"/>
    </w:rPr>
  </w:style>
  <w:style w:type="paragraph" w:styleId="27">
    <w:name w:val="Body Text 2"/>
    <w:basedOn w:val="a4"/>
    <w:link w:val="28"/>
    <w:unhideWhenUsed/>
    <w:rsid w:val="004A7408"/>
    <w:pPr>
      <w:spacing w:after="120" w:line="480" w:lineRule="auto"/>
    </w:pPr>
    <w:rPr>
      <w:lang w:val="x-none"/>
    </w:rPr>
  </w:style>
  <w:style w:type="character" w:customStyle="1" w:styleId="28">
    <w:name w:val="Основной текст 2 Знак"/>
    <w:link w:val="27"/>
    <w:rsid w:val="004A7408"/>
    <w:rPr>
      <w:sz w:val="22"/>
      <w:szCs w:val="22"/>
      <w:lang w:eastAsia="en-US"/>
    </w:rPr>
  </w:style>
  <w:style w:type="paragraph" w:customStyle="1" w:styleId="ConsPlusNonformat">
    <w:name w:val="ConsPlusNonformat"/>
    <w:rsid w:val="00F52F02"/>
    <w:pPr>
      <w:widowControl w:val="0"/>
      <w:suppressAutoHyphens/>
      <w:autoSpaceDE w:val="0"/>
    </w:pPr>
    <w:rPr>
      <w:rFonts w:ascii="Courier New" w:eastAsia="Arial" w:hAnsi="Courier New" w:cs="Courier New"/>
      <w:lang w:eastAsia="ar-SA"/>
    </w:rPr>
  </w:style>
  <w:style w:type="paragraph" w:customStyle="1" w:styleId="Style2">
    <w:name w:val="Style2"/>
    <w:basedOn w:val="a4"/>
    <w:uiPriority w:val="99"/>
    <w:rsid w:val="00F52F02"/>
    <w:pPr>
      <w:widowControl w:val="0"/>
      <w:suppressAutoHyphens/>
      <w:autoSpaceDE w:val="0"/>
      <w:spacing w:after="0" w:line="226" w:lineRule="exact"/>
      <w:jc w:val="both"/>
    </w:pPr>
    <w:rPr>
      <w:rFonts w:ascii="Times New Roman" w:eastAsia="Times New Roman" w:hAnsi="Times New Roman"/>
      <w:sz w:val="24"/>
      <w:szCs w:val="24"/>
      <w:lang w:eastAsia="ar-SA"/>
    </w:rPr>
  </w:style>
  <w:style w:type="character" w:customStyle="1" w:styleId="apple-converted-space">
    <w:name w:val="apple-converted-space"/>
    <w:rsid w:val="00F52F02"/>
  </w:style>
  <w:style w:type="character" w:customStyle="1" w:styleId="blk">
    <w:name w:val="blk"/>
    <w:basedOn w:val="a5"/>
    <w:rsid w:val="00F52F02"/>
  </w:style>
  <w:style w:type="character" w:customStyle="1" w:styleId="FontStyle22">
    <w:name w:val="Font Style22"/>
    <w:uiPriority w:val="99"/>
    <w:rsid w:val="00F52F02"/>
    <w:rPr>
      <w:rFonts w:ascii="Times New Roman" w:hAnsi="Times New Roman" w:cs="Times New Roman"/>
      <w:sz w:val="22"/>
      <w:szCs w:val="22"/>
    </w:rPr>
  </w:style>
  <w:style w:type="character" w:customStyle="1" w:styleId="FontStyle20">
    <w:name w:val="Font Style20"/>
    <w:uiPriority w:val="99"/>
    <w:rsid w:val="00F52F02"/>
    <w:rPr>
      <w:rFonts w:ascii="Times New Roman" w:hAnsi="Times New Roman" w:cs="Times New Roman"/>
      <w:b/>
      <w:bCs/>
      <w:sz w:val="22"/>
      <w:szCs w:val="22"/>
    </w:rPr>
  </w:style>
  <w:style w:type="paragraph" w:customStyle="1" w:styleId="Style9">
    <w:name w:val="Style9"/>
    <w:basedOn w:val="a4"/>
    <w:uiPriority w:val="99"/>
    <w:rsid w:val="00F52F02"/>
    <w:pPr>
      <w:widowControl w:val="0"/>
      <w:suppressAutoHyphens/>
      <w:autoSpaceDE w:val="0"/>
      <w:spacing w:after="0" w:line="240" w:lineRule="auto"/>
      <w:jc w:val="center"/>
    </w:pPr>
    <w:rPr>
      <w:rFonts w:ascii="Times New Roman" w:eastAsia="Times New Roman" w:hAnsi="Times New Roman"/>
      <w:sz w:val="24"/>
      <w:szCs w:val="24"/>
      <w:lang w:eastAsia="ar-SA"/>
    </w:rPr>
  </w:style>
  <w:style w:type="character" w:customStyle="1" w:styleId="42">
    <w:name w:val="Основной текст (4)_"/>
    <w:link w:val="410"/>
    <w:rsid w:val="0063220C"/>
    <w:rPr>
      <w:shd w:val="clear" w:color="auto" w:fill="FFFFFF"/>
    </w:rPr>
  </w:style>
  <w:style w:type="paragraph" w:customStyle="1" w:styleId="410">
    <w:name w:val="Основной текст (4)1"/>
    <w:basedOn w:val="a4"/>
    <w:link w:val="42"/>
    <w:rsid w:val="0063220C"/>
    <w:pPr>
      <w:widowControl w:val="0"/>
      <w:shd w:val="clear" w:color="auto" w:fill="FFFFFF"/>
      <w:spacing w:before="240" w:after="0" w:line="276" w:lineRule="exact"/>
      <w:jc w:val="center"/>
    </w:pPr>
    <w:rPr>
      <w:sz w:val="20"/>
      <w:szCs w:val="20"/>
      <w:shd w:val="clear" w:color="auto" w:fill="FFFFFF"/>
      <w:lang w:val="x-none" w:eastAsia="x-none"/>
    </w:rPr>
  </w:style>
  <w:style w:type="character" w:styleId="aff4">
    <w:name w:val="footnote reference"/>
    <w:uiPriority w:val="99"/>
    <w:unhideWhenUsed/>
    <w:rsid w:val="00463625"/>
    <w:rPr>
      <w:rFonts w:cs="Times New Roman"/>
      <w:vertAlign w:val="superscript"/>
    </w:rPr>
  </w:style>
  <w:style w:type="paragraph" w:customStyle="1" w:styleId="-3">
    <w:name w:val="Пункт-3"/>
    <w:basedOn w:val="a4"/>
    <w:rsid w:val="00D6513F"/>
    <w:pPr>
      <w:tabs>
        <w:tab w:val="num" w:pos="360"/>
      </w:tabs>
      <w:spacing w:after="120" w:line="240" w:lineRule="auto"/>
      <w:jc w:val="both"/>
    </w:pPr>
    <w:rPr>
      <w:rFonts w:ascii="Times New Roman" w:eastAsia="Times New Roman" w:hAnsi="Times New Roman"/>
      <w:szCs w:val="24"/>
      <w:lang w:eastAsia="ru-RU"/>
    </w:rPr>
  </w:style>
  <w:style w:type="paragraph" w:customStyle="1" w:styleId="-6">
    <w:name w:val="Пункт-6"/>
    <w:basedOn w:val="a4"/>
    <w:rsid w:val="00D6513F"/>
    <w:pPr>
      <w:tabs>
        <w:tab w:val="num" w:pos="2034"/>
      </w:tabs>
      <w:spacing w:after="120" w:line="240" w:lineRule="auto"/>
      <w:ind w:left="333" w:firstLine="567"/>
      <w:jc w:val="both"/>
    </w:pPr>
    <w:rPr>
      <w:rFonts w:ascii="Times New Roman" w:eastAsia="Times New Roman" w:hAnsi="Times New Roman"/>
      <w:szCs w:val="24"/>
      <w:lang w:eastAsia="ru-RU"/>
    </w:rPr>
  </w:style>
  <w:style w:type="paragraph" w:customStyle="1" w:styleId="210">
    <w:name w:val="Основной текст с отступом 21"/>
    <w:basedOn w:val="a4"/>
    <w:rsid w:val="00EB1DA7"/>
    <w:pPr>
      <w:suppressAutoHyphens/>
      <w:spacing w:after="120" w:line="480" w:lineRule="auto"/>
      <w:ind w:left="283"/>
    </w:pPr>
    <w:rPr>
      <w:rFonts w:ascii="Times New Roman" w:eastAsia="Times New Roman" w:hAnsi="Times New Roman"/>
      <w:sz w:val="24"/>
      <w:szCs w:val="24"/>
      <w:lang w:val="x-none" w:eastAsia="ar-SA"/>
    </w:rPr>
  </w:style>
  <w:style w:type="paragraph" w:customStyle="1" w:styleId="Standard">
    <w:name w:val="Standard"/>
    <w:rsid w:val="00EB1DA7"/>
    <w:pPr>
      <w:widowControl w:val="0"/>
      <w:suppressAutoHyphens/>
    </w:pPr>
    <w:rPr>
      <w:rFonts w:ascii="Arial" w:eastAsia="Arial Unicode MS" w:hAnsi="Arial" w:cs="Tahoma"/>
      <w:kern w:val="1"/>
      <w:sz w:val="24"/>
      <w:szCs w:val="24"/>
      <w:lang w:bidi="ru-RU"/>
    </w:rPr>
  </w:style>
  <w:style w:type="paragraph" w:customStyle="1" w:styleId="Iacaaiea">
    <w:name w:val="Iacaaiea"/>
    <w:basedOn w:val="a4"/>
    <w:rsid w:val="009350EA"/>
    <w:pPr>
      <w:tabs>
        <w:tab w:val="left" w:pos="426"/>
      </w:tabs>
      <w:suppressAutoHyphens/>
      <w:spacing w:before="120" w:after="0" w:line="360" w:lineRule="atLeast"/>
      <w:jc w:val="center"/>
    </w:pPr>
    <w:rPr>
      <w:rFonts w:ascii="Times New Roman" w:eastAsia="Arial" w:hAnsi="Times New Roman"/>
      <w:b/>
      <w:bCs/>
      <w:lang w:eastAsia="ar-SA"/>
    </w:rPr>
  </w:style>
  <w:style w:type="character" w:customStyle="1" w:styleId="FontStyle43">
    <w:name w:val="Font Style43"/>
    <w:uiPriority w:val="99"/>
    <w:rsid w:val="00927D76"/>
    <w:rPr>
      <w:rFonts w:ascii="Times New Roman" w:hAnsi="Times New Roman" w:cs="Times New Roman"/>
      <w:sz w:val="20"/>
      <w:szCs w:val="20"/>
    </w:rPr>
  </w:style>
  <w:style w:type="paragraph" w:customStyle="1" w:styleId="aff5">
    <w:name w:val="Таблицы (моноширинный)"/>
    <w:basedOn w:val="a4"/>
    <w:next w:val="a4"/>
    <w:qFormat/>
    <w:rsid w:val="0061127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WW8Num8z0">
    <w:name w:val="WW8Num8z0"/>
    <w:rsid w:val="00EC6BC1"/>
    <w:rPr>
      <w:rFonts w:ascii="Times New Roman" w:hAnsi="Times New Roman" w:cs="Times New Roman"/>
      <w:b w:val="0"/>
    </w:rPr>
  </w:style>
  <w:style w:type="character" w:customStyle="1" w:styleId="35">
    <w:name w:val="Заголовок 3 Знак"/>
    <w:aliases w:val="H3 Знак,h3 Знак,Б3 Знак,RTC 3 Знак,iz3 Знак,Подраздел Знак"/>
    <w:link w:val="34"/>
    <w:uiPriority w:val="9"/>
    <w:rsid w:val="00080220"/>
    <w:rPr>
      <w:rFonts w:ascii="Arial" w:eastAsia="Times New Roman" w:hAnsi="Arial"/>
      <w:b/>
      <w:bCs/>
      <w:sz w:val="26"/>
      <w:szCs w:val="26"/>
      <w:lang w:eastAsia="ar-SA"/>
    </w:rPr>
  </w:style>
  <w:style w:type="character" w:customStyle="1" w:styleId="41">
    <w:name w:val="Заголовок 4 Знак"/>
    <w:aliases w:val="H4 Знак,Заголовок 4/2 Знак,Заголовок 4 (Приложение) Знак,heading 4 Знак,Заголовок 4 Знак1 Знак Знак,Заголовок 4 Знак Знак Знак Знак,Заголовок 4 Знак1 Знак Знак Знак Знак,Заголовок 4 Знак Знак Знак Знак Знак Знак"/>
    <w:link w:val="40"/>
    <w:uiPriority w:val="9"/>
    <w:rsid w:val="00080220"/>
    <w:rPr>
      <w:rFonts w:eastAsia="Times New Roman"/>
      <w:b/>
      <w:bCs/>
      <w:sz w:val="28"/>
      <w:szCs w:val="28"/>
      <w:lang w:eastAsia="ar-SA"/>
    </w:rPr>
  </w:style>
  <w:style w:type="character" w:customStyle="1" w:styleId="52">
    <w:name w:val="Заголовок 5 Знак"/>
    <w:aliases w:val="H5 Знак"/>
    <w:link w:val="51"/>
    <w:uiPriority w:val="9"/>
    <w:rsid w:val="00080220"/>
    <w:rPr>
      <w:rFonts w:ascii="Times New Roman" w:eastAsia="Times New Roman" w:hAnsi="Times New Roman"/>
      <w:b/>
      <w:bCs/>
      <w:i/>
      <w:iCs/>
      <w:sz w:val="26"/>
      <w:szCs w:val="26"/>
      <w:lang w:eastAsia="ar-SA"/>
    </w:rPr>
  </w:style>
  <w:style w:type="character" w:customStyle="1" w:styleId="70">
    <w:name w:val="Заголовок 7 Знак"/>
    <w:link w:val="7"/>
    <w:uiPriority w:val="9"/>
    <w:rsid w:val="00080220"/>
    <w:rPr>
      <w:rFonts w:ascii="Times New Roman" w:eastAsia="Times New Roman" w:hAnsi="Times New Roman"/>
      <w:sz w:val="24"/>
      <w:szCs w:val="24"/>
      <w:lang w:eastAsia="ar-SA"/>
    </w:rPr>
  </w:style>
  <w:style w:type="character" w:customStyle="1" w:styleId="80">
    <w:name w:val="Заголовок 8 Знак"/>
    <w:aliases w:val="Legal Level 1.1.1. Знак"/>
    <w:link w:val="8"/>
    <w:rsid w:val="00080220"/>
    <w:rPr>
      <w:rFonts w:ascii="Times New Roman" w:eastAsia="Times New Roman" w:hAnsi="Times New Roman"/>
      <w:i/>
      <w:iCs/>
      <w:sz w:val="24"/>
      <w:szCs w:val="24"/>
      <w:lang w:eastAsia="ar-SA"/>
    </w:rPr>
  </w:style>
  <w:style w:type="character" w:customStyle="1" w:styleId="91">
    <w:name w:val="Заголовок 9 Знак"/>
    <w:aliases w:val="Legal Level 1.1.1.1. Знак,aaa Знак,PIM 9 Знак,Titre 10 Знак,Заголовок 90 Знак"/>
    <w:link w:val="90"/>
    <w:rsid w:val="00080220"/>
    <w:rPr>
      <w:rFonts w:ascii="Arial" w:eastAsia="Times New Roman" w:hAnsi="Arial"/>
      <w:sz w:val="22"/>
      <w:szCs w:val="22"/>
      <w:lang w:eastAsia="ar-SA"/>
    </w:rPr>
  </w:style>
  <w:style w:type="character" w:customStyle="1" w:styleId="WW8Num4z2">
    <w:name w:val="WW8Num4z2"/>
    <w:rsid w:val="00080220"/>
    <w:rPr>
      <w:b w:val="0"/>
    </w:rPr>
  </w:style>
  <w:style w:type="character" w:customStyle="1" w:styleId="29">
    <w:name w:val="Основной шрифт абзаца2"/>
    <w:rsid w:val="00080220"/>
  </w:style>
  <w:style w:type="character" w:customStyle="1" w:styleId="WW8Num1z0">
    <w:name w:val="WW8Num1z0"/>
    <w:rsid w:val="00080220"/>
    <w:rPr>
      <w:rFonts w:ascii="Symbol" w:hAnsi="Symbol"/>
    </w:rPr>
  </w:style>
  <w:style w:type="character" w:customStyle="1" w:styleId="WW8Num9z0">
    <w:name w:val="WW8Num9z0"/>
    <w:rsid w:val="00080220"/>
    <w:rPr>
      <w:rFonts w:ascii="Symbol" w:hAnsi="Symbol"/>
    </w:rPr>
  </w:style>
  <w:style w:type="character" w:customStyle="1" w:styleId="WW8Num16z0">
    <w:name w:val="WW8Num16z0"/>
    <w:rsid w:val="00080220"/>
    <w:rPr>
      <w:b/>
    </w:rPr>
  </w:style>
  <w:style w:type="character" w:customStyle="1" w:styleId="WW8Num17z0">
    <w:name w:val="WW8Num17z0"/>
    <w:rsid w:val="00080220"/>
    <w:rPr>
      <w:b/>
      <w:bCs/>
    </w:rPr>
  </w:style>
  <w:style w:type="character" w:customStyle="1" w:styleId="WW8Num20z0">
    <w:name w:val="WW8Num20z0"/>
    <w:rsid w:val="00080220"/>
    <w:rPr>
      <w:rFonts w:ascii="Times New Roman" w:eastAsia="Times New Roman" w:hAnsi="Times New Roman" w:cs="Times New Roman"/>
    </w:rPr>
  </w:style>
  <w:style w:type="character" w:customStyle="1" w:styleId="WW8Num21z2">
    <w:name w:val="WW8Num21z2"/>
    <w:rsid w:val="00080220"/>
    <w:rPr>
      <w:b w:val="0"/>
    </w:rPr>
  </w:style>
  <w:style w:type="character" w:customStyle="1" w:styleId="WW8Num22z0">
    <w:name w:val="WW8Num22z0"/>
    <w:rsid w:val="00080220"/>
    <w:rPr>
      <w:b/>
    </w:rPr>
  </w:style>
  <w:style w:type="character" w:customStyle="1" w:styleId="WW8Num26z0">
    <w:name w:val="WW8Num26z0"/>
    <w:rsid w:val="00080220"/>
    <w:rPr>
      <w:rFonts w:ascii="Times New Roman" w:eastAsia="Times New Roman" w:hAnsi="Times New Roman" w:cs="Times New Roman"/>
    </w:rPr>
  </w:style>
  <w:style w:type="character" w:customStyle="1" w:styleId="WW8Num26z1">
    <w:name w:val="WW8Num26z1"/>
    <w:rsid w:val="00080220"/>
    <w:rPr>
      <w:rFonts w:ascii="Courier New" w:hAnsi="Courier New"/>
    </w:rPr>
  </w:style>
  <w:style w:type="character" w:customStyle="1" w:styleId="WW8Num26z2">
    <w:name w:val="WW8Num26z2"/>
    <w:rsid w:val="00080220"/>
    <w:rPr>
      <w:rFonts w:ascii="Wingdings" w:hAnsi="Wingdings"/>
    </w:rPr>
  </w:style>
  <w:style w:type="character" w:customStyle="1" w:styleId="WW8Num26z3">
    <w:name w:val="WW8Num26z3"/>
    <w:rsid w:val="00080220"/>
    <w:rPr>
      <w:rFonts w:ascii="Symbol" w:hAnsi="Symbol"/>
    </w:rPr>
  </w:style>
  <w:style w:type="character" w:customStyle="1" w:styleId="15">
    <w:name w:val="Основной шрифт абзаца1"/>
    <w:rsid w:val="00080220"/>
  </w:style>
  <w:style w:type="character" w:customStyle="1" w:styleId="ConsNormal0">
    <w:name w:val="ConsNormal Знак Знак"/>
    <w:rsid w:val="00080220"/>
    <w:rPr>
      <w:rFonts w:ascii="Arial" w:hAnsi="Arial" w:cs="Arial"/>
      <w:lang w:val="ru-RU" w:eastAsia="ar-SA" w:bidi="ar-SA"/>
    </w:rPr>
  </w:style>
  <w:style w:type="character" w:customStyle="1" w:styleId="38">
    <w:name w:val="Знак Знак3"/>
    <w:rsid w:val="00080220"/>
    <w:rPr>
      <w:b/>
      <w:bCs/>
      <w:sz w:val="24"/>
      <w:szCs w:val="24"/>
      <w:lang w:val="ru-RU" w:eastAsia="ar-SA" w:bidi="ar-SA"/>
    </w:rPr>
  </w:style>
  <w:style w:type="character" w:styleId="aff6">
    <w:name w:val="page number"/>
    <w:rsid w:val="00080220"/>
  </w:style>
  <w:style w:type="character" w:customStyle="1" w:styleId="FontStyle19">
    <w:name w:val="Font Style19"/>
    <w:rsid w:val="00080220"/>
    <w:rPr>
      <w:rFonts w:ascii="Times New Roman" w:hAnsi="Times New Roman" w:cs="Times New Roman"/>
      <w:spacing w:val="10"/>
      <w:sz w:val="18"/>
      <w:szCs w:val="18"/>
    </w:rPr>
  </w:style>
  <w:style w:type="character" w:customStyle="1" w:styleId="r">
    <w:name w:val="r"/>
    <w:rsid w:val="00080220"/>
  </w:style>
  <w:style w:type="character" w:customStyle="1" w:styleId="HTML">
    <w:name w:val="Стандартный HTML Знак"/>
    <w:rsid w:val="00080220"/>
    <w:rPr>
      <w:rFonts w:ascii="Courier New" w:hAnsi="Courier New" w:cs="Courier New"/>
    </w:rPr>
  </w:style>
  <w:style w:type="character" w:customStyle="1" w:styleId="iceouttxt">
    <w:name w:val="iceouttxt"/>
    <w:rsid w:val="00080220"/>
  </w:style>
  <w:style w:type="character" w:customStyle="1" w:styleId="iceouttxt4">
    <w:name w:val="iceouttxt4"/>
    <w:rsid w:val="00080220"/>
  </w:style>
  <w:style w:type="character" w:customStyle="1" w:styleId="39">
    <w:name w:val="Основной текст с отступом 3 Знак"/>
    <w:link w:val="3a"/>
    <w:rsid w:val="00080220"/>
    <w:rPr>
      <w:sz w:val="16"/>
      <w:szCs w:val="16"/>
    </w:rPr>
  </w:style>
  <w:style w:type="character" w:customStyle="1" w:styleId="16">
    <w:name w:val="Обычный1 Знак"/>
    <w:rsid w:val="00080220"/>
    <w:rPr>
      <w:rFonts w:ascii="TimesET" w:hAnsi="TimesET" w:cs="TimesET"/>
      <w:sz w:val="24"/>
      <w:szCs w:val="24"/>
      <w:lang w:val="ru-RU" w:eastAsia="ar-SA" w:bidi="ar-SA"/>
    </w:rPr>
  </w:style>
  <w:style w:type="character" w:customStyle="1" w:styleId="ConsNonformat0">
    <w:name w:val="ConsNonformat Знак"/>
    <w:rsid w:val="00080220"/>
    <w:rPr>
      <w:rFonts w:ascii="Courier New" w:hAnsi="Courier New" w:cs="Courier New"/>
      <w:lang w:val="ru-RU" w:eastAsia="ar-SA" w:bidi="ar-SA"/>
    </w:rPr>
  </w:style>
  <w:style w:type="character" w:customStyle="1" w:styleId="aff7">
    <w:name w:val="Символы концевой сноски"/>
    <w:rsid w:val="00080220"/>
    <w:rPr>
      <w:vertAlign w:val="superscript"/>
    </w:rPr>
  </w:style>
  <w:style w:type="character" w:customStyle="1" w:styleId="aff8">
    <w:name w:val="Символ нумерации"/>
    <w:rsid w:val="00080220"/>
  </w:style>
  <w:style w:type="character" w:customStyle="1" w:styleId="aff9">
    <w:name w:val="Маркеры списка"/>
    <w:rsid w:val="00080220"/>
    <w:rPr>
      <w:rFonts w:ascii="OpenSymbol" w:eastAsia="OpenSymbol" w:hAnsi="OpenSymbol" w:cs="OpenSymbol"/>
    </w:rPr>
  </w:style>
  <w:style w:type="character" w:customStyle="1" w:styleId="211">
    <w:name w:val="Основной текст 2 Знак1"/>
    <w:uiPriority w:val="99"/>
    <w:rsid w:val="00080220"/>
    <w:rPr>
      <w:sz w:val="24"/>
      <w:szCs w:val="24"/>
    </w:rPr>
  </w:style>
  <w:style w:type="character" w:customStyle="1" w:styleId="212">
    <w:name w:val="Основной текст с отступом 2 Знак1"/>
    <w:rsid w:val="00080220"/>
    <w:rPr>
      <w:sz w:val="24"/>
      <w:szCs w:val="24"/>
    </w:rPr>
  </w:style>
  <w:style w:type="paragraph" w:styleId="affa">
    <w:name w:val="List"/>
    <w:basedOn w:val="af3"/>
    <w:rsid w:val="00080220"/>
    <w:pPr>
      <w:suppressAutoHyphens/>
      <w:spacing w:line="240" w:lineRule="auto"/>
    </w:pPr>
    <w:rPr>
      <w:rFonts w:ascii="Times New Roman" w:eastAsia="Times New Roman" w:hAnsi="Times New Roman" w:cs="Mangal"/>
      <w:sz w:val="24"/>
      <w:szCs w:val="24"/>
      <w:lang w:val="ru-RU" w:eastAsia="ar-SA"/>
    </w:rPr>
  </w:style>
  <w:style w:type="paragraph" w:customStyle="1" w:styleId="2a">
    <w:name w:val="Название2"/>
    <w:basedOn w:val="a4"/>
    <w:rsid w:val="00080220"/>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b">
    <w:name w:val="Указатель2"/>
    <w:basedOn w:val="a4"/>
    <w:rsid w:val="00080220"/>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7">
    <w:name w:val="Название1"/>
    <w:basedOn w:val="a4"/>
    <w:rsid w:val="00080220"/>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8">
    <w:name w:val="Указатель1"/>
    <w:basedOn w:val="a4"/>
    <w:rsid w:val="00080220"/>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ConsNormal1">
    <w:name w:val="ConsNormal Знак"/>
    <w:rsid w:val="00080220"/>
    <w:pPr>
      <w:widowControl w:val="0"/>
      <w:suppressAutoHyphens/>
      <w:ind w:firstLine="720"/>
    </w:pPr>
    <w:rPr>
      <w:rFonts w:ascii="Arial" w:eastAsia="Arial" w:hAnsi="Arial" w:cs="Arial"/>
      <w:lang w:eastAsia="ar-SA"/>
    </w:rPr>
  </w:style>
  <w:style w:type="paragraph" w:customStyle="1" w:styleId="xl24">
    <w:name w:val="xl24"/>
    <w:basedOn w:val="a4"/>
    <w:qFormat/>
    <w:rsid w:val="00080220"/>
    <w:pPr>
      <w:suppressAutoHyphens/>
      <w:spacing w:before="100" w:after="100" w:line="240" w:lineRule="auto"/>
      <w:jc w:val="center"/>
    </w:pPr>
    <w:rPr>
      <w:rFonts w:ascii="Times New Roman" w:eastAsia="Times New Roman" w:hAnsi="Times New Roman"/>
      <w:sz w:val="24"/>
      <w:szCs w:val="24"/>
      <w:lang w:eastAsia="ar-SA"/>
    </w:rPr>
  </w:style>
  <w:style w:type="paragraph" w:styleId="affb">
    <w:name w:val="Subtitle"/>
    <w:basedOn w:val="a4"/>
    <w:next w:val="af3"/>
    <w:link w:val="affc"/>
    <w:uiPriority w:val="99"/>
    <w:qFormat/>
    <w:rsid w:val="00080220"/>
    <w:pPr>
      <w:suppressAutoHyphens/>
      <w:spacing w:after="60" w:line="240" w:lineRule="auto"/>
      <w:jc w:val="center"/>
    </w:pPr>
    <w:rPr>
      <w:rFonts w:ascii="Arial" w:eastAsia="Times New Roman" w:hAnsi="Arial"/>
      <w:sz w:val="24"/>
      <w:szCs w:val="24"/>
      <w:lang w:val="x-none" w:eastAsia="ar-SA"/>
    </w:rPr>
  </w:style>
  <w:style w:type="character" w:customStyle="1" w:styleId="affc">
    <w:name w:val="Подзаголовок Знак"/>
    <w:link w:val="affb"/>
    <w:uiPriority w:val="99"/>
    <w:rsid w:val="00080220"/>
    <w:rPr>
      <w:rFonts w:ascii="Arial" w:eastAsia="Times New Roman" w:hAnsi="Arial"/>
      <w:sz w:val="24"/>
      <w:szCs w:val="24"/>
      <w:lang w:eastAsia="ar-SA"/>
    </w:rPr>
  </w:style>
  <w:style w:type="paragraph" w:customStyle="1" w:styleId="213">
    <w:name w:val="Основной текст 21"/>
    <w:basedOn w:val="a4"/>
    <w:qFormat/>
    <w:rsid w:val="00080220"/>
    <w:pPr>
      <w:suppressAutoHyphens/>
      <w:spacing w:after="120" w:line="480" w:lineRule="auto"/>
    </w:pPr>
    <w:rPr>
      <w:rFonts w:ascii="Times New Roman" w:eastAsia="Times New Roman" w:hAnsi="Times New Roman"/>
      <w:sz w:val="24"/>
      <w:szCs w:val="24"/>
      <w:lang w:eastAsia="ar-SA"/>
    </w:rPr>
  </w:style>
  <w:style w:type="paragraph" w:customStyle="1" w:styleId="19">
    <w:name w:val="Дата1"/>
    <w:basedOn w:val="a4"/>
    <w:next w:val="a4"/>
    <w:rsid w:val="00080220"/>
    <w:pPr>
      <w:suppressAutoHyphens/>
      <w:spacing w:after="60" w:line="240" w:lineRule="auto"/>
      <w:jc w:val="both"/>
    </w:pPr>
    <w:rPr>
      <w:rFonts w:ascii="Times New Roman" w:eastAsia="Times New Roman" w:hAnsi="Times New Roman"/>
      <w:sz w:val="24"/>
      <w:szCs w:val="24"/>
      <w:lang w:eastAsia="ar-SA"/>
    </w:rPr>
  </w:style>
  <w:style w:type="paragraph" w:customStyle="1" w:styleId="1a">
    <w:name w:val="Обычный отступ1"/>
    <w:basedOn w:val="a4"/>
    <w:rsid w:val="00080220"/>
    <w:pPr>
      <w:suppressAutoHyphens/>
      <w:spacing w:after="60" w:line="240" w:lineRule="auto"/>
      <w:ind w:left="708"/>
      <w:jc w:val="both"/>
    </w:pPr>
    <w:rPr>
      <w:rFonts w:ascii="Times New Roman" w:eastAsia="Times New Roman" w:hAnsi="Times New Roman"/>
      <w:sz w:val="24"/>
      <w:szCs w:val="24"/>
      <w:lang w:eastAsia="ar-SA"/>
    </w:rPr>
  </w:style>
  <w:style w:type="paragraph" w:customStyle="1" w:styleId="1b">
    <w:name w:val="Стиль1"/>
    <w:basedOn w:val="a4"/>
    <w:link w:val="1c"/>
    <w:rsid w:val="00080220"/>
    <w:pPr>
      <w:keepNext/>
      <w:keepLines/>
      <w:widowControl w:val="0"/>
      <w:suppressLineNumbers/>
      <w:tabs>
        <w:tab w:val="left" w:pos="1300"/>
      </w:tabs>
      <w:suppressAutoHyphens/>
      <w:spacing w:after="60" w:line="240" w:lineRule="auto"/>
      <w:ind w:left="1300" w:hanging="900"/>
    </w:pPr>
    <w:rPr>
      <w:rFonts w:ascii="Times New Roman" w:eastAsia="Times New Roman" w:hAnsi="Times New Roman"/>
      <w:b/>
      <w:bCs/>
      <w:sz w:val="28"/>
      <w:szCs w:val="28"/>
      <w:lang w:val="x-none" w:eastAsia="ar-SA"/>
    </w:rPr>
  </w:style>
  <w:style w:type="paragraph" w:customStyle="1" w:styleId="21">
    <w:name w:val="Нумерованный список 21"/>
    <w:basedOn w:val="a4"/>
    <w:rsid w:val="00080220"/>
    <w:pPr>
      <w:numPr>
        <w:numId w:val="3"/>
      </w:numPr>
      <w:suppressAutoHyphens/>
      <w:spacing w:after="0" w:line="240" w:lineRule="auto"/>
    </w:pPr>
    <w:rPr>
      <w:rFonts w:ascii="Times New Roman" w:eastAsia="Times New Roman" w:hAnsi="Times New Roman"/>
      <w:sz w:val="24"/>
      <w:szCs w:val="24"/>
      <w:lang w:eastAsia="ar-SA"/>
    </w:rPr>
  </w:style>
  <w:style w:type="paragraph" w:customStyle="1" w:styleId="2c">
    <w:name w:val="Стиль2"/>
    <w:basedOn w:val="21"/>
    <w:qFormat/>
    <w:rsid w:val="00080220"/>
    <w:pPr>
      <w:keepNext/>
      <w:keepLines/>
      <w:widowControl w:val="0"/>
      <w:numPr>
        <w:numId w:val="0"/>
      </w:numPr>
      <w:suppressLineNumbers/>
      <w:tabs>
        <w:tab w:val="num" w:pos="720"/>
      </w:tabs>
      <w:spacing w:after="60"/>
      <w:jc w:val="both"/>
    </w:pPr>
    <w:rPr>
      <w:b/>
      <w:bCs/>
    </w:rPr>
  </w:style>
  <w:style w:type="paragraph" w:customStyle="1" w:styleId="1d">
    <w:name w:val="Знак1"/>
    <w:basedOn w:val="a4"/>
    <w:rsid w:val="00080220"/>
    <w:pPr>
      <w:suppressAutoHyphens/>
      <w:spacing w:after="160" w:line="240" w:lineRule="exact"/>
    </w:pPr>
    <w:rPr>
      <w:rFonts w:ascii="Verdana" w:eastAsia="Times New Roman" w:hAnsi="Verdana" w:cs="Verdana"/>
      <w:sz w:val="20"/>
      <w:szCs w:val="20"/>
      <w:lang w:val="en-US" w:eastAsia="ar-SA"/>
    </w:rPr>
  </w:style>
  <w:style w:type="paragraph" w:customStyle="1" w:styleId="310">
    <w:name w:val="Основной текст с отступом 31"/>
    <w:basedOn w:val="a4"/>
    <w:rsid w:val="00080220"/>
    <w:pPr>
      <w:suppressAutoHyphens/>
      <w:spacing w:after="120" w:line="240" w:lineRule="auto"/>
      <w:ind w:left="283"/>
    </w:pPr>
    <w:rPr>
      <w:rFonts w:ascii="Times New Roman" w:eastAsia="Times New Roman" w:hAnsi="Times New Roman"/>
      <w:sz w:val="16"/>
      <w:szCs w:val="16"/>
      <w:lang w:eastAsia="ar-SA"/>
    </w:rPr>
  </w:style>
  <w:style w:type="paragraph" w:customStyle="1" w:styleId="1e">
    <w:name w:val="Обычный1"/>
    <w:qFormat/>
    <w:rsid w:val="00080220"/>
    <w:pPr>
      <w:suppressAutoHyphens/>
      <w:jc w:val="both"/>
    </w:pPr>
    <w:rPr>
      <w:rFonts w:ascii="TimesET" w:eastAsia="Arial" w:hAnsi="TimesET" w:cs="TimesET"/>
      <w:sz w:val="24"/>
      <w:szCs w:val="24"/>
      <w:lang w:eastAsia="ar-SA"/>
    </w:rPr>
  </w:style>
  <w:style w:type="paragraph" w:styleId="HTML0">
    <w:name w:val="HTML Preformatted"/>
    <w:basedOn w:val="a4"/>
    <w:link w:val="HTML1"/>
    <w:rsid w:val="00080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sz w:val="20"/>
      <w:szCs w:val="20"/>
      <w:lang w:val="x-none" w:eastAsia="ar-SA"/>
    </w:rPr>
  </w:style>
  <w:style w:type="character" w:customStyle="1" w:styleId="HTML1">
    <w:name w:val="Стандартный HTML Знак1"/>
    <w:link w:val="HTML0"/>
    <w:rsid w:val="00080220"/>
    <w:rPr>
      <w:rFonts w:ascii="Courier New" w:eastAsia="Times New Roman" w:hAnsi="Courier New"/>
      <w:lang w:eastAsia="ar-SA"/>
    </w:rPr>
  </w:style>
  <w:style w:type="paragraph" w:customStyle="1" w:styleId="affd">
    <w:name w:val="Знак Знак Знак Знак"/>
    <w:aliases w:val="Знак Знак Знак Знак Знак Знак"/>
    <w:basedOn w:val="a4"/>
    <w:rsid w:val="00080220"/>
    <w:pPr>
      <w:suppressAutoHyphens/>
      <w:spacing w:before="280" w:after="280" w:line="240" w:lineRule="auto"/>
    </w:pPr>
    <w:rPr>
      <w:rFonts w:ascii="Tahoma" w:eastAsia="Times New Roman" w:hAnsi="Tahoma" w:cs="Tahoma"/>
      <w:sz w:val="20"/>
      <w:szCs w:val="20"/>
      <w:lang w:val="en-US" w:eastAsia="ar-SA"/>
    </w:rPr>
  </w:style>
  <w:style w:type="paragraph" w:customStyle="1" w:styleId="affe">
    <w:name w:val="Знак Знак Знак Знак Знак Знак Знак Знак Знак Знак Знак Знак Знак Знак Знак Знак Знак Знак Знак"/>
    <w:basedOn w:val="a4"/>
    <w:uiPriority w:val="99"/>
    <w:rsid w:val="00080220"/>
    <w:pPr>
      <w:suppressAutoHyphens/>
      <w:spacing w:before="280" w:after="280" w:line="240" w:lineRule="auto"/>
    </w:pPr>
    <w:rPr>
      <w:rFonts w:ascii="Tahoma" w:eastAsia="Times New Roman" w:hAnsi="Tahoma"/>
      <w:sz w:val="20"/>
      <w:szCs w:val="20"/>
      <w:lang w:val="en-US" w:eastAsia="ar-SA"/>
    </w:rPr>
  </w:style>
  <w:style w:type="paragraph" w:customStyle="1" w:styleId="1f">
    <w:name w:val="Цитата1"/>
    <w:basedOn w:val="a4"/>
    <w:rsid w:val="00080220"/>
    <w:pPr>
      <w:suppressAutoHyphens/>
      <w:spacing w:after="120" w:line="240" w:lineRule="auto"/>
      <w:ind w:left="1440" w:right="1440"/>
    </w:pPr>
    <w:rPr>
      <w:rFonts w:ascii="Times New Roman" w:eastAsia="Times New Roman" w:hAnsi="Times New Roman"/>
      <w:sz w:val="24"/>
      <w:szCs w:val="24"/>
      <w:lang w:eastAsia="ar-SA"/>
    </w:rPr>
  </w:style>
  <w:style w:type="paragraph" w:customStyle="1" w:styleId="afff">
    <w:name w:val="Обычный без отступа"/>
    <w:basedOn w:val="a4"/>
    <w:next w:val="a4"/>
    <w:uiPriority w:val="99"/>
    <w:rsid w:val="00080220"/>
    <w:pPr>
      <w:suppressAutoHyphens/>
      <w:spacing w:after="0" w:line="240" w:lineRule="auto"/>
      <w:jc w:val="both"/>
    </w:pPr>
    <w:rPr>
      <w:rFonts w:ascii="Times New Roman" w:eastAsia="Times New Roman" w:hAnsi="Times New Roman"/>
      <w:sz w:val="24"/>
      <w:szCs w:val="20"/>
      <w:lang w:eastAsia="ar-SA"/>
    </w:rPr>
  </w:style>
  <w:style w:type="paragraph" w:customStyle="1" w:styleId="afff0">
    <w:name w:val="Таблица текст"/>
    <w:basedOn w:val="a4"/>
    <w:uiPriority w:val="99"/>
    <w:rsid w:val="00080220"/>
    <w:pPr>
      <w:suppressAutoHyphens/>
      <w:spacing w:before="40" w:after="40" w:line="240" w:lineRule="auto"/>
      <w:ind w:left="57" w:right="57"/>
    </w:pPr>
    <w:rPr>
      <w:rFonts w:ascii="Times New Roman" w:hAnsi="Times New Roman"/>
      <w:lang w:eastAsia="ar-SA"/>
    </w:rPr>
  </w:style>
  <w:style w:type="paragraph" w:customStyle="1" w:styleId="afff1">
    <w:name w:val="Знак Знак Знак Знак Знак Знак Знак Знак Знак Знак Знак"/>
    <w:basedOn w:val="a4"/>
    <w:rsid w:val="00080220"/>
    <w:pPr>
      <w:suppressAutoHyphens/>
      <w:spacing w:before="280" w:after="280" w:line="240" w:lineRule="auto"/>
    </w:pPr>
    <w:rPr>
      <w:rFonts w:ascii="Tahoma" w:eastAsia="Times New Roman" w:hAnsi="Tahoma" w:cs="Tahoma"/>
      <w:sz w:val="20"/>
      <w:szCs w:val="20"/>
      <w:lang w:val="en-US" w:eastAsia="ar-SA"/>
    </w:rPr>
  </w:style>
  <w:style w:type="paragraph" w:customStyle="1" w:styleId="1f0">
    <w:name w:val="Знак1 Знак Знак Знак Знак Знак"/>
    <w:basedOn w:val="a4"/>
    <w:rsid w:val="00080220"/>
    <w:pPr>
      <w:suppressAutoHyphens/>
      <w:spacing w:after="160" w:line="240" w:lineRule="exact"/>
    </w:pPr>
    <w:rPr>
      <w:rFonts w:ascii="Verdana" w:eastAsia="Times New Roman" w:hAnsi="Verdana"/>
      <w:sz w:val="20"/>
      <w:szCs w:val="20"/>
      <w:lang w:val="en-US" w:eastAsia="ar-SA"/>
    </w:rPr>
  </w:style>
  <w:style w:type="paragraph" w:customStyle="1" w:styleId="afff2">
    <w:name w:val="Знак Знак Знак Знак Знак Знак Знак"/>
    <w:basedOn w:val="a4"/>
    <w:rsid w:val="00080220"/>
    <w:pPr>
      <w:suppressAutoHyphens/>
      <w:spacing w:before="280" w:after="280" w:line="240" w:lineRule="auto"/>
    </w:pPr>
    <w:rPr>
      <w:rFonts w:ascii="Tahoma" w:eastAsia="Times New Roman" w:hAnsi="Tahoma" w:cs="Tahoma"/>
      <w:sz w:val="20"/>
      <w:szCs w:val="20"/>
      <w:lang w:val="en-US" w:eastAsia="ar-SA"/>
    </w:rPr>
  </w:style>
  <w:style w:type="paragraph" w:customStyle="1" w:styleId="53">
    <w:name w:val="Знак Знак5 Знак"/>
    <w:basedOn w:val="a4"/>
    <w:rsid w:val="00080220"/>
    <w:pPr>
      <w:suppressAutoHyphens/>
      <w:spacing w:before="280" w:after="280" w:line="240" w:lineRule="auto"/>
    </w:pPr>
    <w:rPr>
      <w:rFonts w:ascii="Tahoma" w:eastAsia="Times New Roman" w:hAnsi="Tahoma" w:cs="Tahoma"/>
      <w:sz w:val="20"/>
      <w:szCs w:val="20"/>
      <w:lang w:val="en-US" w:eastAsia="ar-SA"/>
    </w:rPr>
  </w:style>
  <w:style w:type="paragraph" w:customStyle="1" w:styleId="afff3">
    <w:name w:val="Знак Знак Знак Знак Знак Знак Знак Знак"/>
    <w:basedOn w:val="a4"/>
    <w:rsid w:val="00080220"/>
    <w:pPr>
      <w:suppressAutoHyphens/>
      <w:spacing w:before="280" w:after="280" w:line="240" w:lineRule="auto"/>
    </w:pPr>
    <w:rPr>
      <w:rFonts w:ascii="Tahoma" w:eastAsia="Times New Roman" w:hAnsi="Tahoma" w:cs="Tahoma"/>
      <w:sz w:val="20"/>
      <w:szCs w:val="20"/>
      <w:lang w:val="en-US" w:eastAsia="ar-SA"/>
    </w:rPr>
  </w:style>
  <w:style w:type="paragraph" w:customStyle="1" w:styleId="afff4">
    <w:name w:val="Знак Знак Знак"/>
    <w:basedOn w:val="a4"/>
    <w:rsid w:val="00080220"/>
    <w:pPr>
      <w:suppressAutoHyphens/>
      <w:spacing w:before="280" w:after="280" w:line="240" w:lineRule="auto"/>
    </w:pPr>
    <w:rPr>
      <w:rFonts w:ascii="Tahoma" w:eastAsia="Times New Roman" w:hAnsi="Tahoma" w:cs="Tahoma"/>
      <w:sz w:val="20"/>
      <w:szCs w:val="20"/>
      <w:lang w:val="en-US" w:eastAsia="ar-SA"/>
    </w:rPr>
  </w:style>
  <w:style w:type="paragraph" w:customStyle="1" w:styleId="311">
    <w:name w:val="Основной текст 31"/>
    <w:basedOn w:val="a4"/>
    <w:rsid w:val="00080220"/>
    <w:pPr>
      <w:suppressAutoHyphens/>
      <w:spacing w:after="120" w:line="240" w:lineRule="auto"/>
    </w:pPr>
    <w:rPr>
      <w:rFonts w:ascii="Times New Roman" w:eastAsia="Times New Roman" w:hAnsi="Times New Roman"/>
      <w:sz w:val="16"/>
      <w:szCs w:val="16"/>
      <w:lang w:eastAsia="ar-SA"/>
    </w:rPr>
  </w:style>
  <w:style w:type="paragraph" w:styleId="afff5">
    <w:name w:val="footer"/>
    <w:basedOn w:val="a4"/>
    <w:link w:val="afff6"/>
    <w:uiPriority w:val="99"/>
    <w:rsid w:val="00080220"/>
    <w:pPr>
      <w:tabs>
        <w:tab w:val="center" w:pos="4677"/>
        <w:tab w:val="right" w:pos="9355"/>
      </w:tabs>
      <w:suppressAutoHyphens/>
      <w:spacing w:after="0" w:line="240" w:lineRule="auto"/>
    </w:pPr>
    <w:rPr>
      <w:rFonts w:ascii="Times New Roman" w:eastAsia="Times New Roman" w:hAnsi="Times New Roman"/>
      <w:sz w:val="24"/>
      <w:szCs w:val="24"/>
      <w:lang w:val="x-none" w:eastAsia="ar-SA"/>
    </w:rPr>
  </w:style>
  <w:style w:type="character" w:customStyle="1" w:styleId="afff6">
    <w:name w:val="Нижний колонтитул Знак"/>
    <w:link w:val="afff5"/>
    <w:uiPriority w:val="99"/>
    <w:rsid w:val="00080220"/>
    <w:rPr>
      <w:rFonts w:ascii="Times New Roman" w:eastAsia="Times New Roman" w:hAnsi="Times New Roman"/>
      <w:sz w:val="24"/>
      <w:szCs w:val="24"/>
      <w:lang w:eastAsia="ar-SA"/>
    </w:rPr>
  </w:style>
  <w:style w:type="paragraph" w:styleId="afff7">
    <w:name w:val="header"/>
    <w:aliases w:val="Linie,header, Знак23,Знак23,??????? ??????????"/>
    <w:basedOn w:val="a4"/>
    <w:link w:val="afff8"/>
    <w:uiPriority w:val="99"/>
    <w:rsid w:val="00080220"/>
    <w:pPr>
      <w:tabs>
        <w:tab w:val="center" w:pos="4677"/>
        <w:tab w:val="right" w:pos="9355"/>
      </w:tabs>
      <w:suppressAutoHyphens/>
      <w:spacing w:after="0" w:line="240" w:lineRule="auto"/>
    </w:pPr>
    <w:rPr>
      <w:rFonts w:ascii="Times New Roman" w:eastAsia="Times New Roman" w:hAnsi="Times New Roman"/>
      <w:sz w:val="24"/>
      <w:szCs w:val="24"/>
      <w:lang w:val="x-none" w:eastAsia="ar-SA"/>
    </w:rPr>
  </w:style>
  <w:style w:type="character" w:customStyle="1" w:styleId="afff8">
    <w:name w:val="Верхний колонтитул Знак"/>
    <w:aliases w:val="Linie Знак,header Знак, Знак23 Знак,Знак23 Знак,??????? ?????????? Знак"/>
    <w:link w:val="afff7"/>
    <w:uiPriority w:val="99"/>
    <w:rsid w:val="00080220"/>
    <w:rPr>
      <w:rFonts w:ascii="Times New Roman" w:eastAsia="Times New Roman" w:hAnsi="Times New Roman"/>
      <w:sz w:val="24"/>
      <w:szCs w:val="24"/>
      <w:lang w:eastAsia="ar-SA"/>
    </w:rPr>
  </w:style>
  <w:style w:type="paragraph" w:customStyle="1" w:styleId="FR2">
    <w:name w:val="FR2"/>
    <w:rsid w:val="00080220"/>
    <w:pPr>
      <w:widowControl w:val="0"/>
      <w:suppressAutoHyphens/>
      <w:spacing w:line="300" w:lineRule="auto"/>
      <w:ind w:left="2240" w:right="1800"/>
      <w:jc w:val="center"/>
    </w:pPr>
    <w:rPr>
      <w:rFonts w:ascii="Arial" w:eastAsia="Arial" w:hAnsi="Arial"/>
      <w:b/>
      <w:sz w:val="24"/>
      <w:lang w:eastAsia="ar-SA"/>
    </w:rPr>
  </w:style>
  <w:style w:type="paragraph" w:customStyle="1" w:styleId="54">
    <w:name w:val="Знак5 Знак Знак"/>
    <w:basedOn w:val="a4"/>
    <w:rsid w:val="00080220"/>
    <w:pPr>
      <w:suppressAutoHyphens/>
      <w:spacing w:before="280" w:after="280" w:line="240" w:lineRule="auto"/>
    </w:pPr>
    <w:rPr>
      <w:rFonts w:ascii="Tahoma" w:eastAsia="Times New Roman" w:hAnsi="Tahoma" w:cs="Tahoma"/>
      <w:sz w:val="20"/>
      <w:szCs w:val="20"/>
      <w:lang w:val="en-US" w:eastAsia="ar-SA"/>
    </w:rPr>
  </w:style>
  <w:style w:type="paragraph" w:customStyle="1" w:styleId="afff9">
    <w:name w:val="Знак"/>
    <w:basedOn w:val="a4"/>
    <w:rsid w:val="00080220"/>
    <w:pPr>
      <w:suppressAutoHyphens/>
      <w:spacing w:after="160" w:line="240" w:lineRule="exact"/>
    </w:pPr>
    <w:rPr>
      <w:rFonts w:ascii="Times New Roman" w:hAnsi="Times New Roman"/>
      <w:sz w:val="20"/>
      <w:szCs w:val="20"/>
      <w:lang w:eastAsia="ar-SA"/>
    </w:rPr>
  </w:style>
  <w:style w:type="paragraph" w:customStyle="1" w:styleId="Style10">
    <w:name w:val="Style10"/>
    <w:basedOn w:val="a4"/>
    <w:rsid w:val="00080220"/>
    <w:pPr>
      <w:widowControl w:val="0"/>
      <w:suppressAutoHyphens/>
      <w:autoSpaceDE w:val="0"/>
      <w:spacing w:after="0" w:line="230" w:lineRule="exact"/>
      <w:ind w:firstLine="158"/>
      <w:jc w:val="both"/>
    </w:pPr>
    <w:rPr>
      <w:rFonts w:ascii="Times New Roman" w:eastAsia="Times New Roman" w:hAnsi="Times New Roman"/>
      <w:sz w:val="24"/>
      <w:szCs w:val="24"/>
      <w:lang w:eastAsia="ar-SA"/>
    </w:rPr>
  </w:style>
  <w:style w:type="paragraph" w:customStyle="1" w:styleId="Style11">
    <w:name w:val="Style11"/>
    <w:basedOn w:val="a4"/>
    <w:rsid w:val="00080220"/>
    <w:pPr>
      <w:widowControl w:val="0"/>
      <w:suppressAutoHyphens/>
      <w:autoSpaceDE w:val="0"/>
      <w:spacing w:after="0" w:line="230" w:lineRule="exact"/>
      <w:ind w:firstLine="216"/>
    </w:pPr>
    <w:rPr>
      <w:rFonts w:ascii="Times New Roman" w:eastAsia="Times New Roman" w:hAnsi="Times New Roman"/>
      <w:sz w:val="24"/>
      <w:szCs w:val="24"/>
      <w:lang w:eastAsia="ar-SA"/>
    </w:rPr>
  </w:style>
  <w:style w:type="paragraph" w:customStyle="1" w:styleId="Style14">
    <w:name w:val="Style14"/>
    <w:basedOn w:val="a4"/>
    <w:rsid w:val="00080220"/>
    <w:pPr>
      <w:widowControl w:val="0"/>
      <w:suppressAutoHyphens/>
      <w:autoSpaceDE w:val="0"/>
      <w:spacing w:after="0" w:line="230" w:lineRule="exact"/>
    </w:pPr>
    <w:rPr>
      <w:rFonts w:ascii="Times New Roman" w:eastAsia="Times New Roman" w:hAnsi="Times New Roman"/>
      <w:sz w:val="24"/>
      <w:szCs w:val="24"/>
      <w:lang w:eastAsia="ar-SA"/>
    </w:rPr>
  </w:style>
  <w:style w:type="paragraph" w:customStyle="1" w:styleId="ConsPlusCell">
    <w:name w:val="ConsPlusCell"/>
    <w:rsid w:val="00080220"/>
    <w:pPr>
      <w:widowControl w:val="0"/>
      <w:suppressAutoHyphens/>
      <w:autoSpaceDE w:val="0"/>
    </w:pPr>
    <w:rPr>
      <w:rFonts w:ascii="Arial" w:eastAsia="Arial" w:hAnsi="Arial" w:cs="Arial"/>
      <w:lang w:eastAsia="ar-SA"/>
    </w:rPr>
  </w:style>
  <w:style w:type="paragraph" w:customStyle="1" w:styleId="afffa">
    <w:name w:val="Содержимое таблицы"/>
    <w:basedOn w:val="a4"/>
    <w:rsid w:val="00080220"/>
    <w:pPr>
      <w:suppressLineNumbers/>
      <w:suppressAutoHyphens/>
      <w:spacing w:after="0" w:line="240" w:lineRule="auto"/>
    </w:pPr>
    <w:rPr>
      <w:rFonts w:ascii="Times New Roman" w:eastAsia="Times New Roman" w:hAnsi="Times New Roman"/>
      <w:sz w:val="24"/>
      <w:szCs w:val="24"/>
      <w:lang w:eastAsia="ar-SA"/>
    </w:rPr>
  </w:style>
  <w:style w:type="paragraph" w:customStyle="1" w:styleId="afffb">
    <w:name w:val="Заголовок таблицы"/>
    <w:basedOn w:val="afffa"/>
    <w:uiPriority w:val="99"/>
    <w:rsid w:val="00080220"/>
    <w:pPr>
      <w:jc w:val="center"/>
    </w:pPr>
    <w:rPr>
      <w:b/>
      <w:bCs/>
    </w:rPr>
  </w:style>
  <w:style w:type="paragraph" w:customStyle="1" w:styleId="220">
    <w:name w:val="Основной текст 22"/>
    <w:basedOn w:val="a4"/>
    <w:rsid w:val="00080220"/>
    <w:pPr>
      <w:suppressAutoHyphens/>
      <w:spacing w:after="120" w:line="480" w:lineRule="auto"/>
    </w:pPr>
    <w:rPr>
      <w:rFonts w:ascii="Times New Roman" w:eastAsia="Times New Roman" w:hAnsi="Times New Roman"/>
      <w:sz w:val="24"/>
      <w:szCs w:val="24"/>
      <w:lang w:eastAsia="ar-SA"/>
    </w:rPr>
  </w:style>
  <w:style w:type="paragraph" w:customStyle="1" w:styleId="221">
    <w:name w:val="Основной текст с отступом 22"/>
    <w:basedOn w:val="a4"/>
    <w:rsid w:val="00080220"/>
    <w:pPr>
      <w:spacing w:after="120" w:line="480" w:lineRule="auto"/>
      <w:ind w:left="283"/>
    </w:pPr>
    <w:rPr>
      <w:rFonts w:ascii="Times New Roman" w:eastAsia="Times New Roman" w:hAnsi="Times New Roman"/>
      <w:sz w:val="24"/>
      <w:szCs w:val="24"/>
      <w:lang w:eastAsia="ar-SA"/>
    </w:rPr>
  </w:style>
  <w:style w:type="paragraph" w:customStyle="1" w:styleId="afffc">
    <w:name w:val="Содержимое врезки"/>
    <w:basedOn w:val="af3"/>
    <w:rsid w:val="00080220"/>
    <w:pPr>
      <w:suppressAutoHyphens/>
      <w:spacing w:line="240" w:lineRule="auto"/>
    </w:pPr>
    <w:rPr>
      <w:rFonts w:ascii="Times New Roman" w:eastAsia="Times New Roman" w:hAnsi="Times New Roman"/>
      <w:sz w:val="24"/>
      <w:szCs w:val="24"/>
      <w:lang w:val="ru-RU" w:eastAsia="ar-SA"/>
    </w:rPr>
  </w:style>
  <w:style w:type="paragraph" w:styleId="afffd">
    <w:name w:val="Date"/>
    <w:basedOn w:val="a4"/>
    <w:next w:val="a4"/>
    <w:link w:val="afffe"/>
    <w:rsid w:val="00080220"/>
    <w:pPr>
      <w:spacing w:after="60" w:line="240" w:lineRule="auto"/>
      <w:jc w:val="both"/>
    </w:pPr>
    <w:rPr>
      <w:rFonts w:ascii="Times New Roman" w:eastAsia="Times New Roman" w:hAnsi="Times New Roman"/>
      <w:sz w:val="24"/>
      <w:szCs w:val="24"/>
      <w:lang w:val="x-none" w:eastAsia="ar-SA"/>
    </w:rPr>
  </w:style>
  <w:style w:type="character" w:customStyle="1" w:styleId="afffe">
    <w:name w:val="Дата Знак"/>
    <w:link w:val="afffd"/>
    <w:rsid w:val="00080220"/>
    <w:rPr>
      <w:rFonts w:ascii="Times New Roman" w:eastAsia="Times New Roman" w:hAnsi="Times New Roman"/>
      <w:sz w:val="24"/>
      <w:szCs w:val="24"/>
      <w:lang w:eastAsia="ar-SA"/>
    </w:rPr>
  </w:style>
  <w:style w:type="character" w:customStyle="1" w:styleId="222">
    <w:name w:val="Основной текст 2 Знак2"/>
    <w:uiPriority w:val="99"/>
    <w:semiHidden/>
    <w:rsid w:val="00080220"/>
    <w:rPr>
      <w:sz w:val="24"/>
      <w:szCs w:val="24"/>
      <w:lang w:eastAsia="ar-SA"/>
    </w:rPr>
  </w:style>
  <w:style w:type="paragraph" w:customStyle="1" w:styleId="1f1">
    <w:name w:val="1"/>
    <w:basedOn w:val="a4"/>
    <w:semiHidden/>
    <w:rsid w:val="00080220"/>
    <w:pPr>
      <w:spacing w:before="100" w:beforeAutospacing="1" w:after="100" w:afterAutospacing="1" w:line="240" w:lineRule="auto"/>
    </w:pPr>
    <w:rPr>
      <w:rFonts w:ascii="Tahoma" w:eastAsia="Times New Roman" w:hAnsi="Tahoma" w:cs="Tahoma"/>
      <w:sz w:val="20"/>
      <w:szCs w:val="20"/>
      <w:lang w:val="en-US"/>
    </w:rPr>
  </w:style>
  <w:style w:type="paragraph" w:customStyle="1" w:styleId="55">
    <w:name w:val="Знак5"/>
    <w:basedOn w:val="a4"/>
    <w:rsid w:val="00080220"/>
    <w:pPr>
      <w:spacing w:before="100" w:beforeAutospacing="1" w:after="100" w:afterAutospacing="1" w:line="240" w:lineRule="auto"/>
    </w:pPr>
    <w:rPr>
      <w:rFonts w:ascii="Tahoma" w:eastAsia="Times New Roman" w:hAnsi="Tahoma" w:cs="Tahoma"/>
      <w:sz w:val="20"/>
      <w:szCs w:val="20"/>
      <w:lang w:val="en-US"/>
    </w:rPr>
  </w:style>
  <w:style w:type="paragraph" w:styleId="affff">
    <w:name w:val="Normal Indent"/>
    <w:basedOn w:val="a4"/>
    <w:rsid w:val="00080220"/>
    <w:pPr>
      <w:spacing w:after="60" w:line="240" w:lineRule="auto"/>
      <w:ind w:left="708"/>
      <w:jc w:val="both"/>
    </w:pPr>
    <w:rPr>
      <w:rFonts w:ascii="Times New Roman" w:hAnsi="Times New Roman"/>
      <w:sz w:val="24"/>
      <w:szCs w:val="24"/>
      <w:lang w:eastAsia="ru-RU"/>
    </w:rPr>
  </w:style>
  <w:style w:type="character" w:customStyle="1" w:styleId="170">
    <w:name w:val="Знак Знак17"/>
    <w:uiPriority w:val="99"/>
    <w:locked/>
    <w:rsid w:val="00080220"/>
    <w:rPr>
      <w:sz w:val="24"/>
      <w:szCs w:val="24"/>
      <w:lang w:val="ru-RU" w:eastAsia="ru-RU"/>
    </w:rPr>
  </w:style>
  <w:style w:type="character" w:customStyle="1" w:styleId="WW8Num9z3">
    <w:name w:val="WW8Num9z3"/>
    <w:rsid w:val="00080220"/>
    <w:rPr>
      <w:rFonts w:ascii="Symbol" w:hAnsi="Symbol" w:cs="Symbol"/>
    </w:rPr>
  </w:style>
  <w:style w:type="character" w:customStyle="1" w:styleId="1f2">
    <w:name w:val="Заголовок №1_"/>
    <w:link w:val="1f3"/>
    <w:rsid w:val="00080220"/>
    <w:rPr>
      <w:spacing w:val="10"/>
      <w:sz w:val="25"/>
      <w:szCs w:val="25"/>
      <w:shd w:val="clear" w:color="auto" w:fill="FFFFFF"/>
    </w:rPr>
  </w:style>
  <w:style w:type="paragraph" w:customStyle="1" w:styleId="1f3">
    <w:name w:val="Заголовок №1"/>
    <w:basedOn w:val="a4"/>
    <w:link w:val="1f2"/>
    <w:rsid w:val="00080220"/>
    <w:pPr>
      <w:shd w:val="clear" w:color="auto" w:fill="FFFFFF"/>
      <w:spacing w:before="1380" w:after="0" w:line="326" w:lineRule="exact"/>
      <w:outlineLvl w:val="0"/>
    </w:pPr>
    <w:rPr>
      <w:spacing w:val="10"/>
      <w:sz w:val="25"/>
      <w:szCs w:val="25"/>
      <w:shd w:val="clear" w:color="auto" w:fill="FFFFFF"/>
      <w:lang w:val="x-none" w:eastAsia="x-none"/>
    </w:rPr>
  </w:style>
  <w:style w:type="character" w:customStyle="1" w:styleId="Absatz-Standardschriftart">
    <w:name w:val="Absatz-Standardschriftart"/>
    <w:rsid w:val="00080220"/>
  </w:style>
  <w:style w:type="character" w:customStyle="1" w:styleId="WW-Absatz-Standardschriftart">
    <w:name w:val="WW-Absatz-Standardschriftart"/>
    <w:rsid w:val="00080220"/>
  </w:style>
  <w:style w:type="character" w:customStyle="1" w:styleId="WW-Absatz-Standardschriftart1">
    <w:name w:val="WW-Absatz-Standardschriftart1"/>
    <w:rsid w:val="00080220"/>
  </w:style>
  <w:style w:type="character" w:customStyle="1" w:styleId="WW-Absatz-Standardschriftart11">
    <w:name w:val="WW-Absatz-Standardschriftart11"/>
    <w:rsid w:val="00080220"/>
  </w:style>
  <w:style w:type="character" w:customStyle="1" w:styleId="WW-Absatz-Standardschriftart111">
    <w:name w:val="WW-Absatz-Standardschriftart111"/>
    <w:uiPriority w:val="99"/>
    <w:rsid w:val="00080220"/>
  </w:style>
  <w:style w:type="character" w:customStyle="1" w:styleId="WW-Absatz-Standardschriftart1111">
    <w:name w:val="WW-Absatz-Standardschriftart1111"/>
    <w:rsid w:val="00080220"/>
  </w:style>
  <w:style w:type="character" w:customStyle="1" w:styleId="WW8Num5z0">
    <w:name w:val="WW8Num5z0"/>
    <w:uiPriority w:val="99"/>
    <w:rsid w:val="00080220"/>
    <w:rPr>
      <w:rFonts w:ascii="Times New Roman" w:eastAsia="Times New Roman" w:hAnsi="Times New Roman" w:cs="Times New Roman"/>
    </w:rPr>
  </w:style>
  <w:style w:type="character" w:customStyle="1" w:styleId="WW8Num5z1">
    <w:name w:val="WW8Num5z1"/>
    <w:rsid w:val="00080220"/>
    <w:rPr>
      <w:rFonts w:ascii="Courier New" w:hAnsi="Courier New"/>
    </w:rPr>
  </w:style>
  <w:style w:type="character" w:customStyle="1" w:styleId="WW8Num5z2">
    <w:name w:val="WW8Num5z2"/>
    <w:rsid w:val="00080220"/>
    <w:rPr>
      <w:rFonts w:ascii="Wingdings" w:hAnsi="Wingdings"/>
    </w:rPr>
  </w:style>
  <w:style w:type="character" w:customStyle="1" w:styleId="WW8Num5z3">
    <w:name w:val="WW8Num5z3"/>
    <w:rsid w:val="00080220"/>
    <w:rPr>
      <w:rFonts w:ascii="Symbol" w:hAnsi="Symbol"/>
    </w:rPr>
  </w:style>
  <w:style w:type="character" w:customStyle="1" w:styleId="WW8Num9z1">
    <w:name w:val="WW8Num9z1"/>
    <w:uiPriority w:val="99"/>
    <w:rsid w:val="00080220"/>
    <w:rPr>
      <w:rFonts w:ascii="Courier New" w:hAnsi="Courier New"/>
    </w:rPr>
  </w:style>
  <w:style w:type="character" w:customStyle="1" w:styleId="WW8Num9z2">
    <w:name w:val="WW8Num9z2"/>
    <w:rsid w:val="00080220"/>
    <w:rPr>
      <w:rFonts w:ascii="Wingdings" w:hAnsi="Wingdings"/>
    </w:rPr>
  </w:style>
  <w:style w:type="character" w:customStyle="1" w:styleId="223">
    <w:name w:val="Основной текст с отступом 2 Знак2"/>
    <w:uiPriority w:val="99"/>
    <w:semiHidden/>
    <w:rsid w:val="00080220"/>
    <w:rPr>
      <w:sz w:val="24"/>
      <w:szCs w:val="24"/>
      <w:lang w:eastAsia="ar-SA"/>
    </w:rPr>
  </w:style>
  <w:style w:type="paragraph" w:customStyle="1" w:styleId="FR1">
    <w:name w:val="FR1"/>
    <w:rsid w:val="00080220"/>
    <w:pPr>
      <w:widowControl w:val="0"/>
      <w:suppressAutoHyphens/>
      <w:autoSpaceDE w:val="0"/>
      <w:spacing w:before="300"/>
      <w:ind w:firstLine="1440"/>
    </w:pPr>
    <w:rPr>
      <w:rFonts w:ascii="Arial" w:eastAsia="Times New Roman" w:hAnsi="Arial" w:cs="Arial"/>
      <w:sz w:val="32"/>
      <w:szCs w:val="32"/>
      <w:lang w:eastAsia="ar-SA"/>
    </w:rPr>
  </w:style>
  <w:style w:type="character" w:customStyle="1" w:styleId="affff0">
    <w:name w:val="Основной текст_"/>
    <w:link w:val="2d"/>
    <w:rsid w:val="00080220"/>
    <w:rPr>
      <w:sz w:val="18"/>
      <w:szCs w:val="18"/>
      <w:shd w:val="clear" w:color="auto" w:fill="FFFFFF"/>
    </w:rPr>
  </w:style>
  <w:style w:type="paragraph" w:customStyle="1" w:styleId="2d">
    <w:name w:val="Основной текст2"/>
    <w:basedOn w:val="a4"/>
    <w:link w:val="affff0"/>
    <w:rsid w:val="00080220"/>
    <w:pPr>
      <w:shd w:val="clear" w:color="auto" w:fill="FFFFFF"/>
      <w:spacing w:after="0" w:line="0" w:lineRule="atLeast"/>
    </w:pPr>
    <w:rPr>
      <w:sz w:val="18"/>
      <w:szCs w:val="18"/>
      <w:lang w:val="x-none" w:eastAsia="x-none"/>
    </w:rPr>
  </w:style>
  <w:style w:type="character" w:customStyle="1" w:styleId="1f4">
    <w:name w:val="Основной текст1"/>
    <w:rsid w:val="00080220"/>
    <w:rPr>
      <w:rFonts w:ascii="Times New Roman" w:eastAsia="Times New Roman" w:hAnsi="Times New Roman" w:cs="Times New Roman"/>
      <w:b w:val="0"/>
      <w:bCs w:val="0"/>
      <w:i w:val="0"/>
      <w:iCs w:val="0"/>
      <w:smallCaps w:val="0"/>
      <w:strike w:val="0"/>
      <w:spacing w:val="0"/>
      <w:sz w:val="18"/>
      <w:szCs w:val="18"/>
      <w:shd w:val="clear" w:color="auto" w:fill="FFFFFF"/>
    </w:rPr>
  </w:style>
  <w:style w:type="numbering" w:customStyle="1" w:styleId="1f5">
    <w:name w:val="Нет списка1"/>
    <w:next w:val="a7"/>
    <w:uiPriority w:val="99"/>
    <w:semiHidden/>
    <w:unhideWhenUsed/>
    <w:rsid w:val="00080220"/>
  </w:style>
  <w:style w:type="numbering" w:customStyle="1" w:styleId="2e">
    <w:name w:val="Нет списка2"/>
    <w:next w:val="a7"/>
    <w:uiPriority w:val="99"/>
    <w:semiHidden/>
    <w:unhideWhenUsed/>
    <w:rsid w:val="00080220"/>
  </w:style>
  <w:style w:type="numbering" w:customStyle="1" w:styleId="3b">
    <w:name w:val="Нет списка3"/>
    <w:next w:val="a7"/>
    <w:uiPriority w:val="99"/>
    <w:semiHidden/>
    <w:unhideWhenUsed/>
    <w:rsid w:val="00080220"/>
  </w:style>
  <w:style w:type="paragraph" w:customStyle="1" w:styleId="2f">
    <w:name w:val="Знак Знак2 Знак"/>
    <w:basedOn w:val="a4"/>
    <w:rsid w:val="00080220"/>
    <w:pPr>
      <w:spacing w:after="160" w:line="240" w:lineRule="exact"/>
    </w:pPr>
    <w:rPr>
      <w:rFonts w:ascii="Times New Roman" w:hAnsi="Times New Roman"/>
      <w:sz w:val="20"/>
      <w:szCs w:val="20"/>
      <w:lang w:eastAsia="zh-CN"/>
    </w:rPr>
  </w:style>
  <w:style w:type="paragraph" w:styleId="affff1">
    <w:name w:val="Block Text"/>
    <w:basedOn w:val="a4"/>
    <w:rsid w:val="00080220"/>
    <w:pPr>
      <w:spacing w:before="680" w:after="0" w:line="372" w:lineRule="auto"/>
      <w:ind w:left="400" w:right="200"/>
      <w:jc w:val="center"/>
    </w:pPr>
    <w:rPr>
      <w:rFonts w:ascii="Times New Roman" w:eastAsia="Times New Roman" w:hAnsi="Times New Roman"/>
      <w:sz w:val="24"/>
      <w:szCs w:val="24"/>
      <w:lang w:eastAsia="ru-RU"/>
    </w:rPr>
  </w:style>
  <w:style w:type="paragraph" w:styleId="3a">
    <w:name w:val="Body Text Indent 3"/>
    <w:basedOn w:val="a4"/>
    <w:link w:val="39"/>
    <w:rsid w:val="00080220"/>
    <w:pPr>
      <w:spacing w:after="120" w:line="240" w:lineRule="auto"/>
      <w:ind w:left="283"/>
    </w:pPr>
    <w:rPr>
      <w:sz w:val="16"/>
      <w:szCs w:val="16"/>
      <w:lang w:val="x-none" w:eastAsia="x-none"/>
    </w:rPr>
  </w:style>
  <w:style w:type="character" w:customStyle="1" w:styleId="312">
    <w:name w:val="Основной текст с отступом 3 Знак1"/>
    <w:uiPriority w:val="99"/>
    <w:semiHidden/>
    <w:rsid w:val="00080220"/>
    <w:rPr>
      <w:sz w:val="16"/>
      <w:szCs w:val="16"/>
      <w:lang w:eastAsia="en-US"/>
    </w:rPr>
  </w:style>
  <w:style w:type="character" w:customStyle="1" w:styleId="1f6">
    <w:name w:val="Нижний колонтитул Знак1"/>
    <w:uiPriority w:val="99"/>
    <w:rsid w:val="00080220"/>
    <w:rPr>
      <w:rFonts w:ascii="Times New Roman" w:eastAsia="Times New Roman" w:hAnsi="Times New Roman" w:cs="Times New Roman"/>
      <w:sz w:val="24"/>
      <w:szCs w:val="20"/>
      <w:lang w:val="de-DE"/>
    </w:rPr>
  </w:style>
  <w:style w:type="character" w:customStyle="1" w:styleId="Anrede1IhrZeichen">
    <w:name w:val="Anrede1IhrZeichen"/>
    <w:rsid w:val="00080220"/>
    <w:rPr>
      <w:rFonts w:ascii="Arial" w:hAnsi="Arial"/>
      <w:sz w:val="22"/>
    </w:rPr>
  </w:style>
  <w:style w:type="character" w:customStyle="1" w:styleId="affff2">
    <w:name w:val="Основной шрифт"/>
    <w:rsid w:val="00080220"/>
  </w:style>
  <w:style w:type="paragraph" w:customStyle="1" w:styleId="H-TextFormat">
    <w:name w:val="H-TextFormat"/>
    <w:basedOn w:val="a4"/>
    <w:rsid w:val="00080220"/>
    <w:pPr>
      <w:autoSpaceDE w:val="0"/>
      <w:autoSpaceDN w:val="0"/>
      <w:adjustRightInd w:val="0"/>
      <w:spacing w:after="0" w:line="240" w:lineRule="auto"/>
    </w:pPr>
    <w:rPr>
      <w:rFonts w:ascii="Arial" w:eastAsia="Times New Roman" w:hAnsi="Arial" w:cs="Arial"/>
      <w:lang w:val="en-US" w:eastAsia="de-DE"/>
    </w:rPr>
  </w:style>
  <w:style w:type="paragraph" w:customStyle="1" w:styleId="font0">
    <w:name w:val="font0"/>
    <w:basedOn w:val="a4"/>
    <w:rsid w:val="00080220"/>
    <w:pPr>
      <w:spacing w:before="100" w:beforeAutospacing="1" w:after="100" w:afterAutospacing="1" w:line="240" w:lineRule="auto"/>
    </w:pPr>
    <w:rPr>
      <w:rFonts w:ascii="Arial" w:eastAsia="Times New Roman" w:hAnsi="Arial" w:cs="Arial"/>
      <w:sz w:val="20"/>
      <w:szCs w:val="20"/>
      <w:lang w:eastAsia="ru-RU"/>
    </w:rPr>
  </w:style>
  <w:style w:type="paragraph" w:customStyle="1" w:styleId="font5">
    <w:name w:val="font5"/>
    <w:basedOn w:val="a4"/>
    <w:rsid w:val="00080220"/>
    <w:pPr>
      <w:spacing w:before="100" w:beforeAutospacing="1" w:after="100" w:afterAutospacing="1" w:line="240" w:lineRule="auto"/>
    </w:pPr>
    <w:rPr>
      <w:rFonts w:ascii="Arial" w:eastAsia="Times New Roman" w:hAnsi="Arial" w:cs="Arial"/>
      <w:sz w:val="20"/>
      <w:szCs w:val="20"/>
      <w:lang w:eastAsia="ru-RU"/>
    </w:rPr>
  </w:style>
  <w:style w:type="paragraph" w:customStyle="1" w:styleId="xl63">
    <w:name w:val="xl63"/>
    <w:basedOn w:val="a4"/>
    <w:rsid w:val="00080220"/>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4">
    <w:name w:val="xl64"/>
    <w:basedOn w:val="a4"/>
    <w:rsid w:val="00080220"/>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5">
    <w:name w:val="xl65"/>
    <w:basedOn w:val="a4"/>
    <w:rsid w:val="00080220"/>
    <w:pPr>
      <w:pBdr>
        <w:top w:val="single" w:sz="4" w:space="0" w:color="3C3C3C"/>
        <w:left w:val="single" w:sz="4" w:space="0" w:color="3C3C3C"/>
        <w:right w:val="single" w:sz="4" w:space="0" w:color="3C3C3C"/>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6">
    <w:name w:val="xl66"/>
    <w:basedOn w:val="a4"/>
    <w:rsid w:val="00080220"/>
    <w:pPr>
      <w:pBdr>
        <w:top w:val="single" w:sz="4" w:space="0" w:color="3C3C3C"/>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7">
    <w:name w:val="xl67"/>
    <w:basedOn w:val="a4"/>
    <w:rsid w:val="00080220"/>
    <w:pPr>
      <w:pBdr>
        <w:top w:val="single" w:sz="4" w:space="0" w:color="3C3C3C"/>
        <w:left w:val="single" w:sz="4" w:space="0" w:color="3C3C3C"/>
        <w:right w:val="single" w:sz="4" w:space="0" w:color="3C3C3C"/>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4"/>
    <w:rsid w:val="00080220"/>
    <w:pPr>
      <w:pBdr>
        <w:top w:val="single" w:sz="4" w:space="0" w:color="3C3C3C"/>
        <w:left w:val="single" w:sz="4" w:space="0" w:color="3C3C3C"/>
        <w:right w:val="single" w:sz="4" w:space="0" w:color="3C3C3C"/>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4"/>
    <w:rsid w:val="00080220"/>
    <w:pPr>
      <w:pBdr>
        <w:left w:val="single" w:sz="4" w:space="0" w:color="3C3C3C"/>
        <w:right w:val="single" w:sz="4" w:space="0" w:color="3C3C3C"/>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0">
    <w:name w:val="xl70"/>
    <w:basedOn w:val="a4"/>
    <w:rsid w:val="00080220"/>
    <w:pPr>
      <w:pBdr>
        <w:left w:val="single" w:sz="4" w:space="0" w:color="3C3C3C"/>
        <w:bottom w:val="single" w:sz="4" w:space="0" w:color="3C3C3C"/>
        <w:right w:val="single" w:sz="4" w:space="0" w:color="3C3C3C"/>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4"/>
    <w:rsid w:val="00080220"/>
    <w:pPr>
      <w:pBdr>
        <w:left w:val="single" w:sz="4" w:space="0" w:color="3C3C3C"/>
        <w:right w:val="single" w:sz="4" w:space="0" w:color="3C3C3C"/>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4"/>
    <w:rsid w:val="00080220"/>
    <w:pPr>
      <w:pBdr>
        <w:top w:val="single" w:sz="4" w:space="0" w:color="3C3C3C"/>
        <w:left w:val="single" w:sz="4" w:space="0" w:color="3C3C3C"/>
        <w:bottom w:val="single" w:sz="4" w:space="0" w:color="3C3C3C"/>
        <w:right w:val="single" w:sz="4" w:space="0" w:color="3C3C3C"/>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4"/>
    <w:rsid w:val="00080220"/>
    <w:pPr>
      <w:pBdr>
        <w:top w:val="single" w:sz="4" w:space="0" w:color="3C3C3C"/>
        <w:left w:val="single" w:sz="4" w:space="0" w:color="3C3C3C"/>
        <w:bottom w:val="single" w:sz="4" w:space="0" w:color="3C3C3C"/>
        <w:right w:val="single" w:sz="4" w:space="0" w:color="3C3C3C"/>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4"/>
    <w:rsid w:val="00080220"/>
    <w:pPr>
      <w:pBdr>
        <w:left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5">
    <w:name w:val="xl75"/>
    <w:basedOn w:val="a4"/>
    <w:rsid w:val="00080220"/>
    <w:pPr>
      <w:shd w:val="clear" w:color="000000" w:fill="FFFFFF"/>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6">
    <w:name w:val="xl76"/>
    <w:basedOn w:val="a4"/>
    <w:rsid w:val="00080220"/>
    <w:pPr>
      <w:shd w:val="clear" w:color="000000" w:fill="FFFFFF"/>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7">
    <w:name w:val="xl77"/>
    <w:basedOn w:val="a4"/>
    <w:rsid w:val="00080220"/>
    <w:pPr>
      <w:pBdr>
        <w:left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8">
    <w:name w:val="xl78"/>
    <w:basedOn w:val="a4"/>
    <w:rsid w:val="00080220"/>
    <w:pPr>
      <w:pBdr>
        <w:left w:val="single" w:sz="4" w:space="0" w:color="3C3C3C"/>
        <w:bottom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4"/>
    <w:rsid w:val="00080220"/>
    <w:pPr>
      <w:pBdr>
        <w:bottom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0">
    <w:name w:val="xl80"/>
    <w:basedOn w:val="a4"/>
    <w:rsid w:val="00080220"/>
    <w:pPr>
      <w:pBdr>
        <w:left w:val="single" w:sz="4" w:space="0" w:color="3C3C3C"/>
        <w:bottom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1">
    <w:name w:val="xl81"/>
    <w:basedOn w:val="a4"/>
    <w:rsid w:val="00080220"/>
    <w:pPr>
      <w:pBdr>
        <w:left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2">
    <w:name w:val="xl82"/>
    <w:basedOn w:val="a4"/>
    <w:rsid w:val="00080220"/>
    <w:pPr>
      <w:pBdr>
        <w:top w:val="single" w:sz="4" w:space="0" w:color="3C3C3C"/>
        <w:left w:val="single" w:sz="4" w:space="0" w:color="3C3C3C"/>
        <w:bottom w:val="single" w:sz="4" w:space="0" w:color="3C3C3C"/>
        <w:right w:val="single" w:sz="4" w:space="0" w:color="3C3C3C"/>
      </w:pBdr>
      <w:shd w:val="clear" w:color="FFFF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4"/>
    <w:rsid w:val="00080220"/>
    <w:pPr>
      <w:pBdr>
        <w:top w:val="single" w:sz="4" w:space="0" w:color="3C3C3C"/>
        <w:left w:val="single" w:sz="4" w:space="0" w:color="3C3C3C"/>
        <w:bottom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4"/>
    <w:rsid w:val="00080220"/>
    <w:pPr>
      <w:pBdr>
        <w:top w:val="single" w:sz="4" w:space="0" w:color="3C3C3C"/>
        <w:bottom w:val="single" w:sz="4" w:space="0" w:color="3C3C3C"/>
        <w:right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4"/>
    <w:rsid w:val="00080220"/>
    <w:pPr>
      <w:pBdr>
        <w:top w:val="single" w:sz="4" w:space="0" w:color="3C3C3C"/>
        <w:left w:val="single" w:sz="4" w:space="0" w:color="3C3C3C"/>
        <w:bottom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4"/>
    <w:rsid w:val="00080220"/>
    <w:pPr>
      <w:pBdr>
        <w:top w:val="single" w:sz="4" w:space="0" w:color="3C3C3C"/>
        <w:left w:val="single" w:sz="4" w:space="0" w:color="3C3C3C"/>
        <w:bottom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4"/>
    <w:rsid w:val="00080220"/>
    <w:pPr>
      <w:pBdr>
        <w:top w:val="single" w:sz="4" w:space="0" w:color="3C3C3C"/>
        <w:left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4"/>
    <w:rsid w:val="00080220"/>
    <w:pPr>
      <w:pBdr>
        <w:top w:val="single" w:sz="4" w:space="0" w:color="3C3C3C"/>
        <w:left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9">
    <w:name w:val="xl89"/>
    <w:basedOn w:val="a4"/>
    <w:rsid w:val="00080220"/>
    <w:pPr>
      <w:pBdr>
        <w:top w:val="single" w:sz="4" w:space="0" w:color="3C3C3C"/>
        <w:right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4"/>
    <w:rsid w:val="00080220"/>
    <w:pPr>
      <w:pBdr>
        <w:top w:val="single" w:sz="4" w:space="0" w:color="3C3C3C"/>
        <w:left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4"/>
    <w:rsid w:val="00080220"/>
    <w:pPr>
      <w:pBdr>
        <w:top w:val="single" w:sz="4" w:space="0" w:color="3C3C3C"/>
        <w:left w:val="single" w:sz="4" w:space="0" w:color="3C3C3C"/>
        <w:bottom w:val="single" w:sz="4" w:space="0" w:color="3C3C3C"/>
        <w:right w:val="single" w:sz="4" w:space="0" w:color="3C3C3C"/>
      </w:pBdr>
      <w:shd w:val="clear" w:color="000000" w:fill="FFFFFF"/>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2">
    <w:name w:val="xl92"/>
    <w:basedOn w:val="a4"/>
    <w:rsid w:val="00080220"/>
    <w:pPr>
      <w:pBdr>
        <w:top w:val="single" w:sz="4" w:space="0" w:color="3C3C3C"/>
        <w:left w:val="single" w:sz="4" w:space="0" w:color="3C3C3C"/>
        <w:bottom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3">
    <w:name w:val="xl93"/>
    <w:basedOn w:val="a4"/>
    <w:rsid w:val="00080220"/>
    <w:pPr>
      <w:pBdr>
        <w:top w:val="single" w:sz="4" w:space="0" w:color="3C3C3C"/>
        <w:bottom w:val="single" w:sz="4" w:space="0" w:color="3C3C3C"/>
        <w:right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4"/>
    <w:rsid w:val="00080220"/>
    <w:pPr>
      <w:pBdr>
        <w:top w:val="single" w:sz="4" w:space="0" w:color="3C3C3C"/>
        <w:left w:val="single" w:sz="4" w:space="0" w:color="3C3C3C"/>
        <w:bottom w:val="single" w:sz="4" w:space="0" w:color="3C3C3C"/>
        <w:right w:val="single" w:sz="4" w:space="0" w:color="3C3C3C"/>
      </w:pBdr>
      <w:shd w:val="clear" w:color="9933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4"/>
    <w:rsid w:val="00080220"/>
    <w:pPr>
      <w:pBdr>
        <w:top w:val="single" w:sz="4" w:space="0" w:color="3C3C3C"/>
        <w:left w:val="single" w:sz="4" w:space="0" w:color="3C3C3C"/>
        <w:bottom w:val="single" w:sz="4" w:space="0" w:color="3C3C3C"/>
        <w:right w:val="single" w:sz="4" w:space="0" w:color="3C3C3C"/>
      </w:pBdr>
      <w:shd w:val="clear" w:color="9933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4"/>
    <w:rsid w:val="00080220"/>
    <w:pPr>
      <w:pBdr>
        <w:top w:val="single" w:sz="4" w:space="0" w:color="3C3C3C"/>
        <w:left w:val="single" w:sz="4" w:space="0" w:color="3C3C3C"/>
        <w:bottom w:val="single" w:sz="4" w:space="0" w:color="3C3C3C"/>
        <w:right w:val="single" w:sz="4" w:space="0" w:color="3C3C3C"/>
      </w:pBdr>
      <w:shd w:val="clear" w:color="FFFFCC" w:fill="FFFFFF"/>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7">
    <w:name w:val="xl97"/>
    <w:basedOn w:val="a4"/>
    <w:rsid w:val="00080220"/>
    <w:pPr>
      <w:pBdr>
        <w:left w:val="single" w:sz="4" w:space="0" w:color="3C3C3C"/>
        <w:bottom w:val="single" w:sz="4" w:space="0" w:color="3C3C3C"/>
        <w:right w:val="single" w:sz="4" w:space="0" w:color="3C3C3C"/>
      </w:pBdr>
      <w:shd w:val="clear" w:color="9933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8">
    <w:name w:val="xl98"/>
    <w:basedOn w:val="a4"/>
    <w:rsid w:val="00080220"/>
    <w:pPr>
      <w:pBdr>
        <w:left w:val="single" w:sz="4" w:space="0" w:color="3C3C3C"/>
        <w:bottom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4"/>
    <w:rsid w:val="00080220"/>
    <w:pPr>
      <w:pBdr>
        <w:bottom w:val="single" w:sz="4" w:space="0" w:color="3C3C3C"/>
        <w:right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4"/>
    <w:rsid w:val="00080220"/>
    <w:pPr>
      <w:pBdr>
        <w:left w:val="single" w:sz="4" w:space="0" w:color="3C3C3C"/>
        <w:bottom w:val="single" w:sz="4" w:space="0" w:color="3C3C3C"/>
        <w:right w:val="single" w:sz="4" w:space="0" w:color="3C3C3C"/>
      </w:pBdr>
      <w:shd w:val="clear" w:color="9933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1">
    <w:name w:val="xl101"/>
    <w:basedOn w:val="a4"/>
    <w:rsid w:val="00080220"/>
    <w:pPr>
      <w:pBdr>
        <w:top w:val="single" w:sz="4" w:space="0" w:color="3C3C3C"/>
        <w:left w:val="single" w:sz="4" w:space="0" w:color="3C3C3C"/>
        <w:bottom w:val="single" w:sz="4" w:space="0" w:color="3C3C3C"/>
        <w:right w:val="single" w:sz="4" w:space="0" w:color="3C3C3C"/>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02">
    <w:name w:val="xl102"/>
    <w:basedOn w:val="a4"/>
    <w:rsid w:val="00080220"/>
    <w:pPr>
      <w:pBdr>
        <w:bottom w:val="single" w:sz="4" w:space="0" w:color="3C3C3C"/>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2f0">
    <w:name w:val="Знак Знак2"/>
    <w:basedOn w:val="a4"/>
    <w:rsid w:val="00080220"/>
    <w:pPr>
      <w:spacing w:after="160" w:line="240" w:lineRule="exact"/>
    </w:pPr>
    <w:rPr>
      <w:rFonts w:ascii="Times New Roman" w:hAnsi="Times New Roman"/>
      <w:sz w:val="20"/>
      <w:szCs w:val="20"/>
      <w:lang w:eastAsia="zh-CN"/>
    </w:rPr>
  </w:style>
  <w:style w:type="character" w:customStyle="1" w:styleId="1f7">
    <w:name w:val="Название Знак1"/>
    <w:aliases w:val="Знак1 Знак1"/>
    <w:rsid w:val="00080220"/>
    <w:rPr>
      <w:rFonts w:ascii="Times New Roman" w:eastAsia="Times New Roman" w:hAnsi="Times New Roman" w:cs="Times New Roman"/>
      <w:b/>
      <w:bCs/>
      <w:noProof/>
      <w:sz w:val="24"/>
      <w:szCs w:val="24"/>
      <w:lang w:eastAsia="ru-RU"/>
    </w:rPr>
  </w:style>
  <w:style w:type="character" w:customStyle="1" w:styleId="A20">
    <w:name w:val="A2"/>
    <w:rsid w:val="00080220"/>
    <w:rPr>
      <w:rFonts w:cs="Myriad Pro"/>
      <w:color w:val="000000"/>
      <w:sz w:val="14"/>
      <w:szCs w:val="14"/>
    </w:rPr>
  </w:style>
  <w:style w:type="paragraph" w:customStyle="1" w:styleId="2f1">
    <w:name w:val="Знак Знак2 Знак Знак Знак Знак"/>
    <w:basedOn w:val="a4"/>
    <w:rsid w:val="00080220"/>
    <w:pPr>
      <w:spacing w:after="160" w:line="240" w:lineRule="exact"/>
    </w:pPr>
    <w:rPr>
      <w:rFonts w:ascii="Times New Roman" w:hAnsi="Times New Roman"/>
      <w:sz w:val="20"/>
      <w:szCs w:val="20"/>
      <w:lang w:eastAsia="zh-CN"/>
    </w:rPr>
  </w:style>
  <w:style w:type="paragraph" w:customStyle="1" w:styleId="510">
    <w:name w:val="Знак51"/>
    <w:basedOn w:val="a4"/>
    <w:uiPriority w:val="99"/>
    <w:rsid w:val="00080220"/>
    <w:pPr>
      <w:spacing w:before="100" w:beforeAutospacing="1" w:after="100" w:afterAutospacing="1" w:line="240" w:lineRule="auto"/>
    </w:pPr>
    <w:rPr>
      <w:rFonts w:ascii="Tahoma" w:eastAsia="Times New Roman" w:hAnsi="Tahoma" w:cs="Tahoma"/>
      <w:sz w:val="20"/>
      <w:szCs w:val="20"/>
      <w:lang w:val="en-US"/>
    </w:rPr>
  </w:style>
  <w:style w:type="character" w:customStyle="1" w:styleId="140">
    <w:name w:val="Знак Знак14"/>
    <w:rsid w:val="00080220"/>
    <w:rPr>
      <w:rFonts w:ascii="Cambria" w:eastAsia="Times New Roman" w:hAnsi="Cambria" w:cs="Times New Roman"/>
      <w:b/>
      <w:bCs/>
      <w:sz w:val="26"/>
      <w:szCs w:val="26"/>
    </w:rPr>
  </w:style>
  <w:style w:type="paragraph" w:customStyle="1" w:styleId="1f8">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080220"/>
    <w:pPr>
      <w:spacing w:after="160" w:line="240" w:lineRule="exact"/>
    </w:pPr>
    <w:rPr>
      <w:rFonts w:ascii="Times New Roman" w:hAnsi="Times New Roman"/>
      <w:sz w:val="20"/>
      <w:szCs w:val="20"/>
      <w:lang w:eastAsia="zh-CN"/>
    </w:rPr>
  </w:style>
  <w:style w:type="paragraph" w:customStyle="1" w:styleId="1f9">
    <w:name w:val="çàãîëîâîê 1"/>
    <w:basedOn w:val="afc"/>
    <w:next w:val="afc"/>
    <w:rsid w:val="00080220"/>
    <w:pPr>
      <w:keepNext/>
      <w:suppressAutoHyphens w:val="0"/>
      <w:overflowPunct/>
      <w:autoSpaceDE/>
      <w:jc w:val="center"/>
      <w:outlineLvl w:val="0"/>
    </w:pPr>
    <w:rPr>
      <w:rFonts w:eastAsia="Times New Roman" w:cs="Times New Roman"/>
      <w:b/>
      <w:sz w:val="32"/>
      <w:lang w:eastAsia="en-US"/>
    </w:rPr>
  </w:style>
  <w:style w:type="paragraph" w:customStyle="1" w:styleId="2f2">
    <w:name w:val="çàãîëîâîê 2"/>
    <w:basedOn w:val="afc"/>
    <w:next w:val="afc"/>
    <w:rsid w:val="00080220"/>
    <w:pPr>
      <w:keepNext/>
      <w:suppressAutoHyphens w:val="0"/>
      <w:overflowPunct/>
      <w:autoSpaceDE/>
      <w:jc w:val="center"/>
      <w:outlineLvl w:val="1"/>
    </w:pPr>
    <w:rPr>
      <w:rFonts w:eastAsia="Times New Roman" w:cs="Times New Roman"/>
      <w:b/>
      <w:sz w:val="28"/>
      <w:lang w:eastAsia="en-US"/>
    </w:rPr>
  </w:style>
  <w:style w:type="character" w:customStyle="1" w:styleId="affff3">
    <w:name w:val="Îñíîâíîé øðèôò"/>
    <w:rsid w:val="00080220"/>
  </w:style>
  <w:style w:type="paragraph" w:customStyle="1" w:styleId="2f3">
    <w:name w:val="Îñíîâíîé òåêñò 2"/>
    <w:basedOn w:val="afc"/>
    <w:rsid w:val="00080220"/>
    <w:pPr>
      <w:suppressAutoHyphens w:val="0"/>
      <w:overflowPunct/>
      <w:autoSpaceDE/>
      <w:ind w:left="927"/>
      <w:jc w:val="both"/>
    </w:pPr>
    <w:rPr>
      <w:rFonts w:eastAsia="Times New Roman" w:cs="Times New Roman"/>
      <w:sz w:val="24"/>
      <w:lang w:eastAsia="en-US"/>
    </w:rPr>
  </w:style>
  <w:style w:type="character" w:customStyle="1" w:styleId="DocumentHeader1">
    <w:name w:val="Document Header1 Знак Знак"/>
    <w:rsid w:val="00080220"/>
    <w:rPr>
      <w:rFonts w:ascii="Arial" w:hAnsi="Arial" w:cs="Arial"/>
      <w:b/>
      <w:bCs/>
      <w:kern w:val="32"/>
      <w:sz w:val="32"/>
      <w:szCs w:val="32"/>
      <w:lang w:val="ru-RU" w:eastAsia="ru-RU" w:bidi="ar-SA"/>
    </w:rPr>
  </w:style>
  <w:style w:type="character" w:customStyle="1" w:styleId="160">
    <w:name w:val="Знак Знак16"/>
    <w:rsid w:val="00080220"/>
    <w:rPr>
      <w:b/>
      <w:bCs/>
      <w:sz w:val="28"/>
      <w:szCs w:val="28"/>
      <w:lang w:val="ru-RU" w:eastAsia="ru-RU" w:bidi="ar-SA"/>
    </w:rPr>
  </w:style>
  <w:style w:type="paragraph" w:styleId="2f4">
    <w:name w:val="List Number 2"/>
    <w:basedOn w:val="a4"/>
    <w:uiPriority w:val="99"/>
    <w:rsid w:val="00080220"/>
    <w:pPr>
      <w:tabs>
        <w:tab w:val="num" w:pos="0"/>
      </w:tabs>
      <w:spacing w:after="0" w:line="240" w:lineRule="auto"/>
      <w:ind w:left="432" w:hanging="432"/>
    </w:pPr>
    <w:rPr>
      <w:rFonts w:ascii="Times New Roman" w:eastAsia="Times New Roman" w:hAnsi="Times New Roman"/>
      <w:sz w:val="24"/>
      <w:szCs w:val="24"/>
      <w:lang w:eastAsia="ru-RU"/>
    </w:rPr>
  </w:style>
  <w:style w:type="paragraph" w:customStyle="1" w:styleId="3c">
    <w:name w:val="Знак3 Знак Знак Знак Знак Знак Знак"/>
    <w:basedOn w:val="a4"/>
    <w:rsid w:val="00080220"/>
    <w:pPr>
      <w:spacing w:before="100" w:beforeAutospacing="1" w:after="100" w:afterAutospacing="1"/>
    </w:pPr>
    <w:rPr>
      <w:rFonts w:ascii="Tahoma" w:hAnsi="Tahoma"/>
      <w:sz w:val="20"/>
      <w:szCs w:val="20"/>
      <w:lang w:val="en-US"/>
    </w:rPr>
  </w:style>
  <w:style w:type="paragraph" w:customStyle="1" w:styleId="2f5">
    <w:name w:val="2"/>
    <w:basedOn w:val="a4"/>
    <w:next w:val="23"/>
    <w:autoRedefine/>
    <w:rsid w:val="00080220"/>
    <w:pPr>
      <w:spacing w:after="160" w:line="240" w:lineRule="exact"/>
    </w:pPr>
    <w:rPr>
      <w:rFonts w:ascii="Times New Roman" w:eastAsia="Times New Roman" w:hAnsi="Times New Roman"/>
      <w:sz w:val="24"/>
      <w:szCs w:val="24"/>
      <w:lang w:val="en-US"/>
    </w:rPr>
  </w:style>
  <w:style w:type="paragraph" w:customStyle="1" w:styleId="affff4">
    <w:name w:val="раздел договора"/>
    <w:basedOn w:val="affff5"/>
    <w:rsid w:val="00080220"/>
    <w:pPr>
      <w:tabs>
        <w:tab w:val="clear" w:pos="643"/>
        <w:tab w:val="num" w:pos="720"/>
      </w:tabs>
      <w:ind w:left="720"/>
    </w:pPr>
    <w:rPr>
      <w:b/>
      <w:sz w:val="20"/>
    </w:rPr>
  </w:style>
  <w:style w:type="paragraph" w:styleId="affff5">
    <w:name w:val="List Number"/>
    <w:basedOn w:val="a4"/>
    <w:uiPriority w:val="99"/>
    <w:rsid w:val="00080220"/>
    <w:pPr>
      <w:tabs>
        <w:tab w:val="num" w:pos="643"/>
      </w:tabs>
      <w:spacing w:before="120" w:after="120" w:line="240" w:lineRule="auto"/>
      <w:ind w:left="643" w:hanging="360"/>
      <w:jc w:val="center"/>
    </w:pPr>
    <w:rPr>
      <w:rFonts w:ascii="Arial" w:eastAsia="Times New Roman" w:hAnsi="Arial"/>
      <w:color w:val="000000"/>
      <w:sz w:val="24"/>
      <w:szCs w:val="20"/>
      <w:lang w:eastAsia="ru-RU"/>
    </w:rPr>
  </w:style>
  <w:style w:type="character" w:customStyle="1" w:styleId="apple-style-span">
    <w:name w:val="apple-style-span"/>
    <w:rsid w:val="00080220"/>
  </w:style>
  <w:style w:type="character" w:customStyle="1" w:styleId="SubtitleChar">
    <w:name w:val="Subtitle Char"/>
    <w:locked/>
    <w:rsid w:val="00080220"/>
    <w:rPr>
      <w:rFonts w:ascii="Arial" w:hAnsi="Arial" w:cs="Arial"/>
      <w:sz w:val="24"/>
      <w:szCs w:val="24"/>
      <w:lang w:eastAsia="ru-RU"/>
    </w:rPr>
  </w:style>
  <w:style w:type="character" w:customStyle="1" w:styleId="DateChar">
    <w:name w:val="Date Char"/>
    <w:locked/>
    <w:rsid w:val="00080220"/>
    <w:rPr>
      <w:rFonts w:ascii="Times New Roman" w:hAnsi="Times New Roman" w:cs="Times New Roman"/>
      <w:sz w:val="24"/>
      <w:szCs w:val="24"/>
      <w:lang w:eastAsia="ru-RU"/>
    </w:rPr>
  </w:style>
  <w:style w:type="character" w:customStyle="1" w:styleId="BodyText2Char">
    <w:name w:val="Body Text 2 Char"/>
    <w:locked/>
    <w:rsid w:val="00080220"/>
    <w:rPr>
      <w:rFonts w:ascii="Times New Roman" w:hAnsi="Times New Roman" w:cs="Times New Roman"/>
      <w:sz w:val="20"/>
      <w:szCs w:val="20"/>
      <w:lang w:eastAsia="ru-RU"/>
    </w:rPr>
  </w:style>
  <w:style w:type="character" w:customStyle="1" w:styleId="HTMLPreformattedChar">
    <w:name w:val="HTML Preformatted Char"/>
    <w:locked/>
    <w:rsid w:val="00080220"/>
    <w:rPr>
      <w:rFonts w:ascii="Courier New" w:eastAsia="Times New Roman" w:hAnsi="Courier New" w:cs="Times New Roman"/>
      <w:color w:val="000000"/>
      <w:sz w:val="24"/>
      <w:szCs w:val="24"/>
    </w:rPr>
  </w:style>
  <w:style w:type="character" w:customStyle="1" w:styleId="BodyTextIndentChar">
    <w:name w:val="Body Text Indent Char"/>
    <w:locked/>
    <w:rsid w:val="00080220"/>
    <w:rPr>
      <w:rFonts w:ascii="Times New Roman" w:hAnsi="Times New Roman" w:cs="Times New Roman"/>
      <w:sz w:val="24"/>
      <w:szCs w:val="24"/>
    </w:rPr>
  </w:style>
  <w:style w:type="character" w:customStyle="1" w:styleId="BodyTextIndent3Char">
    <w:name w:val="Body Text Indent 3 Char"/>
    <w:locked/>
    <w:rsid w:val="00080220"/>
    <w:rPr>
      <w:rFonts w:ascii="Times New Roman" w:hAnsi="Times New Roman" w:cs="Times New Roman"/>
      <w:sz w:val="16"/>
      <w:szCs w:val="16"/>
    </w:rPr>
  </w:style>
  <w:style w:type="character" w:customStyle="1" w:styleId="PlainTextChar">
    <w:name w:val="Plain Text Char"/>
    <w:locked/>
    <w:rsid w:val="00080220"/>
    <w:rPr>
      <w:rFonts w:ascii="Courier New" w:hAnsi="Courier New" w:cs="Times New Roman"/>
      <w:sz w:val="20"/>
      <w:szCs w:val="20"/>
    </w:rPr>
  </w:style>
  <w:style w:type="character" w:customStyle="1" w:styleId="Heading1Char">
    <w:name w:val="Heading 1 Char"/>
    <w:aliases w:val="Знак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locked/>
    <w:rsid w:val="00080220"/>
    <w:rPr>
      <w:rFonts w:ascii="Cambria" w:hAnsi="Cambria" w:cs="Times New Roman"/>
      <w:b/>
      <w:bCs/>
      <w:kern w:val="32"/>
      <w:sz w:val="32"/>
      <w:szCs w:val="32"/>
      <w:lang w:eastAsia="ru-RU"/>
    </w:rPr>
  </w:style>
  <w:style w:type="character" w:customStyle="1" w:styleId="Heading2Char">
    <w:name w:val="Heading 2 Char"/>
    <w:aliases w:val="H2 Char,h2 Char"/>
    <w:locked/>
    <w:rsid w:val="00080220"/>
    <w:rPr>
      <w:rFonts w:ascii="Arial" w:hAnsi="Arial" w:cs="Arial"/>
      <w:b/>
      <w:bCs/>
      <w:i/>
      <w:iCs/>
      <w:sz w:val="28"/>
      <w:szCs w:val="28"/>
      <w:lang w:eastAsia="ru-RU"/>
    </w:rPr>
  </w:style>
  <w:style w:type="character" w:customStyle="1" w:styleId="Heading3Char">
    <w:name w:val="Heading 3 Char"/>
    <w:locked/>
    <w:rsid w:val="00080220"/>
    <w:rPr>
      <w:rFonts w:ascii="Cambria" w:hAnsi="Cambria" w:cs="Times New Roman"/>
      <w:b/>
      <w:bCs/>
      <w:sz w:val="26"/>
      <w:szCs w:val="26"/>
    </w:rPr>
  </w:style>
  <w:style w:type="character" w:customStyle="1" w:styleId="Heading8Char">
    <w:name w:val="Heading 8 Char"/>
    <w:locked/>
    <w:rsid w:val="00080220"/>
    <w:rPr>
      <w:rFonts w:ascii="Calibri" w:hAnsi="Calibri" w:cs="Times New Roman"/>
      <w:i/>
      <w:iCs/>
      <w:sz w:val="24"/>
      <w:szCs w:val="24"/>
    </w:rPr>
  </w:style>
  <w:style w:type="character" w:customStyle="1" w:styleId="TitleChar">
    <w:name w:val="Title Char"/>
    <w:aliases w:val="Знак Char1"/>
    <w:locked/>
    <w:rsid w:val="00080220"/>
    <w:rPr>
      <w:rFonts w:ascii="Times New Roman" w:hAnsi="Times New Roman" w:cs="Times New Roman"/>
      <w:b/>
      <w:bCs/>
      <w:noProof/>
      <w:sz w:val="24"/>
      <w:szCs w:val="24"/>
      <w:lang w:eastAsia="ru-RU"/>
    </w:rPr>
  </w:style>
  <w:style w:type="character" w:customStyle="1" w:styleId="FooterChar">
    <w:name w:val="Footer Char"/>
    <w:locked/>
    <w:rsid w:val="00080220"/>
    <w:rPr>
      <w:rFonts w:ascii="Times New Roman" w:hAnsi="Times New Roman" w:cs="Times New Roman"/>
      <w:sz w:val="20"/>
      <w:szCs w:val="20"/>
      <w:lang w:val="de-DE"/>
    </w:rPr>
  </w:style>
  <w:style w:type="character" w:customStyle="1" w:styleId="HeaderChar">
    <w:name w:val="Header Char"/>
    <w:locked/>
    <w:rsid w:val="00080220"/>
    <w:rPr>
      <w:rFonts w:ascii="Times New Roman" w:hAnsi="Times New Roman" w:cs="Times New Roman"/>
      <w:sz w:val="24"/>
      <w:szCs w:val="24"/>
    </w:rPr>
  </w:style>
  <w:style w:type="paragraph" w:customStyle="1" w:styleId="affff6">
    <w:name w:val="Знак Знак Знак Знак Знак Знак Знак Знак Знак Знак"/>
    <w:basedOn w:val="a4"/>
    <w:rsid w:val="00080220"/>
    <w:pPr>
      <w:spacing w:before="100" w:beforeAutospacing="1" w:after="100" w:afterAutospacing="1" w:line="240" w:lineRule="auto"/>
    </w:pPr>
    <w:rPr>
      <w:rFonts w:ascii="Tahoma" w:hAnsi="Tahoma"/>
      <w:sz w:val="20"/>
      <w:szCs w:val="20"/>
      <w:lang w:val="en-US"/>
    </w:rPr>
  </w:style>
  <w:style w:type="character" w:customStyle="1" w:styleId="610">
    <w:name w:val="Знак6 Знак Знак1"/>
    <w:semiHidden/>
    <w:rsid w:val="00080220"/>
    <w:rPr>
      <w:rFonts w:ascii="Times New Roman" w:eastAsia="Times New Roman" w:hAnsi="Times New Roman" w:cs="Times New Roman"/>
      <w:sz w:val="20"/>
      <w:szCs w:val="20"/>
      <w:lang w:eastAsia="ru-RU"/>
    </w:rPr>
  </w:style>
  <w:style w:type="character" w:customStyle="1" w:styleId="62">
    <w:name w:val="Знак6 Знак Знак"/>
    <w:locked/>
    <w:rsid w:val="00080220"/>
    <w:rPr>
      <w:rFonts w:ascii="Times New Roman" w:hAnsi="Times New Roman" w:cs="Times New Roman"/>
      <w:sz w:val="20"/>
      <w:lang w:eastAsia="ru-RU"/>
    </w:rPr>
  </w:style>
  <w:style w:type="character" w:customStyle="1" w:styleId="WW-Absatz-Standardschriftart11111">
    <w:name w:val="WW-Absatz-Standardschriftart11111"/>
    <w:rsid w:val="00080220"/>
  </w:style>
  <w:style w:type="character" w:customStyle="1" w:styleId="WW-Absatz-Standardschriftart111111">
    <w:name w:val="WW-Absatz-Standardschriftart111111"/>
    <w:rsid w:val="00080220"/>
  </w:style>
  <w:style w:type="character" w:customStyle="1" w:styleId="WW-Absatz-Standardschriftart1111111">
    <w:name w:val="WW-Absatz-Standardschriftart1111111"/>
    <w:rsid w:val="00080220"/>
  </w:style>
  <w:style w:type="character" w:customStyle="1" w:styleId="WW-Absatz-Standardschriftart11111111">
    <w:name w:val="WW-Absatz-Standardschriftart11111111"/>
    <w:rsid w:val="00080220"/>
  </w:style>
  <w:style w:type="character" w:customStyle="1" w:styleId="WW-Absatz-Standardschriftart111111111">
    <w:name w:val="WW-Absatz-Standardschriftart111111111"/>
    <w:rsid w:val="00080220"/>
  </w:style>
  <w:style w:type="character" w:customStyle="1" w:styleId="WW-Absatz-Standardschriftart1111111111">
    <w:name w:val="WW-Absatz-Standardschriftart1111111111"/>
    <w:rsid w:val="00080220"/>
  </w:style>
  <w:style w:type="character" w:customStyle="1" w:styleId="WW8Num6z0">
    <w:name w:val="WW8Num6z0"/>
    <w:rsid w:val="00080220"/>
    <w:rPr>
      <w:rFonts w:ascii="Courier New" w:hAnsi="Courier New"/>
    </w:rPr>
  </w:style>
  <w:style w:type="character" w:customStyle="1" w:styleId="WW8Num6z1">
    <w:name w:val="WW8Num6z1"/>
    <w:rsid w:val="00080220"/>
    <w:rPr>
      <w:rFonts w:ascii="Courier New" w:hAnsi="Courier New" w:cs="Courier New"/>
    </w:rPr>
  </w:style>
  <w:style w:type="character" w:customStyle="1" w:styleId="WW8Num6z2">
    <w:name w:val="WW8Num6z2"/>
    <w:rsid w:val="00080220"/>
    <w:rPr>
      <w:rFonts w:ascii="Wingdings" w:hAnsi="Wingdings"/>
    </w:rPr>
  </w:style>
  <w:style w:type="character" w:customStyle="1" w:styleId="WW8Num6z3">
    <w:name w:val="WW8Num6z3"/>
    <w:rsid w:val="00080220"/>
    <w:rPr>
      <w:rFonts w:ascii="Symbol" w:hAnsi="Symbol"/>
    </w:rPr>
  </w:style>
  <w:style w:type="character" w:customStyle="1" w:styleId="WW8Num13z0">
    <w:name w:val="WW8Num13z0"/>
    <w:rsid w:val="00080220"/>
    <w:rPr>
      <w:rFonts w:cs="Times New Roman"/>
    </w:rPr>
  </w:style>
  <w:style w:type="character" w:customStyle="1" w:styleId="WW8Num19z0">
    <w:name w:val="WW8Num19z0"/>
    <w:rsid w:val="00080220"/>
    <w:rPr>
      <w:rFonts w:cs="Times New Roman"/>
    </w:rPr>
  </w:style>
  <w:style w:type="character" w:customStyle="1" w:styleId="1fa">
    <w:name w:val="Знак Знак Знак1"/>
    <w:rsid w:val="00080220"/>
    <w:rPr>
      <w:rFonts w:ascii="Cambria" w:hAnsi="Cambria"/>
      <w:b/>
      <w:bCs/>
      <w:sz w:val="26"/>
      <w:szCs w:val="26"/>
      <w:lang w:eastAsia="ar-SA" w:bidi="ar-SA"/>
    </w:rPr>
  </w:style>
  <w:style w:type="character" w:customStyle="1" w:styleId="WW-">
    <w:name w:val="WW- Знак"/>
    <w:rsid w:val="00080220"/>
    <w:rPr>
      <w:rFonts w:ascii="Calibri" w:hAnsi="Calibri"/>
      <w:i/>
      <w:iCs/>
      <w:sz w:val="24"/>
      <w:szCs w:val="24"/>
      <w:lang w:eastAsia="ar-SA" w:bidi="ar-SA"/>
    </w:rPr>
  </w:style>
  <w:style w:type="character" w:customStyle="1" w:styleId="WW-1">
    <w:name w:val="WW- Знак1"/>
    <w:rsid w:val="00080220"/>
    <w:rPr>
      <w:rFonts w:ascii="Arial" w:hAnsi="Arial" w:cs="Arial"/>
      <w:sz w:val="24"/>
      <w:szCs w:val="24"/>
      <w:lang w:val="ru-RU" w:eastAsia="ar-SA" w:bidi="ar-SA"/>
    </w:rPr>
  </w:style>
  <w:style w:type="character" w:customStyle="1" w:styleId="WW-12">
    <w:name w:val="WW- Знак12"/>
    <w:rsid w:val="00080220"/>
    <w:rPr>
      <w:sz w:val="24"/>
      <w:szCs w:val="24"/>
      <w:lang w:val="ru-RU" w:eastAsia="ar-SA" w:bidi="ar-SA"/>
    </w:rPr>
  </w:style>
  <w:style w:type="character" w:customStyle="1" w:styleId="WW-123">
    <w:name w:val="WW- Знак123"/>
    <w:rsid w:val="00080220"/>
    <w:rPr>
      <w:lang w:val="ru-RU" w:eastAsia="ar-SA" w:bidi="ar-SA"/>
    </w:rPr>
  </w:style>
  <w:style w:type="character" w:customStyle="1" w:styleId="WW-1234">
    <w:name w:val="WW- Знак1234"/>
    <w:rsid w:val="00080220"/>
    <w:rPr>
      <w:rFonts w:ascii="Courier New" w:eastAsia="Courier New" w:hAnsi="Courier New" w:cs="Courier New"/>
      <w:color w:val="000000"/>
      <w:sz w:val="24"/>
      <w:szCs w:val="24"/>
      <w:lang w:val="ru-RU" w:eastAsia="ar-SA" w:bidi="ar-SA"/>
    </w:rPr>
  </w:style>
  <w:style w:type="character" w:customStyle="1" w:styleId="WW-12345">
    <w:name w:val="WW- Знак12345"/>
    <w:rsid w:val="00080220"/>
    <w:rPr>
      <w:sz w:val="24"/>
      <w:szCs w:val="24"/>
      <w:lang w:val="ru-RU" w:eastAsia="ar-SA" w:bidi="ar-SA"/>
    </w:rPr>
  </w:style>
  <w:style w:type="character" w:customStyle="1" w:styleId="WW-123456">
    <w:name w:val="WW- Знак123456"/>
    <w:rsid w:val="00080220"/>
    <w:rPr>
      <w:sz w:val="16"/>
      <w:szCs w:val="16"/>
      <w:lang w:val="ru-RU" w:eastAsia="ar-SA" w:bidi="ar-SA"/>
    </w:rPr>
  </w:style>
  <w:style w:type="character" w:customStyle="1" w:styleId="43">
    <w:name w:val="Знак4 Знак"/>
    <w:rsid w:val="00080220"/>
    <w:rPr>
      <w:sz w:val="24"/>
      <w:szCs w:val="24"/>
      <w:lang w:val="ru-RU" w:eastAsia="ar-SA" w:bidi="ar-SA"/>
    </w:rPr>
  </w:style>
  <w:style w:type="character" w:customStyle="1" w:styleId="1fb">
    <w:name w:val="Знак1 Знак"/>
    <w:rsid w:val="00080220"/>
    <w:rPr>
      <w:rFonts w:ascii="Tahoma" w:hAnsi="Tahoma" w:cs="Tahoma"/>
      <w:sz w:val="16"/>
      <w:szCs w:val="16"/>
      <w:lang w:val="ru-RU" w:eastAsia="ar-SA" w:bidi="ar-SA"/>
    </w:rPr>
  </w:style>
  <w:style w:type="character" w:customStyle="1" w:styleId="44">
    <w:name w:val="Знак Знак Знак4"/>
    <w:rsid w:val="00080220"/>
    <w:rPr>
      <w:rFonts w:ascii="Times New Roman" w:eastAsia="Times New Roman" w:hAnsi="Times New Roman" w:cs="Times New Roman"/>
      <w:b/>
      <w:bCs/>
      <w:sz w:val="24"/>
      <w:szCs w:val="24"/>
      <w:lang w:val="ru-RU"/>
    </w:rPr>
  </w:style>
  <w:style w:type="character" w:customStyle="1" w:styleId="3d">
    <w:name w:val="Знак3 Знак"/>
    <w:rsid w:val="00080220"/>
    <w:rPr>
      <w:rFonts w:ascii="Courier New" w:hAnsi="Courier New"/>
      <w:lang w:eastAsia="ar-SA" w:bidi="ar-SA"/>
    </w:rPr>
  </w:style>
  <w:style w:type="character" w:customStyle="1" w:styleId="2f6">
    <w:name w:val="Знак2 Знак"/>
    <w:aliases w:val="Обычный (веб) Знак,Обычный (Web) Знак,Обычный (веб) Знак Знак Знак,Обычный (Web) Знак Знак Знак Знак"/>
    <w:rsid w:val="00080220"/>
    <w:rPr>
      <w:sz w:val="24"/>
      <w:szCs w:val="24"/>
      <w:lang w:eastAsia="ar-SA" w:bidi="ar-SA"/>
    </w:rPr>
  </w:style>
  <w:style w:type="character" w:customStyle="1" w:styleId="ConsNormal2">
    <w:name w:val="ConsNormal Знак Знак Знак Знак"/>
    <w:rsid w:val="00080220"/>
    <w:rPr>
      <w:rFonts w:ascii="Arial" w:hAnsi="Arial" w:cs="Arial"/>
      <w:sz w:val="22"/>
      <w:szCs w:val="22"/>
      <w:lang w:val="ru-RU" w:eastAsia="ar-SA" w:bidi="ar-SA"/>
    </w:rPr>
  </w:style>
  <w:style w:type="character" w:customStyle="1" w:styleId="45">
    <w:name w:val="Знак4 Знак Знак"/>
    <w:rsid w:val="00080220"/>
    <w:rPr>
      <w:rFonts w:ascii="Times New Roman" w:hAnsi="Times New Roman" w:cs="Times New Roman"/>
      <w:sz w:val="20"/>
      <w:lang w:val="de-DE"/>
    </w:rPr>
  </w:style>
  <w:style w:type="character" w:customStyle="1" w:styleId="3e">
    <w:name w:val="Знак3 Знак Знак"/>
    <w:rsid w:val="00080220"/>
    <w:rPr>
      <w:rFonts w:ascii="Courier New" w:hAnsi="Courier New" w:cs="Times New Roman"/>
      <w:sz w:val="20"/>
    </w:rPr>
  </w:style>
  <w:style w:type="paragraph" w:customStyle="1" w:styleId="2f7">
    <w:name w:val="Знак Знак2 Знак Знак"/>
    <w:basedOn w:val="a4"/>
    <w:rsid w:val="00080220"/>
    <w:pPr>
      <w:suppressAutoHyphens/>
      <w:spacing w:after="160" w:line="240" w:lineRule="exact"/>
    </w:pPr>
    <w:rPr>
      <w:rFonts w:ascii="Times New Roman" w:hAnsi="Times New Roman"/>
      <w:sz w:val="20"/>
      <w:szCs w:val="20"/>
      <w:lang w:eastAsia="ar-SA"/>
    </w:rPr>
  </w:style>
  <w:style w:type="paragraph" w:customStyle="1" w:styleId="1fc">
    <w:name w:val="Текст1"/>
    <w:basedOn w:val="17"/>
    <w:rsid w:val="00080220"/>
    <w:rPr>
      <w:rFonts w:cs="Tahoma"/>
    </w:rPr>
  </w:style>
  <w:style w:type="paragraph" w:customStyle="1" w:styleId="WW-0">
    <w:name w:val="WW-Текст"/>
    <w:basedOn w:val="a4"/>
    <w:rsid w:val="00080220"/>
    <w:pPr>
      <w:suppressAutoHyphens/>
      <w:spacing w:after="0" w:line="240" w:lineRule="auto"/>
    </w:pPr>
    <w:rPr>
      <w:rFonts w:ascii="Courier New" w:eastAsia="Times New Roman" w:hAnsi="Courier New"/>
      <w:sz w:val="20"/>
      <w:szCs w:val="20"/>
      <w:lang w:eastAsia="ar-SA"/>
    </w:rPr>
  </w:style>
  <w:style w:type="paragraph" w:customStyle="1" w:styleId="2f8">
    <w:name w:val="Обычный2"/>
    <w:rsid w:val="00080220"/>
    <w:pPr>
      <w:suppressAutoHyphens/>
      <w:autoSpaceDE w:val="0"/>
    </w:pPr>
    <w:rPr>
      <w:rFonts w:ascii="Times New Roman" w:eastAsia="Arial" w:hAnsi="Times New Roman"/>
      <w:color w:val="000000"/>
      <w:sz w:val="24"/>
      <w:szCs w:val="24"/>
      <w:lang w:eastAsia="ar-SA"/>
    </w:rPr>
  </w:style>
  <w:style w:type="paragraph" w:customStyle="1" w:styleId="ConsNormal3">
    <w:name w:val="ConsNormal Знак Знак Знак"/>
    <w:rsid w:val="00080220"/>
    <w:pPr>
      <w:widowControl w:val="0"/>
      <w:suppressAutoHyphens/>
      <w:ind w:firstLine="720"/>
    </w:pPr>
    <w:rPr>
      <w:rFonts w:ascii="Arial" w:eastAsia="Arial" w:hAnsi="Arial" w:cs="Arial"/>
      <w:sz w:val="22"/>
      <w:szCs w:val="22"/>
      <w:lang w:eastAsia="ar-SA"/>
    </w:rPr>
  </w:style>
  <w:style w:type="paragraph" w:customStyle="1" w:styleId="214">
    <w:name w:val="Знак Знак2 Знак1"/>
    <w:basedOn w:val="a4"/>
    <w:rsid w:val="00080220"/>
    <w:pPr>
      <w:suppressAutoHyphens/>
      <w:spacing w:after="160" w:line="240" w:lineRule="exact"/>
    </w:pPr>
    <w:rPr>
      <w:rFonts w:ascii="Times New Roman" w:eastAsia="Times New Roman" w:hAnsi="Times New Roman"/>
      <w:sz w:val="20"/>
      <w:szCs w:val="20"/>
      <w:lang w:eastAsia="ar-SA"/>
    </w:rPr>
  </w:style>
  <w:style w:type="paragraph" w:customStyle="1" w:styleId="224">
    <w:name w:val="Знак Знак2 Знак2"/>
    <w:basedOn w:val="a4"/>
    <w:rsid w:val="00080220"/>
    <w:pPr>
      <w:suppressAutoHyphens/>
      <w:spacing w:after="160" w:line="240" w:lineRule="exact"/>
    </w:pPr>
    <w:rPr>
      <w:rFonts w:ascii="Times New Roman" w:eastAsia="Times New Roman" w:hAnsi="Times New Roman"/>
      <w:sz w:val="20"/>
      <w:szCs w:val="20"/>
      <w:lang w:eastAsia="ar-SA"/>
    </w:rPr>
  </w:style>
  <w:style w:type="paragraph" w:customStyle="1" w:styleId="230">
    <w:name w:val="Знак Знак2 Знак3"/>
    <w:basedOn w:val="a4"/>
    <w:rsid w:val="00080220"/>
    <w:pPr>
      <w:suppressAutoHyphens/>
      <w:spacing w:after="160" w:line="240" w:lineRule="exact"/>
    </w:pPr>
    <w:rPr>
      <w:rFonts w:ascii="Times New Roman" w:eastAsia="Times New Roman" w:hAnsi="Times New Roman"/>
      <w:sz w:val="20"/>
      <w:szCs w:val="20"/>
      <w:lang w:eastAsia="ar-SA"/>
    </w:rPr>
  </w:style>
  <w:style w:type="paragraph" w:customStyle="1" w:styleId="2f9">
    <w:name w:val="Обычный отступ2"/>
    <w:basedOn w:val="a4"/>
    <w:rsid w:val="00080220"/>
    <w:pPr>
      <w:spacing w:after="60" w:line="240" w:lineRule="auto"/>
      <w:ind w:left="708"/>
      <w:jc w:val="both"/>
    </w:pPr>
    <w:rPr>
      <w:rFonts w:ascii="Times New Roman" w:eastAsia="Times New Roman" w:hAnsi="Times New Roman"/>
      <w:sz w:val="24"/>
      <w:szCs w:val="24"/>
      <w:lang w:eastAsia="ar-SA"/>
    </w:rPr>
  </w:style>
  <w:style w:type="paragraph" w:customStyle="1" w:styleId="Iniiaiieoaenonionooiii2">
    <w:name w:val="Iniiaiie oaeno n ionooiii 2"/>
    <w:basedOn w:val="a4"/>
    <w:rsid w:val="00080220"/>
    <w:pPr>
      <w:widowControl w:val="0"/>
      <w:spacing w:after="0" w:line="240" w:lineRule="auto"/>
      <w:ind w:firstLine="709"/>
      <w:jc w:val="both"/>
    </w:pPr>
    <w:rPr>
      <w:rFonts w:ascii="Times New Roman" w:eastAsia="Times New Roman" w:hAnsi="Times New Roman"/>
      <w:sz w:val="24"/>
      <w:szCs w:val="20"/>
      <w:lang w:eastAsia="ru-RU"/>
    </w:rPr>
  </w:style>
  <w:style w:type="paragraph" w:customStyle="1" w:styleId="affff7">
    <w:name w:val="для рисунка"/>
    <w:basedOn w:val="af3"/>
    <w:rsid w:val="00080220"/>
    <w:pPr>
      <w:keepNext/>
      <w:suppressAutoHyphens/>
      <w:autoSpaceDE w:val="0"/>
      <w:spacing w:before="120" w:line="240" w:lineRule="auto"/>
      <w:jc w:val="center"/>
    </w:pPr>
    <w:rPr>
      <w:rFonts w:ascii="Journal" w:eastAsia="Times New Roman" w:hAnsi="Journal" w:cs="Journal"/>
      <w:sz w:val="24"/>
      <w:szCs w:val="24"/>
      <w:lang w:val="ru-RU" w:eastAsia="ar-SA"/>
    </w:rPr>
  </w:style>
  <w:style w:type="paragraph" w:customStyle="1" w:styleId="a3">
    <w:name w:val="догпункты"/>
    <w:basedOn w:val="a4"/>
    <w:rsid w:val="00080220"/>
    <w:pPr>
      <w:numPr>
        <w:ilvl w:val="1"/>
        <w:numId w:val="4"/>
      </w:numPr>
      <w:spacing w:after="0" w:line="360" w:lineRule="auto"/>
      <w:jc w:val="both"/>
    </w:pPr>
    <w:rPr>
      <w:rFonts w:ascii="Verdana" w:eastAsia="Times New Roman" w:hAnsi="Verdana" w:cs="NTTimes/Cyrillic"/>
      <w:sz w:val="20"/>
      <w:szCs w:val="24"/>
      <w:lang w:eastAsia="ru-RU"/>
    </w:rPr>
  </w:style>
  <w:style w:type="paragraph" w:customStyle="1" w:styleId="2220">
    <w:name w:val="222"/>
    <w:basedOn w:val="a4"/>
    <w:rsid w:val="00080220"/>
    <w:pPr>
      <w:spacing w:after="0" w:line="240" w:lineRule="auto"/>
      <w:ind w:left="851"/>
    </w:pPr>
    <w:rPr>
      <w:rFonts w:ascii="Times New Roman CYR" w:eastAsia="Times New Roman" w:hAnsi="Times New Roman CYR"/>
      <w:sz w:val="20"/>
      <w:szCs w:val="20"/>
      <w:lang w:eastAsia="ru-RU"/>
    </w:rPr>
  </w:style>
  <w:style w:type="paragraph" w:customStyle="1" w:styleId="1fd">
    <w:name w:val="Основной текст с отступом1"/>
    <w:basedOn w:val="2f8"/>
    <w:rsid w:val="00080220"/>
    <w:pPr>
      <w:suppressAutoHyphens w:val="0"/>
      <w:autoSpaceDE/>
      <w:spacing w:before="209" w:after="209"/>
      <w:ind w:left="209" w:right="209"/>
    </w:pPr>
    <w:rPr>
      <w:rFonts w:eastAsia="Times New Roman"/>
      <w:color w:val="auto"/>
      <w:szCs w:val="20"/>
      <w:lang w:eastAsia="ru-RU"/>
    </w:rPr>
  </w:style>
  <w:style w:type="paragraph" w:customStyle="1" w:styleId="Heading">
    <w:name w:val="Heading"/>
    <w:uiPriority w:val="99"/>
    <w:rsid w:val="00080220"/>
    <w:rPr>
      <w:rFonts w:ascii="Times New Roman" w:eastAsia="Times New Roman" w:hAnsi="Times New Roman"/>
      <w:b/>
      <w:sz w:val="22"/>
    </w:rPr>
  </w:style>
  <w:style w:type="paragraph" w:customStyle="1" w:styleId="3">
    <w:name w:val="Раздел 3"/>
    <w:basedOn w:val="a4"/>
    <w:semiHidden/>
    <w:rsid w:val="00080220"/>
    <w:pPr>
      <w:numPr>
        <w:numId w:val="5"/>
      </w:numPr>
      <w:spacing w:before="120" w:after="120" w:line="240" w:lineRule="auto"/>
      <w:jc w:val="center"/>
    </w:pPr>
    <w:rPr>
      <w:rFonts w:ascii="Times New Roman" w:eastAsia="Times New Roman" w:hAnsi="Times New Roman"/>
      <w:b/>
      <w:sz w:val="24"/>
      <w:szCs w:val="20"/>
      <w:lang w:eastAsia="ru-RU"/>
    </w:rPr>
  </w:style>
  <w:style w:type="paragraph" w:customStyle="1" w:styleId="variable">
    <w:name w:val="variable"/>
    <w:basedOn w:val="a4"/>
    <w:rsid w:val="00080220"/>
    <w:pPr>
      <w:spacing w:after="0" w:line="240" w:lineRule="auto"/>
    </w:pPr>
    <w:rPr>
      <w:rFonts w:ascii="Times New Roman" w:eastAsia="Times New Roman" w:hAnsi="Times New Roman"/>
      <w:b/>
      <w:sz w:val="24"/>
      <w:szCs w:val="24"/>
      <w:lang w:eastAsia="ru-RU"/>
    </w:rPr>
  </w:style>
  <w:style w:type="paragraph" w:customStyle="1" w:styleId="Normal1">
    <w:name w:val="Normal1"/>
    <w:uiPriority w:val="99"/>
    <w:rsid w:val="00080220"/>
    <w:pPr>
      <w:suppressAutoHyphens/>
      <w:autoSpaceDE w:val="0"/>
    </w:pPr>
    <w:rPr>
      <w:rFonts w:ascii="Times New Roman" w:hAnsi="Times New Roman"/>
      <w:color w:val="000000"/>
      <w:sz w:val="24"/>
      <w:szCs w:val="24"/>
      <w:lang w:eastAsia="ar-SA"/>
    </w:rPr>
  </w:style>
  <w:style w:type="paragraph" w:styleId="affff8">
    <w:name w:val="caption"/>
    <w:basedOn w:val="a4"/>
    <w:next w:val="a4"/>
    <w:qFormat/>
    <w:rsid w:val="00080220"/>
    <w:pPr>
      <w:spacing w:before="120" w:after="120" w:line="360" w:lineRule="auto"/>
      <w:ind w:firstLine="720"/>
      <w:jc w:val="both"/>
    </w:pPr>
    <w:rPr>
      <w:rFonts w:ascii="Arial" w:eastAsia="Times New Roman" w:hAnsi="Arial"/>
      <w:b/>
      <w:sz w:val="24"/>
      <w:szCs w:val="20"/>
      <w:lang w:eastAsia="ru-RU"/>
    </w:rPr>
  </w:style>
  <w:style w:type="paragraph" w:customStyle="1" w:styleId="affff9">
    <w:name w:val="Буллиты"/>
    <w:basedOn w:val="a4"/>
    <w:link w:val="affffa"/>
    <w:qFormat/>
    <w:rsid w:val="00080220"/>
    <w:pPr>
      <w:tabs>
        <w:tab w:val="num" w:pos="720"/>
        <w:tab w:val="left" w:pos="851"/>
      </w:tabs>
      <w:spacing w:after="0"/>
      <w:ind w:left="720" w:hanging="360"/>
      <w:jc w:val="both"/>
    </w:pPr>
    <w:rPr>
      <w:rFonts w:ascii="Times New Roman" w:eastAsia="Times New Roman" w:hAnsi="Times New Roman"/>
      <w:sz w:val="24"/>
      <w:szCs w:val="24"/>
      <w:lang w:val="x-none" w:eastAsia="ar-SA"/>
    </w:rPr>
  </w:style>
  <w:style w:type="character" w:customStyle="1" w:styleId="affffa">
    <w:name w:val="Буллиты Знак"/>
    <w:link w:val="affff9"/>
    <w:rsid w:val="00080220"/>
    <w:rPr>
      <w:rFonts w:ascii="Times New Roman" w:eastAsia="Times New Roman" w:hAnsi="Times New Roman"/>
      <w:sz w:val="24"/>
      <w:szCs w:val="24"/>
      <w:lang w:eastAsia="ar-SA"/>
    </w:rPr>
  </w:style>
  <w:style w:type="paragraph" w:customStyle="1" w:styleId="affffb">
    <w:name w:val="Таблица"/>
    <w:basedOn w:val="a4"/>
    <w:uiPriority w:val="99"/>
    <w:rsid w:val="00080220"/>
    <w:pPr>
      <w:spacing w:after="0" w:line="240" w:lineRule="auto"/>
      <w:ind w:firstLine="720"/>
      <w:jc w:val="both"/>
    </w:pPr>
    <w:rPr>
      <w:rFonts w:ascii="Times New Roman" w:eastAsia="Times New Roman" w:hAnsi="Times New Roman"/>
      <w:sz w:val="24"/>
      <w:szCs w:val="20"/>
      <w:lang w:eastAsia="ru-RU"/>
    </w:rPr>
  </w:style>
  <w:style w:type="character" w:customStyle="1" w:styleId="BodytextChar">
    <w:name w:val="Body text Char"/>
    <w:rsid w:val="00080220"/>
    <w:rPr>
      <w:rFonts w:ascii="Times New Roman" w:eastAsia="Times New Roman" w:hAnsi="Times New Roman"/>
      <w:sz w:val="28"/>
      <w:szCs w:val="24"/>
      <w:lang w:eastAsia="ar-SA"/>
    </w:rPr>
  </w:style>
  <w:style w:type="character" w:customStyle="1" w:styleId="affffc">
    <w:name w:val="Определения"/>
    <w:uiPriority w:val="99"/>
    <w:rsid w:val="00080220"/>
    <w:rPr>
      <w:rFonts w:ascii="Courier New" w:hAnsi="Courier New"/>
      <w:i/>
      <w:caps/>
      <w:sz w:val="24"/>
      <w:u w:val="none"/>
    </w:rPr>
  </w:style>
  <w:style w:type="character" w:customStyle="1" w:styleId="1fe">
    <w:name w:val="Основной текст Знак1"/>
    <w:aliases w:val="Основной текст Знак Знак Знак Знак1,Основной текст Знак Знак Знак Знак Знак Знак Знак1,Основной текст Знак Знак Знак Знак Знак Знак2,Основной текст Знак Знак Знак Знак Знак Знак Знак Знак Знак Знак Знак Знак Знак Знак Знак1"/>
    <w:locked/>
    <w:rsid w:val="00080220"/>
    <w:rPr>
      <w:rFonts w:ascii="Times New Roman" w:eastAsia="Arial Unicode MS" w:hAnsi="Times New Roman" w:cs="Mangal"/>
      <w:kern w:val="1"/>
      <w:sz w:val="24"/>
      <w:szCs w:val="24"/>
      <w:lang w:eastAsia="hi-IN" w:bidi="hi-IN"/>
    </w:rPr>
  </w:style>
  <w:style w:type="paragraph" w:styleId="affffd">
    <w:name w:val="TOC Heading"/>
    <w:basedOn w:val="12"/>
    <w:next w:val="a4"/>
    <w:link w:val="affffe"/>
    <w:uiPriority w:val="39"/>
    <w:qFormat/>
    <w:rsid w:val="00080220"/>
    <w:pPr>
      <w:keepLines/>
      <w:spacing w:before="480" w:after="0"/>
      <w:outlineLvl w:val="9"/>
    </w:pPr>
    <w:rPr>
      <w:color w:val="365F91"/>
      <w:kern w:val="0"/>
      <w:sz w:val="28"/>
      <w:szCs w:val="28"/>
      <w:lang w:eastAsia="en-US"/>
    </w:rPr>
  </w:style>
  <w:style w:type="paragraph" w:styleId="1ff">
    <w:name w:val="toc 1"/>
    <w:aliases w:val="Оглавление 1К"/>
    <w:basedOn w:val="a4"/>
    <w:next w:val="a4"/>
    <w:autoRedefine/>
    <w:uiPriority w:val="39"/>
    <w:unhideWhenUsed/>
    <w:qFormat/>
    <w:rsid w:val="00080220"/>
    <w:pPr>
      <w:spacing w:after="100" w:line="240" w:lineRule="auto"/>
      <w:ind w:firstLine="720"/>
      <w:jc w:val="both"/>
    </w:pPr>
    <w:rPr>
      <w:rFonts w:ascii="Times New Roman" w:eastAsia="Times New Roman" w:hAnsi="Times New Roman"/>
      <w:sz w:val="24"/>
      <w:szCs w:val="24"/>
      <w:lang w:eastAsia="ru-RU"/>
    </w:rPr>
  </w:style>
  <w:style w:type="paragraph" w:styleId="2fa">
    <w:name w:val="toc 2"/>
    <w:aliases w:val="Оглавление 2К"/>
    <w:basedOn w:val="a4"/>
    <w:next w:val="a4"/>
    <w:autoRedefine/>
    <w:uiPriority w:val="39"/>
    <w:unhideWhenUsed/>
    <w:qFormat/>
    <w:rsid w:val="00080220"/>
    <w:pPr>
      <w:spacing w:after="100" w:line="240" w:lineRule="auto"/>
      <w:ind w:left="240" w:firstLine="720"/>
      <w:jc w:val="both"/>
    </w:pPr>
    <w:rPr>
      <w:rFonts w:ascii="Times New Roman" w:eastAsia="Times New Roman" w:hAnsi="Times New Roman"/>
      <w:sz w:val="24"/>
      <w:szCs w:val="24"/>
      <w:lang w:eastAsia="ru-RU"/>
    </w:rPr>
  </w:style>
  <w:style w:type="paragraph" w:customStyle="1" w:styleId="1ff0">
    <w:name w:val="маркированный список 1"/>
    <w:basedOn w:val="af0"/>
    <w:rsid w:val="00080220"/>
    <w:pPr>
      <w:spacing w:after="0" w:line="360" w:lineRule="auto"/>
      <w:ind w:left="720" w:hanging="360"/>
      <w:jc w:val="both"/>
    </w:pPr>
    <w:rPr>
      <w:lang w:val="ru-RU"/>
    </w:rPr>
  </w:style>
  <w:style w:type="character" w:styleId="afffff">
    <w:name w:val="annotation reference"/>
    <w:uiPriority w:val="99"/>
    <w:unhideWhenUsed/>
    <w:rsid w:val="00080220"/>
    <w:rPr>
      <w:sz w:val="16"/>
      <w:szCs w:val="16"/>
    </w:rPr>
  </w:style>
  <w:style w:type="paragraph" w:styleId="afffff0">
    <w:name w:val="annotation text"/>
    <w:basedOn w:val="a4"/>
    <w:link w:val="afffff1"/>
    <w:uiPriority w:val="99"/>
    <w:unhideWhenUsed/>
    <w:rsid w:val="00080220"/>
    <w:pPr>
      <w:spacing w:after="0" w:line="240" w:lineRule="auto"/>
      <w:ind w:firstLine="720"/>
      <w:jc w:val="both"/>
    </w:pPr>
    <w:rPr>
      <w:rFonts w:ascii="Times New Roman" w:eastAsia="Times New Roman" w:hAnsi="Times New Roman"/>
      <w:sz w:val="20"/>
      <w:szCs w:val="20"/>
      <w:lang w:val="x-none" w:eastAsia="ar-SA"/>
    </w:rPr>
  </w:style>
  <w:style w:type="character" w:customStyle="1" w:styleId="afffff1">
    <w:name w:val="Текст примечания Знак"/>
    <w:link w:val="afffff0"/>
    <w:uiPriority w:val="99"/>
    <w:rsid w:val="00080220"/>
    <w:rPr>
      <w:rFonts w:ascii="Times New Roman" w:eastAsia="Times New Roman" w:hAnsi="Times New Roman"/>
      <w:lang w:eastAsia="ar-SA"/>
    </w:rPr>
  </w:style>
  <w:style w:type="paragraph" w:styleId="afffff2">
    <w:name w:val="annotation subject"/>
    <w:basedOn w:val="afffff0"/>
    <w:next w:val="afffff0"/>
    <w:link w:val="afffff3"/>
    <w:uiPriority w:val="99"/>
    <w:unhideWhenUsed/>
    <w:rsid w:val="00080220"/>
    <w:rPr>
      <w:b/>
      <w:bCs/>
    </w:rPr>
  </w:style>
  <w:style w:type="character" w:customStyle="1" w:styleId="afffff3">
    <w:name w:val="Тема примечания Знак"/>
    <w:link w:val="afffff2"/>
    <w:uiPriority w:val="99"/>
    <w:rsid w:val="00080220"/>
    <w:rPr>
      <w:rFonts w:ascii="Times New Roman" w:eastAsia="Times New Roman" w:hAnsi="Times New Roman"/>
      <w:b/>
      <w:bCs/>
      <w:lang w:eastAsia="ar-SA"/>
    </w:rPr>
  </w:style>
  <w:style w:type="paragraph" w:customStyle="1" w:styleId="110">
    <w:name w:val="Знак Знак Знак Знак Знак Знак Знак Знак1 Знак Знак Знак Знак Знак Знак Знак1"/>
    <w:basedOn w:val="a4"/>
    <w:rsid w:val="00080220"/>
    <w:pPr>
      <w:spacing w:after="160" w:line="240" w:lineRule="exact"/>
    </w:pPr>
    <w:rPr>
      <w:rFonts w:ascii="Verdana" w:eastAsia="Times New Roman" w:hAnsi="Verdana" w:cs="Verdana"/>
      <w:sz w:val="20"/>
      <w:szCs w:val="20"/>
      <w:lang w:val="en-US"/>
    </w:rPr>
  </w:style>
  <w:style w:type="paragraph" w:styleId="22">
    <w:name w:val="List Bullet 2"/>
    <w:basedOn w:val="a4"/>
    <w:unhideWhenUsed/>
    <w:rsid w:val="00080220"/>
    <w:pPr>
      <w:keepLines/>
      <w:numPr>
        <w:numId w:val="6"/>
      </w:numPr>
      <w:spacing w:after="60" w:line="288" w:lineRule="auto"/>
      <w:jc w:val="both"/>
    </w:pPr>
    <w:rPr>
      <w:rFonts w:ascii="Times New Roman" w:eastAsia="Times New Roman" w:hAnsi="Times New Roman"/>
      <w:sz w:val="28"/>
      <w:szCs w:val="24"/>
    </w:rPr>
  </w:style>
  <w:style w:type="character" w:customStyle="1" w:styleId="afffff4">
    <w:name w:val="Текст документа Знак"/>
    <w:link w:val="afffff5"/>
    <w:locked/>
    <w:rsid w:val="00080220"/>
    <w:rPr>
      <w:sz w:val="24"/>
    </w:rPr>
  </w:style>
  <w:style w:type="paragraph" w:customStyle="1" w:styleId="afffff5">
    <w:name w:val="Текст документа"/>
    <w:basedOn w:val="a4"/>
    <w:link w:val="afffff4"/>
    <w:rsid w:val="00080220"/>
    <w:pPr>
      <w:spacing w:after="0" w:line="360" w:lineRule="auto"/>
      <w:ind w:firstLine="720"/>
      <w:jc w:val="both"/>
    </w:pPr>
    <w:rPr>
      <w:sz w:val="24"/>
      <w:szCs w:val="20"/>
      <w:lang w:val="x-none" w:eastAsia="x-none"/>
    </w:rPr>
  </w:style>
  <w:style w:type="paragraph" w:customStyle="1" w:styleId="a0">
    <w:name w:val="Обычный.Абзац"/>
    <w:autoRedefine/>
    <w:rsid w:val="00080220"/>
    <w:pPr>
      <w:numPr>
        <w:numId w:val="7"/>
      </w:numPr>
      <w:jc w:val="both"/>
    </w:pPr>
    <w:rPr>
      <w:rFonts w:ascii="Times New Roman" w:eastAsia="Times New Roman" w:hAnsi="Times New Roman"/>
      <w:sz w:val="24"/>
      <w:szCs w:val="24"/>
    </w:rPr>
  </w:style>
  <w:style w:type="character" w:customStyle="1" w:styleId="37">
    <w:name w:val="Стиль3 Знак"/>
    <w:link w:val="36"/>
    <w:uiPriority w:val="99"/>
    <w:locked/>
    <w:rsid w:val="00080220"/>
    <w:rPr>
      <w:rFonts w:ascii="Times New Roman" w:eastAsia="Times New Roman" w:hAnsi="Times New Roman"/>
      <w:sz w:val="24"/>
      <w:szCs w:val="24"/>
      <w:lang w:val="x-none" w:eastAsia="x-none"/>
    </w:rPr>
  </w:style>
  <w:style w:type="paragraph" w:customStyle="1" w:styleId="WW-2">
    <w:name w:val="WW-Базовый"/>
    <w:uiPriority w:val="99"/>
    <w:rsid w:val="00080220"/>
    <w:pPr>
      <w:widowControl w:val="0"/>
      <w:suppressAutoHyphens/>
    </w:pPr>
    <w:rPr>
      <w:rFonts w:ascii="Times New Roman" w:hAnsi="Times New Roman"/>
      <w:color w:val="000000"/>
      <w:kern w:val="1"/>
      <w:sz w:val="24"/>
      <w:szCs w:val="24"/>
      <w:lang w:eastAsia="hi-IN" w:bidi="hi-IN"/>
    </w:rPr>
  </w:style>
  <w:style w:type="paragraph" w:customStyle="1" w:styleId="afffff6">
    <w:name w:val="Стиль"/>
    <w:uiPriority w:val="99"/>
    <w:rsid w:val="00080220"/>
    <w:pPr>
      <w:suppressAutoHyphens/>
      <w:spacing w:after="200" w:line="276" w:lineRule="auto"/>
    </w:pPr>
    <w:rPr>
      <w:rFonts w:ascii="MS Sans Serif" w:eastAsia="Times New Roman" w:hAnsi="MS Sans Serif" w:cs="MS Sans Serif"/>
      <w:lang w:val="en-US" w:eastAsia="ar-SA"/>
    </w:rPr>
  </w:style>
  <w:style w:type="character" w:customStyle="1" w:styleId="111">
    <w:name w:val="Заголовок 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080220"/>
    <w:rPr>
      <w:rFonts w:ascii="Cambria" w:eastAsia="Times New Roman" w:hAnsi="Cambria" w:cs="Times New Roman"/>
      <w:b/>
      <w:bCs/>
      <w:color w:val="365F91"/>
      <w:sz w:val="28"/>
      <w:szCs w:val="28"/>
    </w:rPr>
  </w:style>
  <w:style w:type="character" w:customStyle="1" w:styleId="215">
    <w:name w:val="Заголовок 2 Знак1"/>
    <w:aliases w:val="H2 Знак1,h2 Знак1"/>
    <w:semiHidden/>
    <w:rsid w:val="00080220"/>
    <w:rPr>
      <w:rFonts w:ascii="Cambria" w:eastAsia="Times New Roman" w:hAnsi="Cambria" w:cs="Times New Roman"/>
      <w:b/>
      <w:bCs/>
      <w:color w:val="4F81BD"/>
      <w:sz w:val="26"/>
      <w:szCs w:val="26"/>
    </w:rPr>
  </w:style>
  <w:style w:type="character" w:customStyle="1" w:styleId="313">
    <w:name w:val="Заголовок 3 Знак1"/>
    <w:aliases w:val="H3 Знак1,h3 Знак1"/>
    <w:semiHidden/>
    <w:rsid w:val="00080220"/>
    <w:rPr>
      <w:rFonts w:ascii="Cambria" w:eastAsia="Times New Roman" w:hAnsi="Cambria" w:cs="Times New Roman"/>
      <w:b/>
      <w:bCs/>
      <w:color w:val="4F81BD"/>
      <w:sz w:val="24"/>
      <w:szCs w:val="24"/>
    </w:rPr>
  </w:style>
  <w:style w:type="character" w:customStyle="1" w:styleId="411">
    <w:name w:val="Заголовок 4 Знак1"/>
    <w:aliases w:val="H4 Знак1,Заголовок 4/2 Знак1,Заголовок 4 (Приложение) Знак1,heading 4 Знак1,Заголовок 4 Знак1 Знак Знак1,Заголовок 4 Знак Знак Знак Знак1,Заголовок 4 Знак1 Знак Знак Знак Знак1,Заголовок 4 Знак Знак Знак Знак Знак Знак1"/>
    <w:semiHidden/>
    <w:rsid w:val="00080220"/>
    <w:rPr>
      <w:rFonts w:ascii="Cambria" w:eastAsia="Times New Roman" w:hAnsi="Cambria" w:cs="Times New Roman"/>
      <w:b/>
      <w:bCs/>
      <w:i/>
      <w:iCs/>
      <w:color w:val="4F81BD"/>
      <w:sz w:val="24"/>
      <w:szCs w:val="24"/>
    </w:rPr>
  </w:style>
  <w:style w:type="character" w:customStyle="1" w:styleId="511">
    <w:name w:val="Заголовок 5 Знак1"/>
    <w:aliases w:val="H5 Знак1"/>
    <w:semiHidden/>
    <w:rsid w:val="00080220"/>
    <w:rPr>
      <w:rFonts w:ascii="Cambria" w:eastAsia="Times New Roman" w:hAnsi="Cambria" w:cs="Times New Roman"/>
      <w:color w:val="243F60"/>
      <w:sz w:val="24"/>
      <w:szCs w:val="24"/>
    </w:rPr>
  </w:style>
  <w:style w:type="paragraph" w:customStyle="1" w:styleId="afffff7">
    <w:name w:val="ГС_ОснТекст_без_отступа"/>
    <w:basedOn w:val="a4"/>
    <w:next w:val="a4"/>
    <w:rsid w:val="00080220"/>
    <w:pPr>
      <w:tabs>
        <w:tab w:val="left" w:pos="851"/>
      </w:tabs>
      <w:spacing w:after="60" w:line="360" w:lineRule="auto"/>
      <w:jc w:val="both"/>
    </w:pPr>
    <w:rPr>
      <w:rFonts w:ascii="Times New Roman" w:eastAsia="Times New Roman" w:hAnsi="Times New Roman"/>
      <w:snapToGrid w:val="0"/>
      <w:sz w:val="24"/>
      <w:szCs w:val="24"/>
      <w:lang w:eastAsia="ru-RU"/>
    </w:rPr>
  </w:style>
  <w:style w:type="paragraph" w:customStyle="1" w:styleId="141">
    <w:name w:val="ГС_Название_14пт"/>
    <w:next w:val="a4"/>
    <w:rsid w:val="00080220"/>
    <w:pPr>
      <w:spacing w:before="120" w:after="240"/>
      <w:jc w:val="center"/>
    </w:pPr>
    <w:rPr>
      <w:rFonts w:ascii="Arial" w:eastAsia="Times New Roman" w:hAnsi="Arial"/>
      <w:b/>
      <w:bCs/>
      <w:kern w:val="28"/>
      <w:sz w:val="28"/>
      <w:szCs w:val="28"/>
    </w:rPr>
  </w:style>
  <w:style w:type="paragraph" w:customStyle="1" w:styleId="afffff8">
    <w:name w:val="???????"/>
    <w:rsid w:val="00080220"/>
    <w:rPr>
      <w:rFonts w:ascii="Times New Roman" w:eastAsia="Times New Roman" w:hAnsi="Times New Roman"/>
    </w:rPr>
  </w:style>
  <w:style w:type="paragraph" w:customStyle="1" w:styleId="afffff9">
    <w:name w:val="Знак Знак Знак Знак Знак Знак Знак Знак Знак Знак Знак Знак Знак Знак Знак Знак"/>
    <w:basedOn w:val="a4"/>
    <w:rsid w:val="00080220"/>
    <w:pPr>
      <w:spacing w:after="160" w:line="240" w:lineRule="exact"/>
    </w:pPr>
    <w:rPr>
      <w:rFonts w:ascii="Times New Roman" w:eastAsia="Times New Roman" w:hAnsi="Times New Roman"/>
      <w:sz w:val="20"/>
      <w:szCs w:val="20"/>
      <w:lang w:eastAsia="zh-CN"/>
    </w:rPr>
  </w:style>
  <w:style w:type="paragraph" w:customStyle="1" w:styleId="Style6">
    <w:name w:val="Style6"/>
    <w:basedOn w:val="a4"/>
    <w:rsid w:val="00080220"/>
    <w:pPr>
      <w:widowControl w:val="0"/>
      <w:autoSpaceDE w:val="0"/>
      <w:spacing w:after="0" w:line="240" w:lineRule="auto"/>
    </w:pPr>
    <w:rPr>
      <w:rFonts w:ascii="Times New Roman" w:eastAsia="Times New Roman" w:hAnsi="Times New Roman"/>
      <w:sz w:val="24"/>
      <w:szCs w:val="24"/>
      <w:lang w:eastAsia="ar-SA"/>
    </w:rPr>
  </w:style>
  <w:style w:type="paragraph" w:customStyle="1" w:styleId="46">
    <w:name w:val="Знак Знак4"/>
    <w:basedOn w:val="a4"/>
    <w:rsid w:val="0008022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FontStyle21">
    <w:name w:val="Font Style21"/>
    <w:rsid w:val="00080220"/>
    <w:rPr>
      <w:rFonts w:ascii="Times New Roman" w:hAnsi="Times New Roman"/>
      <w:sz w:val="26"/>
    </w:rPr>
  </w:style>
  <w:style w:type="numbering" w:customStyle="1" w:styleId="112">
    <w:name w:val="Нет списка11"/>
    <w:next w:val="a7"/>
    <w:uiPriority w:val="99"/>
    <w:semiHidden/>
    <w:unhideWhenUsed/>
    <w:rsid w:val="00080220"/>
  </w:style>
  <w:style w:type="paragraph" w:customStyle="1" w:styleId="2fb">
    <w:name w:val="Абзац списка2"/>
    <w:basedOn w:val="a4"/>
    <w:link w:val="ListParagraphChar"/>
    <w:uiPriority w:val="99"/>
    <w:rsid w:val="00080220"/>
    <w:pPr>
      <w:ind w:left="720"/>
      <w:contextualSpacing/>
    </w:pPr>
    <w:rPr>
      <w:sz w:val="20"/>
      <w:szCs w:val="20"/>
      <w:lang w:val="x-none" w:eastAsia="ar-SA"/>
    </w:rPr>
  </w:style>
  <w:style w:type="character" w:customStyle="1" w:styleId="ListParagraphChar">
    <w:name w:val="List Paragraph Char"/>
    <w:aliases w:val="Абзац маркированнный Char,Bullet List Char,FooterText Char,numbered Char,Содержание. 2 уровень Char,Заголовок_3 Char,Подпись рисунка Char,ПКФ Список Char,Абзац списка5 Char,таблица Char,1 Char,UL Char,Список_Ав Char,LSTBUL Char"/>
    <w:link w:val="2fb"/>
    <w:uiPriority w:val="99"/>
    <w:locked/>
    <w:rsid w:val="00080220"/>
    <w:rPr>
      <w:lang w:eastAsia="ar-SA"/>
    </w:rPr>
  </w:style>
  <w:style w:type="paragraph" w:styleId="33">
    <w:name w:val="Body Text 3"/>
    <w:basedOn w:val="a4"/>
    <w:link w:val="3f"/>
    <w:uiPriority w:val="99"/>
    <w:rsid w:val="00080220"/>
    <w:pPr>
      <w:numPr>
        <w:ilvl w:val="1"/>
        <w:numId w:val="8"/>
      </w:numPr>
      <w:spacing w:after="120" w:line="240" w:lineRule="auto"/>
    </w:pPr>
    <w:rPr>
      <w:rFonts w:ascii="Times New Roman" w:eastAsia="Times New Roman" w:hAnsi="Times New Roman"/>
      <w:sz w:val="16"/>
      <w:szCs w:val="16"/>
      <w:lang w:val="x-none" w:eastAsia="ar-SA"/>
    </w:rPr>
  </w:style>
  <w:style w:type="character" w:customStyle="1" w:styleId="3f">
    <w:name w:val="Основной текст 3 Знак"/>
    <w:link w:val="33"/>
    <w:uiPriority w:val="99"/>
    <w:rsid w:val="00080220"/>
    <w:rPr>
      <w:rFonts w:ascii="Times New Roman" w:eastAsia="Times New Roman" w:hAnsi="Times New Roman"/>
      <w:sz w:val="16"/>
      <w:szCs w:val="16"/>
      <w:lang w:val="x-none" w:eastAsia="ar-SA"/>
    </w:rPr>
  </w:style>
  <w:style w:type="paragraph" w:customStyle="1" w:styleId="afffffa">
    <w:name w:val="Пункт"/>
    <w:basedOn w:val="a4"/>
    <w:link w:val="afffffb"/>
    <w:rsid w:val="00080220"/>
    <w:pPr>
      <w:tabs>
        <w:tab w:val="num" w:pos="1080"/>
      </w:tabs>
      <w:spacing w:after="0" w:line="240" w:lineRule="auto"/>
      <w:ind w:left="504" w:hanging="504"/>
      <w:jc w:val="both"/>
    </w:pPr>
    <w:rPr>
      <w:rFonts w:ascii="Times New Roman" w:eastAsia="Times New Roman" w:hAnsi="Times New Roman"/>
      <w:sz w:val="24"/>
      <w:szCs w:val="28"/>
      <w:lang w:val="x-none" w:eastAsia="ar-SA"/>
    </w:rPr>
  </w:style>
  <w:style w:type="character" w:customStyle="1" w:styleId="afffffb">
    <w:name w:val="Пункт Знак"/>
    <w:link w:val="afffffa"/>
    <w:rsid w:val="00080220"/>
    <w:rPr>
      <w:rFonts w:ascii="Times New Roman" w:eastAsia="Times New Roman" w:hAnsi="Times New Roman"/>
      <w:sz w:val="24"/>
      <w:szCs w:val="28"/>
      <w:lang w:eastAsia="ar-SA"/>
    </w:rPr>
  </w:style>
  <w:style w:type="paragraph" w:customStyle="1" w:styleId="afffffc">
    <w:name w:val="Подподпункт"/>
    <w:basedOn w:val="a4"/>
    <w:rsid w:val="00080220"/>
    <w:pPr>
      <w:tabs>
        <w:tab w:val="num" w:pos="5585"/>
      </w:tabs>
      <w:spacing w:after="0" w:line="240" w:lineRule="auto"/>
      <w:jc w:val="both"/>
    </w:pPr>
    <w:rPr>
      <w:rFonts w:ascii="Times New Roman" w:eastAsia="Times New Roman" w:hAnsi="Times New Roman"/>
      <w:sz w:val="24"/>
      <w:szCs w:val="28"/>
      <w:lang w:eastAsia="ru-RU"/>
    </w:rPr>
  </w:style>
  <w:style w:type="paragraph" w:customStyle="1" w:styleId="afffffd">
    <w:name w:val="Подпункт"/>
    <w:basedOn w:val="afffffa"/>
    <w:rsid w:val="00080220"/>
    <w:pPr>
      <w:numPr>
        <w:ilvl w:val="3"/>
      </w:numPr>
      <w:tabs>
        <w:tab w:val="num" w:pos="360"/>
        <w:tab w:val="num" w:pos="1080"/>
      </w:tabs>
      <w:ind w:left="360" w:hanging="360"/>
    </w:pPr>
  </w:style>
  <w:style w:type="paragraph" w:customStyle="1" w:styleId="Listnumbers">
    <w:name w:val="List_numbers"/>
    <w:basedOn w:val="a4"/>
    <w:rsid w:val="00080220"/>
    <w:pPr>
      <w:tabs>
        <w:tab w:val="num" w:pos="720"/>
      </w:tabs>
      <w:spacing w:before="240" w:after="240" w:line="240" w:lineRule="auto"/>
      <w:ind w:left="720" w:hanging="360"/>
      <w:jc w:val="both"/>
    </w:pPr>
    <w:rPr>
      <w:rFonts w:ascii="Times New Roman" w:eastAsia="Times New Roman" w:hAnsi="Times New Roman"/>
      <w:sz w:val="28"/>
      <w:szCs w:val="24"/>
      <w:lang w:eastAsia="ru-RU"/>
    </w:rPr>
  </w:style>
  <w:style w:type="paragraph" w:customStyle="1" w:styleId="-1">
    <w:name w:val="Контракт-раздел"/>
    <w:basedOn w:val="a4"/>
    <w:next w:val="-2"/>
    <w:rsid w:val="00080220"/>
    <w:pPr>
      <w:keepNext/>
      <w:tabs>
        <w:tab w:val="num" w:pos="0"/>
        <w:tab w:val="left" w:pos="540"/>
      </w:tabs>
      <w:suppressAutoHyphens/>
      <w:spacing w:before="360" w:after="120" w:line="240" w:lineRule="auto"/>
      <w:jc w:val="center"/>
      <w:outlineLvl w:val="1"/>
    </w:pPr>
    <w:rPr>
      <w:rFonts w:ascii="Times New Roman" w:eastAsia="Times New Roman" w:hAnsi="Times New Roman"/>
      <w:b/>
      <w:bCs/>
      <w:caps/>
      <w:smallCaps/>
      <w:sz w:val="24"/>
      <w:szCs w:val="24"/>
      <w:lang w:eastAsia="ru-RU"/>
    </w:rPr>
  </w:style>
  <w:style w:type="paragraph" w:customStyle="1" w:styleId="-2">
    <w:name w:val="Контракт-пункт"/>
    <w:basedOn w:val="afffffa"/>
    <w:rsid w:val="00080220"/>
    <w:pPr>
      <w:tabs>
        <w:tab w:val="clear" w:pos="1080"/>
        <w:tab w:val="num" w:pos="1418"/>
      </w:tabs>
      <w:ind w:left="0" w:firstLine="567"/>
    </w:pPr>
    <w:rPr>
      <w:szCs w:val="24"/>
    </w:rPr>
  </w:style>
  <w:style w:type="paragraph" w:customStyle="1" w:styleId="-4">
    <w:name w:val="Контракт-подпункт"/>
    <w:basedOn w:val="afffffd"/>
    <w:link w:val="-5"/>
    <w:rsid w:val="00080220"/>
    <w:pPr>
      <w:numPr>
        <w:ilvl w:val="0"/>
      </w:numPr>
      <w:tabs>
        <w:tab w:val="num" w:pos="360"/>
      </w:tabs>
      <w:ind w:left="360" w:hanging="360"/>
    </w:pPr>
    <w:rPr>
      <w:szCs w:val="24"/>
    </w:rPr>
  </w:style>
  <w:style w:type="character" w:customStyle="1" w:styleId="-5">
    <w:name w:val="Контракт-подпункт Знак"/>
    <w:link w:val="-4"/>
    <w:rsid w:val="00080220"/>
    <w:rPr>
      <w:rFonts w:ascii="Times New Roman" w:eastAsia="Times New Roman" w:hAnsi="Times New Roman"/>
      <w:sz w:val="24"/>
      <w:szCs w:val="24"/>
      <w:lang w:eastAsia="ar-SA"/>
    </w:rPr>
  </w:style>
  <w:style w:type="paragraph" w:customStyle="1" w:styleId="-7">
    <w:name w:val="Контракт-подподпункт"/>
    <w:basedOn w:val="a4"/>
    <w:rsid w:val="00080220"/>
    <w:pPr>
      <w:tabs>
        <w:tab w:val="num" w:pos="1418"/>
      </w:tabs>
      <w:spacing w:after="0" w:line="240" w:lineRule="auto"/>
      <w:ind w:firstLine="567"/>
      <w:jc w:val="both"/>
    </w:pPr>
    <w:rPr>
      <w:rFonts w:ascii="Times New Roman" w:eastAsia="Times New Roman" w:hAnsi="Times New Roman"/>
      <w:sz w:val="24"/>
      <w:szCs w:val="24"/>
      <w:lang w:eastAsia="ru-RU"/>
    </w:rPr>
  </w:style>
  <w:style w:type="paragraph" w:customStyle="1" w:styleId="afffffe">
    <w:name w:val="Таблица шапка"/>
    <w:basedOn w:val="a4"/>
    <w:rsid w:val="00080220"/>
    <w:pPr>
      <w:keepNext/>
      <w:spacing w:before="40" w:after="40" w:line="240" w:lineRule="auto"/>
      <w:ind w:left="57" w:right="57"/>
    </w:pPr>
    <w:rPr>
      <w:rFonts w:ascii="Times New Roman" w:eastAsia="Times New Roman" w:hAnsi="Times New Roman"/>
      <w:sz w:val="18"/>
      <w:szCs w:val="18"/>
      <w:lang w:eastAsia="ru-RU"/>
    </w:rPr>
  </w:style>
  <w:style w:type="character" w:customStyle="1" w:styleId="affffff">
    <w:name w:val="коммент"/>
    <w:rsid w:val="00080220"/>
    <w:rPr>
      <w:i/>
      <w:u w:val="single"/>
      <w:shd w:val="clear" w:color="auto" w:fill="FFFF99"/>
    </w:rPr>
  </w:style>
  <w:style w:type="paragraph" w:customStyle="1" w:styleId="02statia2">
    <w:name w:val="02statia2"/>
    <w:basedOn w:val="a4"/>
    <w:rsid w:val="00080220"/>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ConsCell">
    <w:name w:val="ConsCell"/>
    <w:rsid w:val="00080220"/>
    <w:pPr>
      <w:widowControl w:val="0"/>
      <w:autoSpaceDE w:val="0"/>
      <w:autoSpaceDN w:val="0"/>
      <w:adjustRightInd w:val="0"/>
    </w:pPr>
    <w:rPr>
      <w:rFonts w:ascii="Arial" w:eastAsia="Times New Roman" w:hAnsi="Arial" w:cs="Arial"/>
    </w:rPr>
  </w:style>
  <w:style w:type="paragraph" w:customStyle="1" w:styleId="caaieiaie2">
    <w:name w:val="caaieiaie 2"/>
    <w:basedOn w:val="a4"/>
    <w:next w:val="a4"/>
    <w:rsid w:val="00080220"/>
    <w:pPr>
      <w:keepNext/>
      <w:widowControl w:val="0"/>
      <w:overflowPunct w:val="0"/>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Iauiue">
    <w:name w:val="Iau?iue"/>
    <w:rsid w:val="00080220"/>
    <w:pPr>
      <w:widowControl w:val="0"/>
      <w:autoSpaceDE w:val="0"/>
      <w:autoSpaceDN w:val="0"/>
      <w:adjustRightInd w:val="0"/>
      <w:jc w:val="center"/>
    </w:pPr>
    <w:rPr>
      <w:rFonts w:ascii="Times New Roman" w:eastAsia="Times New Roman" w:hAnsi="Times New Roman"/>
      <w:sz w:val="24"/>
      <w:szCs w:val="24"/>
    </w:rPr>
  </w:style>
  <w:style w:type="paragraph" w:customStyle="1" w:styleId="02statia3">
    <w:name w:val="02statia3"/>
    <w:basedOn w:val="a4"/>
    <w:rsid w:val="00080220"/>
    <w:pPr>
      <w:spacing w:before="120" w:after="0" w:line="320" w:lineRule="atLeast"/>
      <w:ind w:left="2900" w:hanging="880"/>
      <w:jc w:val="both"/>
    </w:pPr>
    <w:rPr>
      <w:rFonts w:ascii="GaramondNarrowC" w:eastAsia="Times New Roman" w:hAnsi="GaramondNarrowC"/>
      <w:color w:val="000000"/>
      <w:sz w:val="21"/>
      <w:szCs w:val="21"/>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4"/>
    <w:rsid w:val="00080220"/>
    <w:pPr>
      <w:spacing w:after="0" w:line="240" w:lineRule="auto"/>
    </w:pPr>
    <w:rPr>
      <w:rFonts w:ascii="Verdana" w:eastAsia="Times New Roman" w:hAnsi="Verdana" w:cs="Verdana"/>
      <w:sz w:val="20"/>
      <w:szCs w:val="20"/>
      <w:lang w:val="en-US"/>
    </w:rPr>
  </w:style>
  <w:style w:type="paragraph" w:customStyle="1" w:styleId="Iniiaiieoaeno">
    <w:name w:val="Iniiaiie oaeno"/>
    <w:basedOn w:val="a4"/>
    <w:rsid w:val="00080220"/>
    <w:pPr>
      <w:suppressAutoHyphens/>
      <w:autoSpaceDE w:val="0"/>
      <w:autoSpaceDN w:val="0"/>
      <w:spacing w:after="0" w:line="240" w:lineRule="auto"/>
      <w:jc w:val="center"/>
    </w:pPr>
    <w:rPr>
      <w:rFonts w:ascii="Arial" w:eastAsia="Times New Roman" w:hAnsi="Arial" w:cs="Arial"/>
      <w:sz w:val="24"/>
      <w:szCs w:val="24"/>
      <w:lang w:eastAsia="ru-RU"/>
    </w:rPr>
  </w:style>
  <w:style w:type="character" w:customStyle="1" w:styleId="56">
    <w:name w:val="Знак Знак5"/>
    <w:rsid w:val="00080220"/>
    <w:rPr>
      <w:rFonts w:eastAsia="Times New Roman" w:cs="Times New Roman"/>
      <w:sz w:val="24"/>
      <w:szCs w:val="24"/>
      <w:lang w:eastAsia="ru-RU"/>
    </w:rPr>
  </w:style>
  <w:style w:type="paragraph" w:customStyle="1" w:styleId="1H1">
    <w:name w:val="Заголовок 1.H1"/>
    <w:rsid w:val="00080220"/>
    <w:pPr>
      <w:keepNext/>
      <w:keepLines/>
      <w:pageBreakBefore/>
      <w:suppressAutoHyphens/>
      <w:autoSpaceDE w:val="0"/>
      <w:autoSpaceDN w:val="0"/>
      <w:spacing w:after="120"/>
      <w:ind w:left="-27" w:firstLine="567"/>
      <w:jc w:val="center"/>
      <w:outlineLvl w:val="0"/>
    </w:pPr>
    <w:rPr>
      <w:rFonts w:ascii="Times New Roman" w:eastAsia="Times New Roman" w:hAnsi="Times New Roman"/>
      <w:b/>
      <w:bCs/>
      <w:caps/>
      <w:sz w:val="28"/>
      <w:szCs w:val="28"/>
    </w:rPr>
  </w:style>
  <w:style w:type="paragraph" w:customStyle="1" w:styleId="2H2h2">
    <w:name w:val="Заголовок 2.H2.h2"/>
    <w:rsid w:val="00080220"/>
    <w:pPr>
      <w:keepNext/>
      <w:keepLines/>
      <w:suppressAutoHyphens/>
      <w:autoSpaceDE w:val="0"/>
      <w:autoSpaceDN w:val="0"/>
      <w:spacing w:before="360"/>
      <w:jc w:val="both"/>
      <w:outlineLvl w:val="1"/>
    </w:pPr>
    <w:rPr>
      <w:rFonts w:ascii="Times New Roman" w:eastAsia="Times New Roman" w:hAnsi="Times New Roman"/>
      <w:b/>
      <w:bCs/>
      <w:sz w:val="28"/>
      <w:szCs w:val="28"/>
    </w:rPr>
  </w:style>
  <w:style w:type="paragraph" w:customStyle="1" w:styleId="3H3h3">
    <w:name w:val="Заголовок 3.H3.h3"/>
    <w:rsid w:val="00080220"/>
    <w:pPr>
      <w:keepNext/>
      <w:keepLines/>
      <w:autoSpaceDE w:val="0"/>
      <w:autoSpaceDN w:val="0"/>
      <w:spacing w:before="360"/>
      <w:ind w:left="-567" w:firstLine="567"/>
      <w:jc w:val="both"/>
      <w:outlineLvl w:val="2"/>
    </w:pPr>
    <w:rPr>
      <w:rFonts w:ascii="Times New Roman" w:eastAsia="Times New Roman" w:hAnsi="Times New Roman"/>
      <w:b/>
      <w:bCs/>
      <w:i/>
      <w:iCs/>
      <w:sz w:val="28"/>
      <w:szCs w:val="28"/>
    </w:rPr>
  </w:style>
  <w:style w:type="paragraph" w:styleId="2fc">
    <w:name w:val="List 2"/>
    <w:basedOn w:val="a4"/>
    <w:rsid w:val="00080220"/>
    <w:pPr>
      <w:spacing w:after="0" w:line="240" w:lineRule="auto"/>
      <w:ind w:left="566" w:hanging="283"/>
    </w:pPr>
    <w:rPr>
      <w:rFonts w:ascii="Times New Roman" w:eastAsia="Times New Roman" w:hAnsi="Times New Roman"/>
      <w:sz w:val="24"/>
      <w:szCs w:val="24"/>
      <w:lang w:eastAsia="ru-RU"/>
    </w:rPr>
  </w:style>
  <w:style w:type="paragraph" w:customStyle="1" w:styleId="BIPrtext">
    <w:name w:val="BIPr text"/>
    <w:basedOn w:val="a4"/>
    <w:rsid w:val="00080220"/>
    <w:pPr>
      <w:spacing w:after="60" w:line="240" w:lineRule="auto"/>
      <w:ind w:firstLine="397"/>
      <w:jc w:val="both"/>
    </w:pPr>
    <w:rPr>
      <w:rFonts w:ascii="Times New Roman" w:eastAsia="Times New Roman" w:hAnsi="Times New Roman"/>
    </w:rPr>
  </w:style>
  <w:style w:type="paragraph" w:customStyle="1" w:styleId="Style8">
    <w:name w:val="Style8"/>
    <w:basedOn w:val="a4"/>
    <w:rsid w:val="00080220"/>
    <w:pPr>
      <w:widowControl w:val="0"/>
      <w:autoSpaceDE w:val="0"/>
      <w:autoSpaceDN w:val="0"/>
      <w:adjustRightInd w:val="0"/>
      <w:spacing w:after="0" w:line="1160" w:lineRule="exact"/>
    </w:pPr>
    <w:rPr>
      <w:rFonts w:ascii="Arial Black" w:eastAsia="Times New Roman" w:hAnsi="Arial Black"/>
      <w:sz w:val="24"/>
      <w:szCs w:val="24"/>
      <w:lang w:eastAsia="ru-RU"/>
    </w:rPr>
  </w:style>
  <w:style w:type="character" w:customStyle="1" w:styleId="FontStyle15">
    <w:name w:val="Font Style15"/>
    <w:rsid w:val="00080220"/>
    <w:rPr>
      <w:rFonts w:ascii="Times New Roman" w:hAnsi="Times New Roman" w:cs="Times New Roman"/>
      <w:sz w:val="94"/>
      <w:szCs w:val="94"/>
    </w:rPr>
  </w:style>
  <w:style w:type="character" w:customStyle="1" w:styleId="Heading2Char1">
    <w:name w:val="Heading 2 Char1"/>
    <w:aliases w:val="H2 Char1,h2 Char1"/>
    <w:locked/>
    <w:rsid w:val="00080220"/>
    <w:rPr>
      <w:b/>
      <w:bCs/>
      <w:sz w:val="24"/>
      <w:szCs w:val="24"/>
      <w:lang w:val="ru-RU" w:eastAsia="ru-RU" w:bidi="ar-SA"/>
    </w:rPr>
  </w:style>
  <w:style w:type="character" w:customStyle="1" w:styleId="Heading1Char10">
    <w:name w:val="Heading 1 Char10"/>
    <w:aliases w:val="H1 Char10,Заголовок 1 Знак2 Знак Char10,Заголовок 1 Знак1 Знак Знак Char10,Заголовок 1 Знак Знак Знак Знак Char10,Заголовок 1 Знак Знак1 Знак Знак Char10,Заголовок 1 Знак Знак2 Знак Char10,Заголовок 1 Знак1 Знак1 Char10"/>
    <w:locked/>
    <w:rsid w:val="00080220"/>
    <w:rPr>
      <w:rFonts w:ascii="Arial" w:hAnsi="Arial" w:cs="Times New Roman"/>
      <w:b/>
      <w:bCs/>
      <w:kern w:val="32"/>
      <w:sz w:val="32"/>
      <w:szCs w:val="32"/>
      <w:lang w:val="ru-RU" w:eastAsia="ru-RU" w:bidi="ar-SA"/>
    </w:rPr>
  </w:style>
  <w:style w:type="character" w:customStyle="1" w:styleId="Heading1Char9">
    <w:name w:val="Heading 1 Char9"/>
    <w:aliases w:val="H1 Char9,Заголовок 1 Знак2 Знак Char9,Заголовок 1 Знак1 Знак Знак Char9,Заголовок 1 Знак Знак Знак Знак Char9,Заголовок 1 Знак Знак1 Знак Знак Char9,Заголовок 1 Знак Знак2 Знак Char9,Заголовок 1 Знак1 Знак1 Char9"/>
    <w:locked/>
    <w:rsid w:val="00080220"/>
    <w:rPr>
      <w:rFonts w:ascii="Cambria" w:hAnsi="Cambria" w:cs="Times New Roman"/>
      <w:b/>
      <w:bCs/>
      <w:kern w:val="32"/>
      <w:sz w:val="32"/>
      <w:szCs w:val="32"/>
    </w:rPr>
  </w:style>
  <w:style w:type="character" w:customStyle="1" w:styleId="Heading1Char8">
    <w:name w:val="Heading 1 Char8"/>
    <w:aliases w:val="H1 Char8,Заголовок 1 Знак2 Знак Char8,Заголовок 1 Знак1 Знак Знак Char8,Заголовок 1 Знак Знак Знак Знак Char8,Заголовок 1 Знак Знак1 Знак Знак Char8,Заголовок 1 Знак Знак2 Знак Char8,Заголовок 1 Знак1 Знак1 Char8"/>
    <w:locked/>
    <w:rsid w:val="00080220"/>
    <w:rPr>
      <w:rFonts w:ascii="Cambria" w:hAnsi="Cambria" w:cs="Times New Roman"/>
      <w:b/>
      <w:bCs/>
      <w:kern w:val="32"/>
      <w:sz w:val="32"/>
      <w:szCs w:val="32"/>
    </w:rPr>
  </w:style>
  <w:style w:type="character" w:customStyle="1" w:styleId="Heading1Char7">
    <w:name w:val="Heading 1 Char7"/>
    <w:aliases w:val="H1 Char7,Заголовок 1 Знак2 Знак Char7,Заголовок 1 Знак1 Знак Знак Char7,Заголовок 1 Знак Знак Знак Знак Char7,Заголовок 1 Знак Знак1 Знак Знак Char7,Заголовок 1 Знак Знак2 Знак Char7,Заголовок 1 Знак1 Знак1 Char7"/>
    <w:locked/>
    <w:rsid w:val="00080220"/>
    <w:rPr>
      <w:rFonts w:ascii="Cambria" w:hAnsi="Cambria" w:cs="Times New Roman"/>
      <w:b/>
      <w:bCs/>
      <w:kern w:val="32"/>
      <w:sz w:val="32"/>
      <w:szCs w:val="32"/>
    </w:rPr>
  </w:style>
  <w:style w:type="character" w:customStyle="1" w:styleId="Heading1Char6">
    <w:name w:val="Heading 1 Char6"/>
    <w:aliases w:val="H1 Char6,Заголовок 1 Знак2 Знак Char6,Заголовок 1 Знак1 Знак Знак Char6,Заголовок 1 Знак Знак Знак Знак Char6,Заголовок 1 Знак Знак1 Знак Знак Char6,Заголовок 1 Знак Знак2 Знак Char6,Заголовок 1 Знак1 Знак1 Char6"/>
    <w:locked/>
    <w:rsid w:val="00080220"/>
    <w:rPr>
      <w:rFonts w:ascii="Cambria" w:hAnsi="Cambria" w:cs="Times New Roman"/>
      <w:b/>
      <w:bCs/>
      <w:kern w:val="32"/>
      <w:sz w:val="32"/>
      <w:szCs w:val="32"/>
    </w:rPr>
  </w:style>
  <w:style w:type="character" w:customStyle="1" w:styleId="Heading1Char5">
    <w:name w:val="Heading 1 Char5"/>
    <w:aliases w:val="H1 Char5,Заголовок 1 Знак2 Знак Char5,Заголовок 1 Знак1 Знак Знак Char5,Заголовок 1 Знак Знак Знак Знак Char5,Заголовок 1 Знак Знак1 Знак Знак Char5,Заголовок 1 Знак Знак2 Знак Char5,Заголовок 1 Знак1 Знак1 Char5"/>
    <w:locked/>
    <w:rsid w:val="00080220"/>
    <w:rPr>
      <w:rFonts w:ascii="Cambria" w:hAnsi="Cambria" w:cs="Times New Roman"/>
      <w:b/>
      <w:bCs/>
      <w:kern w:val="32"/>
      <w:sz w:val="32"/>
      <w:szCs w:val="32"/>
    </w:rPr>
  </w:style>
  <w:style w:type="character" w:customStyle="1" w:styleId="Heading1Char4">
    <w:name w:val="Heading 1 Char4"/>
    <w:aliases w:val="H1 Char4,Заголовок 1 Знак2 Знак Char4,Заголовок 1 Знак1 Знак Знак Char4,Заголовок 1 Знак Знак Знак Знак Char4,Заголовок 1 Знак Знак1 Знак Знак Char4,Заголовок 1 Знак Знак2 Знак Char4,Заголовок 1 Знак1 Знак1 Char4"/>
    <w:locked/>
    <w:rsid w:val="00080220"/>
    <w:rPr>
      <w:rFonts w:ascii="Cambria" w:hAnsi="Cambria" w:cs="Times New Roman"/>
      <w:b/>
      <w:bCs/>
      <w:kern w:val="32"/>
      <w:sz w:val="32"/>
      <w:szCs w:val="32"/>
    </w:rPr>
  </w:style>
  <w:style w:type="character" w:customStyle="1" w:styleId="Heading1Char3">
    <w:name w:val="Heading 1 Char3"/>
    <w:aliases w:val="H1 Char3,Заголовок 1 Знак2 Знак Char3,Заголовок 1 Знак1 Знак Знак Char3,Заголовок 1 Знак Знак Знак Знак Char3,Заголовок 1 Знак Знак1 Знак Знак Char3,Заголовок 1 Знак Знак2 Знак Char3,Заголовок 1 Знак1 Знак1 Char3"/>
    <w:locked/>
    <w:rsid w:val="00080220"/>
    <w:rPr>
      <w:rFonts w:ascii="Cambria" w:hAnsi="Cambria" w:cs="Times New Roman"/>
      <w:b/>
      <w:bCs/>
      <w:kern w:val="32"/>
      <w:sz w:val="32"/>
      <w:szCs w:val="32"/>
    </w:rPr>
  </w:style>
  <w:style w:type="character" w:customStyle="1" w:styleId="Heading1Char2">
    <w:name w:val="Heading 1 Char2"/>
    <w:aliases w:val="H1 Char2,Заголовок 1 Знак2 Знак Char2,Заголовок 1 Знак1 Знак Знак Char2,Заголовок 1 Знак Знак Знак Знак Char2,Заголовок 1 Знак Знак1 Знак Знак Char2,Заголовок 1 Знак Знак2 Знак Char2,Заголовок 1 Знак1 Знак1 Char2"/>
    <w:locked/>
    <w:rsid w:val="00080220"/>
    <w:rPr>
      <w:rFonts w:ascii="Cambria" w:hAnsi="Cambria" w:cs="Times New Roman"/>
      <w:b/>
      <w:bCs/>
      <w:kern w:val="32"/>
      <w:sz w:val="32"/>
      <w:szCs w:val="32"/>
    </w:rPr>
  </w:style>
  <w:style w:type="character" w:customStyle="1" w:styleId="Heading1Char1">
    <w:name w:val="Heading 1 Char1"/>
    <w:aliases w:val="H1 Char1,Заголовок 1 Знак2 Знак Char1,Заголовок 1 Знак1 Знак Знак Char1,Заголовок 1 Знак Знак Знак Знак Char1,Заголовок 1 Знак Знак1 Знак Знак Char1,Заголовок 1 Знак Знак2 Знак Char1,Заголовок 1 Знак1 Знак1 Char1"/>
    <w:locked/>
    <w:rsid w:val="00080220"/>
    <w:rPr>
      <w:rFonts w:ascii="Arial" w:hAnsi="Arial"/>
      <w:b/>
      <w:bCs/>
      <w:kern w:val="32"/>
      <w:sz w:val="32"/>
      <w:szCs w:val="32"/>
      <w:lang w:val="ru-RU" w:eastAsia="ru-RU" w:bidi="ar-SA"/>
    </w:rPr>
  </w:style>
  <w:style w:type="character" w:customStyle="1" w:styleId="BodyTextChar0">
    <w:name w:val="Body Text Char"/>
    <w:aliases w:val="Список 1 Char,body text Знак Char,body text Знак Знак Char"/>
    <w:semiHidden/>
    <w:locked/>
    <w:rsid w:val="00080220"/>
    <w:rPr>
      <w:rFonts w:cs="Times New Roman"/>
      <w:sz w:val="28"/>
      <w:lang w:val="ru-RU" w:eastAsia="ru-RU"/>
    </w:rPr>
  </w:style>
  <w:style w:type="character" w:customStyle="1" w:styleId="BodyTextIndentChar1">
    <w:name w:val="Body Text Indent Char1"/>
    <w:locked/>
    <w:rsid w:val="00080220"/>
    <w:rPr>
      <w:rFonts w:cs="Times New Roman"/>
      <w:sz w:val="24"/>
      <w:lang w:val="ru-RU" w:eastAsia="ru-RU"/>
    </w:rPr>
  </w:style>
  <w:style w:type="character" w:customStyle="1" w:styleId="TitleChar1">
    <w:name w:val="Title Char1"/>
    <w:locked/>
    <w:rsid w:val="00080220"/>
    <w:rPr>
      <w:rFonts w:cs="Times New Roman"/>
      <w:b/>
      <w:sz w:val="28"/>
      <w:lang w:val="ru-RU" w:eastAsia="ru-RU"/>
    </w:rPr>
  </w:style>
  <w:style w:type="paragraph" w:customStyle="1" w:styleId="affffff0">
    <w:name w:val="оля текст"/>
    <w:basedOn w:val="a4"/>
    <w:rsid w:val="00080220"/>
    <w:pPr>
      <w:widowControl w:val="0"/>
      <w:shd w:val="clear" w:color="auto" w:fill="FFFFFF"/>
      <w:autoSpaceDE w:val="0"/>
      <w:autoSpaceDN w:val="0"/>
      <w:adjustRightInd w:val="0"/>
      <w:spacing w:before="240" w:after="0" w:line="360" w:lineRule="auto"/>
      <w:ind w:left="115" w:firstLine="876"/>
      <w:jc w:val="both"/>
    </w:pPr>
    <w:rPr>
      <w:rFonts w:ascii="Times New Roman" w:eastAsia="Times New Roman" w:hAnsi="Times New Roman"/>
      <w:color w:val="000000"/>
      <w:sz w:val="24"/>
      <w:szCs w:val="24"/>
      <w:lang w:eastAsia="ru-RU"/>
    </w:rPr>
  </w:style>
  <w:style w:type="paragraph" w:customStyle="1" w:styleId="ListBullet1">
    <w:name w:val="List Bullet 1"/>
    <w:rsid w:val="00080220"/>
    <w:pPr>
      <w:keepLines/>
      <w:widowControl w:val="0"/>
      <w:tabs>
        <w:tab w:val="num" w:pos="432"/>
        <w:tab w:val="num" w:pos="643"/>
        <w:tab w:val="num" w:pos="720"/>
        <w:tab w:val="num" w:pos="900"/>
      </w:tabs>
      <w:spacing w:before="60"/>
      <w:ind w:left="880" w:hanging="340"/>
      <w:jc w:val="both"/>
    </w:pPr>
    <w:rPr>
      <w:rFonts w:ascii="Times New Roman" w:eastAsia="Times New Roman" w:hAnsi="Times New Roman"/>
      <w:noProof/>
      <w:sz w:val="24"/>
      <w:szCs w:val="24"/>
      <w:lang w:eastAsia="en-US"/>
    </w:rPr>
  </w:style>
  <w:style w:type="paragraph" w:customStyle="1" w:styleId="affffff1">
    <w:name w:val="Список маркированный"/>
    <w:basedOn w:val="af0"/>
    <w:link w:val="affffff2"/>
    <w:rsid w:val="00080220"/>
    <w:pPr>
      <w:widowControl w:val="0"/>
      <w:adjustRightInd w:val="0"/>
      <w:spacing w:after="0" w:line="360" w:lineRule="auto"/>
      <w:ind w:left="1428" w:hanging="360"/>
      <w:jc w:val="both"/>
      <w:textAlignment w:val="baseline"/>
    </w:pPr>
    <w:rPr>
      <w:szCs w:val="20"/>
      <w:lang w:eastAsia="ar-SA"/>
    </w:rPr>
  </w:style>
  <w:style w:type="character" w:customStyle="1" w:styleId="affffff2">
    <w:name w:val="Список маркированный Знак"/>
    <w:link w:val="affffff1"/>
    <w:locked/>
    <w:rsid w:val="00080220"/>
    <w:rPr>
      <w:rFonts w:ascii="Times New Roman" w:eastAsia="Times New Roman" w:hAnsi="Times New Roman"/>
      <w:sz w:val="24"/>
      <w:lang w:eastAsia="ar-SA"/>
    </w:rPr>
  </w:style>
  <w:style w:type="paragraph" w:customStyle="1" w:styleId="2fd">
    <w:name w:val="Список маркированный_2"/>
    <w:basedOn w:val="affffff1"/>
    <w:rsid w:val="00080220"/>
    <w:pPr>
      <w:tabs>
        <w:tab w:val="num" w:pos="360"/>
        <w:tab w:val="num" w:pos="648"/>
        <w:tab w:val="num" w:pos="720"/>
        <w:tab w:val="num" w:pos="1440"/>
        <w:tab w:val="num" w:pos="1920"/>
      </w:tabs>
      <w:ind w:left="576" w:hanging="288"/>
    </w:pPr>
  </w:style>
  <w:style w:type="paragraph" w:customStyle="1" w:styleId="1-21">
    <w:name w:val="Средняя сетка 1 - Акцент 21"/>
    <w:basedOn w:val="a4"/>
    <w:rsid w:val="00080220"/>
    <w:pPr>
      <w:ind w:left="720"/>
      <w:contextualSpacing/>
    </w:pPr>
    <w:rPr>
      <w:rFonts w:eastAsia="Times New Roman"/>
    </w:rPr>
  </w:style>
  <w:style w:type="paragraph" w:customStyle="1" w:styleId="71">
    <w:name w:val="Стиль7"/>
    <w:basedOn w:val="a4"/>
    <w:rsid w:val="00080220"/>
    <w:pPr>
      <w:tabs>
        <w:tab w:val="num" w:pos="648"/>
        <w:tab w:val="num" w:pos="1958"/>
        <w:tab w:val="num" w:pos="2072"/>
      </w:tabs>
      <w:spacing w:after="0" w:line="288" w:lineRule="auto"/>
      <w:ind w:left="1789" w:hanging="851"/>
    </w:pPr>
    <w:rPr>
      <w:rFonts w:ascii="Times New Roman" w:eastAsia="Times New Roman" w:hAnsi="Times New Roman"/>
      <w:sz w:val="24"/>
      <w:szCs w:val="24"/>
      <w:lang w:eastAsia="ru-RU"/>
    </w:rPr>
  </w:style>
  <w:style w:type="paragraph" w:customStyle="1" w:styleId="affffff3">
    <w:name w:val="Таблицы заголовок"/>
    <w:basedOn w:val="a4"/>
    <w:rsid w:val="00080220"/>
    <w:pPr>
      <w:keepNext/>
      <w:suppressLineNumbers/>
      <w:spacing w:after="0" w:line="360" w:lineRule="auto"/>
      <w:ind w:firstLine="709"/>
      <w:jc w:val="center"/>
    </w:pPr>
    <w:rPr>
      <w:rFonts w:ascii="Times New Roman" w:eastAsia="Times New Roman" w:hAnsi="Times New Roman"/>
      <w:b/>
      <w:bCs/>
      <w:sz w:val="28"/>
      <w:szCs w:val="24"/>
    </w:rPr>
  </w:style>
  <w:style w:type="paragraph" w:customStyle="1" w:styleId="NormalNum2">
    <w:name w:val="Normal Num 2"/>
    <w:rsid w:val="00080220"/>
    <w:pPr>
      <w:tabs>
        <w:tab w:val="num" w:pos="720"/>
        <w:tab w:val="num" w:pos="792"/>
        <w:tab w:val="num" w:pos="1418"/>
        <w:tab w:val="num" w:pos="1788"/>
      </w:tabs>
      <w:spacing w:before="120"/>
      <w:ind w:left="792" w:hanging="432"/>
      <w:outlineLvl w:val="1"/>
    </w:pPr>
    <w:rPr>
      <w:rFonts w:ascii="Times New Roman" w:eastAsia="Times New Roman" w:hAnsi="Times New Roman"/>
      <w:sz w:val="22"/>
      <w:szCs w:val="22"/>
      <w:lang w:val="en-US" w:eastAsia="en-US"/>
    </w:rPr>
  </w:style>
  <w:style w:type="paragraph" w:customStyle="1" w:styleId="affffff4">
    <w:name w:val="Таблица номер"/>
    <w:basedOn w:val="a4"/>
    <w:rsid w:val="00080220"/>
    <w:pPr>
      <w:tabs>
        <w:tab w:val="num" w:pos="0"/>
        <w:tab w:val="left" w:pos="966"/>
        <w:tab w:val="num" w:pos="1068"/>
      </w:tabs>
      <w:spacing w:before="60" w:after="60" w:line="360" w:lineRule="auto"/>
      <w:ind w:left="360" w:hanging="360"/>
      <w:jc w:val="both"/>
    </w:pPr>
    <w:rPr>
      <w:rFonts w:ascii="Times New Roman" w:eastAsia="Arial Unicode MS" w:hAnsi="Times New Roman"/>
      <w:sz w:val="28"/>
      <w:szCs w:val="24"/>
      <w:lang w:eastAsia="ru-RU"/>
    </w:rPr>
  </w:style>
  <w:style w:type="paragraph" w:customStyle="1" w:styleId="affffff5">
    <w:name w:val="Таблица слева"/>
    <w:basedOn w:val="a4"/>
    <w:next w:val="a4"/>
    <w:rsid w:val="00080220"/>
    <w:pPr>
      <w:suppressLineNumbers/>
      <w:spacing w:before="60" w:after="60" w:line="360" w:lineRule="auto"/>
      <w:ind w:firstLine="709"/>
      <w:jc w:val="both"/>
    </w:pPr>
    <w:rPr>
      <w:rFonts w:ascii="Times New Roman" w:eastAsia="Times New Roman" w:hAnsi="Times New Roman"/>
      <w:bCs/>
      <w:sz w:val="28"/>
      <w:szCs w:val="24"/>
    </w:rPr>
  </w:style>
  <w:style w:type="paragraph" w:customStyle="1" w:styleId="-11">
    <w:name w:val="Цветной список - Акцент 11"/>
    <w:basedOn w:val="a4"/>
    <w:rsid w:val="00080220"/>
    <w:pPr>
      <w:ind w:left="720"/>
      <w:contextualSpacing/>
    </w:pPr>
    <w:rPr>
      <w:rFonts w:eastAsia="Times New Roman"/>
    </w:rPr>
  </w:style>
  <w:style w:type="character" w:customStyle="1" w:styleId="120">
    <w:name w:val="Знак Знак12"/>
    <w:rsid w:val="00080220"/>
    <w:rPr>
      <w:rFonts w:ascii="Times New Roman" w:hAnsi="Times New Roman"/>
    </w:rPr>
  </w:style>
  <w:style w:type="character" w:customStyle="1" w:styleId="1ff1">
    <w:name w:val="Список 1 Знак Знак"/>
    <w:rsid w:val="00080220"/>
    <w:rPr>
      <w:rFonts w:ascii="Times New Roman" w:hAnsi="Times New Roman"/>
      <w:sz w:val="28"/>
    </w:rPr>
  </w:style>
  <w:style w:type="paragraph" w:styleId="affffff6">
    <w:name w:val="Body Text First Indent"/>
    <w:basedOn w:val="af3"/>
    <w:link w:val="affffff7"/>
    <w:rsid w:val="00080220"/>
    <w:pPr>
      <w:spacing w:line="240" w:lineRule="auto"/>
      <w:ind w:firstLine="210"/>
    </w:pPr>
    <w:rPr>
      <w:rFonts w:ascii="Times New Roman" w:eastAsia="Times New Roman" w:hAnsi="Times New Roman" w:cs="Mangal"/>
      <w:kern w:val="1"/>
      <w:sz w:val="28"/>
      <w:szCs w:val="28"/>
      <w:lang w:eastAsia="hi-IN" w:bidi="hi-IN"/>
    </w:rPr>
  </w:style>
  <w:style w:type="character" w:customStyle="1" w:styleId="affffff7">
    <w:name w:val="Красная строка Знак"/>
    <w:link w:val="affffff6"/>
    <w:rsid w:val="00080220"/>
    <w:rPr>
      <w:rFonts w:ascii="Times New Roman" w:eastAsia="Times New Roman" w:hAnsi="Times New Roman" w:cs="Mangal"/>
      <w:kern w:val="1"/>
      <w:sz w:val="28"/>
      <w:szCs w:val="28"/>
      <w:lang w:eastAsia="hi-IN" w:bidi="hi-IN"/>
    </w:rPr>
  </w:style>
  <w:style w:type="character" w:customStyle="1" w:styleId="2fe">
    <w:name w:val="Основной текст Знак2"/>
    <w:aliases w:val="Основной текст Знак Знак Знак Знак2,Основной текст Знак Знак Знак Знак Знак Знак Знак2,Основной текст Знак Знак Знак Знак Знак Знак3,Основной текст Знак Знак Знак Знак Знак Знак Знак Знак Знак Знак Знак Знак Знак Знак Знак2"/>
    <w:rsid w:val="00080220"/>
    <w:rPr>
      <w:sz w:val="24"/>
      <w:szCs w:val="24"/>
      <w:lang w:eastAsia="ar-SA"/>
    </w:rPr>
  </w:style>
  <w:style w:type="paragraph" w:customStyle="1" w:styleId="3f0">
    <w:name w:val="Знак3"/>
    <w:basedOn w:val="a4"/>
    <w:uiPriority w:val="99"/>
    <w:rsid w:val="00080220"/>
    <w:pPr>
      <w:spacing w:before="100" w:beforeAutospacing="1" w:after="100" w:afterAutospacing="1" w:line="240" w:lineRule="auto"/>
    </w:pPr>
    <w:rPr>
      <w:rFonts w:ascii="Tahoma" w:eastAsia="Times New Roman" w:hAnsi="Tahoma"/>
      <w:sz w:val="20"/>
      <w:szCs w:val="20"/>
      <w:lang w:val="en-US"/>
    </w:rPr>
  </w:style>
  <w:style w:type="paragraph" w:customStyle="1" w:styleId="BodyText21">
    <w:name w:val="Body Text 21"/>
    <w:basedOn w:val="a4"/>
    <w:rsid w:val="00080220"/>
    <w:pPr>
      <w:widowControl w:val="0"/>
      <w:overflowPunct w:val="0"/>
      <w:autoSpaceDE w:val="0"/>
      <w:autoSpaceDN w:val="0"/>
      <w:adjustRightInd w:val="0"/>
      <w:spacing w:after="0" w:line="240" w:lineRule="auto"/>
      <w:ind w:left="-11"/>
      <w:textAlignment w:val="baseline"/>
    </w:pPr>
    <w:rPr>
      <w:rFonts w:ascii="Times New Roman" w:eastAsia="Times New Roman" w:hAnsi="Times New Roman"/>
      <w:sz w:val="24"/>
      <w:szCs w:val="24"/>
      <w:lang w:eastAsia="ru-RU"/>
    </w:rPr>
  </w:style>
  <w:style w:type="character" w:customStyle="1" w:styleId="FontStyle14">
    <w:name w:val="Font Style14"/>
    <w:rsid w:val="00080220"/>
    <w:rPr>
      <w:rFonts w:ascii="Times New Roman" w:hAnsi="Times New Roman"/>
      <w:b/>
      <w:sz w:val="22"/>
    </w:rPr>
  </w:style>
  <w:style w:type="paragraph" w:customStyle="1" w:styleId="Style4">
    <w:name w:val="Style4"/>
    <w:basedOn w:val="a4"/>
    <w:rsid w:val="0008022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4"/>
    <w:rsid w:val="00080220"/>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12">
    <w:name w:val="Style12"/>
    <w:basedOn w:val="a4"/>
    <w:rsid w:val="00080220"/>
    <w:pPr>
      <w:widowControl w:val="0"/>
      <w:autoSpaceDE w:val="0"/>
      <w:autoSpaceDN w:val="0"/>
      <w:adjustRightInd w:val="0"/>
      <w:spacing w:after="0" w:line="274" w:lineRule="exact"/>
      <w:ind w:firstLine="713"/>
    </w:pPr>
    <w:rPr>
      <w:rFonts w:ascii="Times New Roman" w:eastAsia="Times New Roman" w:hAnsi="Times New Roman"/>
      <w:sz w:val="24"/>
      <w:szCs w:val="24"/>
      <w:lang w:eastAsia="ru-RU"/>
    </w:rPr>
  </w:style>
  <w:style w:type="paragraph" w:customStyle="1" w:styleId="47">
    <w:name w:val="Обычный4"/>
    <w:rsid w:val="00080220"/>
    <w:rPr>
      <w:rFonts w:ascii="Times New Roman" w:eastAsia="ヒラギノ角ゴ Pro W3" w:hAnsi="Times New Roman"/>
      <w:color w:val="000000"/>
      <w:sz w:val="24"/>
      <w:lang w:eastAsia="en-US"/>
    </w:rPr>
  </w:style>
  <w:style w:type="paragraph" w:customStyle="1" w:styleId="1110">
    <w:name w:val="Знак Знак Знак Знак Знак Знак Знак Знак1 Знак Знак Знак Знак Знак Знак Знак11"/>
    <w:basedOn w:val="a4"/>
    <w:rsid w:val="00080220"/>
    <w:pPr>
      <w:spacing w:after="160" w:line="240" w:lineRule="exact"/>
    </w:pPr>
    <w:rPr>
      <w:rFonts w:ascii="Verdana" w:eastAsia="Times New Roman" w:hAnsi="Verdana" w:cs="Verdana"/>
      <w:sz w:val="20"/>
      <w:szCs w:val="20"/>
      <w:lang w:val="en-US"/>
    </w:rPr>
  </w:style>
  <w:style w:type="paragraph" w:styleId="affffff8">
    <w:name w:val="Document Map"/>
    <w:basedOn w:val="a4"/>
    <w:link w:val="affffff9"/>
    <w:uiPriority w:val="99"/>
    <w:rsid w:val="00080220"/>
    <w:pPr>
      <w:spacing w:after="0" w:line="240" w:lineRule="auto"/>
    </w:pPr>
    <w:rPr>
      <w:rFonts w:ascii="Lucida Grande CY" w:eastAsia="Times New Roman" w:hAnsi="Lucida Grande CY"/>
      <w:sz w:val="24"/>
      <w:szCs w:val="24"/>
      <w:lang w:val="x-none" w:eastAsia="ar-SA"/>
    </w:rPr>
  </w:style>
  <w:style w:type="character" w:customStyle="1" w:styleId="affffff9">
    <w:name w:val="Схема документа Знак"/>
    <w:link w:val="affffff8"/>
    <w:uiPriority w:val="99"/>
    <w:rsid w:val="00080220"/>
    <w:rPr>
      <w:rFonts w:ascii="Lucida Grande CY" w:eastAsia="Times New Roman" w:hAnsi="Lucida Grande CY"/>
      <w:sz w:val="24"/>
      <w:szCs w:val="24"/>
      <w:lang w:eastAsia="ar-SA"/>
    </w:rPr>
  </w:style>
  <w:style w:type="paragraph" w:customStyle="1" w:styleId="1ff2">
    <w:name w:val="Без интервала1"/>
    <w:rsid w:val="00080220"/>
    <w:rPr>
      <w:rFonts w:eastAsia="MS Mincho"/>
      <w:sz w:val="22"/>
      <w:szCs w:val="22"/>
    </w:rPr>
  </w:style>
  <w:style w:type="paragraph" w:customStyle="1" w:styleId="1ff3">
    <w:name w:val="Рецензия1"/>
    <w:hidden/>
    <w:semiHidden/>
    <w:rsid w:val="00080220"/>
    <w:rPr>
      <w:rFonts w:ascii="Times New Roman" w:eastAsia="Times New Roman" w:hAnsi="Times New Roman"/>
    </w:rPr>
  </w:style>
  <w:style w:type="character" w:customStyle="1" w:styleId="H3">
    <w:name w:val="H3 Знак Знак"/>
    <w:rsid w:val="00080220"/>
    <w:rPr>
      <w:b/>
      <w:bCs/>
      <w:sz w:val="40"/>
      <w:szCs w:val="40"/>
    </w:rPr>
  </w:style>
  <w:style w:type="character" w:customStyle="1" w:styleId="H5">
    <w:name w:val="H5 Знак Знак"/>
    <w:rsid w:val="00080220"/>
    <w:rPr>
      <w:b/>
      <w:bCs/>
      <w:i/>
      <w:iCs/>
      <w:sz w:val="26"/>
      <w:szCs w:val="26"/>
    </w:rPr>
  </w:style>
  <w:style w:type="character" w:customStyle="1" w:styleId="150">
    <w:name w:val="Знак Знак15"/>
    <w:rsid w:val="00080220"/>
    <w:rPr>
      <w:b/>
      <w:bCs/>
      <w:sz w:val="28"/>
      <w:szCs w:val="28"/>
    </w:rPr>
  </w:style>
  <w:style w:type="character" w:customStyle="1" w:styleId="130">
    <w:name w:val="Знак Знак13"/>
    <w:rsid w:val="00080220"/>
    <w:rPr>
      <w:rFonts w:ascii="Arial" w:hAnsi="Arial"/>
      <w:sz w:val="22"/>
      <w:szCs w:val="22"/>
    </w:rPr>
  </w:style>
  <w:style w:type="character" w:customStyle="1" w:styleId="113">
    <w:name w:val="Знак Знак11"/>
    <w:locked/>
    <w:rsid w:val="00080220"/>
    <w:rPr>
      <w:sz w:val="24"/>
      <w:szCs w:val="24"/>
      <w:lang w:val="ru-RU" w:eastAsia="ru-RU" w:bidi="ar-SA"/>
    </w:rPr>
  </w:style>
  <w:style w:type="character" w:customStyle="1" w:styleId="100">
    <w:name w:val="Знак Знак10"/>
    <w:rsid w:val="00080220"/>
    <w:rPr>
      <w:sz w:val="16"/>
      <w:szCs w:val="16"/>
      <w:lang w:val="ru-RU" w:eastAsia="ru-RU" w:bidi="ar-SA"/>
    </w:rPr>
  </w:style>
  <w:style w:type="character" w:customStyle="1" w:styleId="92">
    <w:name w:val="Знак Знак9"/>
    <w:rsid w:val="00080220"/>
    <w:rPr>
      <w:sz w:val="24"/>
      <w:szCs w:val="24"/>
      <w:lang w:val="ru-RU" w:eastAsia="ru-RU" w:bidi="ar-SA"/>
    </w:rPr>
  </w:style>
  <w:style w:type="character" w:customStyle="1" w:styleId="81">
    <w:name w:val="Знак Знак8"/>
    <w:rsid w:val="00080220"/>
    <w:rPr>
      <w:sz w:val="24"/>
      <w:szCs w:val="24"/>
      <w:lang w:val="ru-RU" w:eastAsia="ru-RU" w:bidi="ar-SA"/>
    </w:rPr>
  </w:style>
  <w:style w:type="character" w:customStyle="1" w:styleId="63">
    <w:name w:val="Знак Знак6"/>
    <w:rsid w:val="00080220"/>
    <w:rPr>
      <w:sz w:val="24"/>
      <w:szCs w:val="24"/>
      <w:lang w:val="ru-RU" w:eastAsia="ru-RU" w:bidi="ar-SA"/>
    </w:rPr>
  </w:style>
  <w:style w:type="paragraph" w:customStyle="1" w:styleId="Style1">
    <w:name w:val="Style1"/>
    <w:basedOn w:val="a4"/>
    <w:uiPriority w:val="99"/>
    <w:rsid w:val="00080220"/>
    <w:pPr>
      <w:widowControl w:val="0"/>
      <w:autoSpaceDE w:val="0"/>
      <w:autoSpaceDN w:val="0"/>
      <w:adjustRightInd w:val="0"/>
      <w:spacing w:after="0" w:line="324" w:lineRule="exact"/>
      <w:jc w:val="both"/>
    </w:pPr>
    <w:rPr>
      <w:rFonts w:ascii="Times New Roman" w:eastAsia="Times New Roman" w:hAnsi="Times New Roman"/>
      <w:sz w:val="24"/>
      <w:szCs w:val="24"/>
      <w:lang w:eastAsia="ru-RU"/>
    </w:rPr>
  </w:style>
  <w:style w:type="paragraph" w:customStyle="1" w:styleId="Style7">
    <w:name w:val="Style7"/>
    <w:basedOn w:val="a4"/>
    <w:uiPriority w:val="99"/>
    <w:rsid w:val="00080220"/>
    <w:pPr>
      <w:widowControl w:val="0"/>
      <w:autoSpaceDE w:val="0"/>
      <w:autoSpaceDN w:val="0"/>
      <w:adjustRightInd w:val="0"/>
      <w:spacing w:after="0" w:line="319" w:lineRule="exact"/>
    </w:pPr>
    <w:rPr>
      <w:rFonts w:ascii="Times New Roman" w:eastAsia="Times New Roman" w:hAnsi="Times New Roman"/>
      <w:sz w:val="24"/>
      <w:szCs w:val="24"/>
      <w:lang w:eastAsia="ru-RU"/>
    </w:rPr>
  </w:style>
  <w:style w:type="character" w:customStyle="1" w:styleId="FontStyle11">
    <w:name w:val="Font Style11"/>
    <w:rsid w:val="00080220"/>
    <w:rPr>
      <w:rFonts w:ascii="Times New Roman" w:hAnsi="Times New Roman" w:cs="Times New Roman"/>
      <w:sz w:val="26"/>
      <w:szCs w:val="26"/>
    </w:rPr>
  </w:style>
  <w:style w:type="character" w:styleId="affffffa">
    <w:name w:val="Intense Emphasis"/>
    <w:uiPriority w:val="21"/>
    <w:qFormat/>
    <w:rsid w:val="00080220"/>
    <w:rPr>
      <w:rFonts w:ascii="Times New Roman" w:hAnsi="Times New Roman"/>
      <w:b/>
      <w:i/>
    </w:rPr>
  </w:style>
  <w:style w:type="paragraph" w:styleId="3f1">
    <w:name w:val="toc 3"/>
    <w:aliases w:val="Оглавление 3К"/>
    <w:basedOn w:val="a4"/>
    <w:next w:val="a4"/>
    <w:autoRedefine/>
    <w:uiPriority w:val="39"/>
    <w:unhideWhenUsed/>
    <w:qFormat/>
    <w:rsid w:val="00080220"/>
    <w:pPr>
      <w:spacing w:after="0" w:line="240" w:lineRule="auto"/>
      <w:ind w:left="240"/>
    </w:pPr>
    <w:rPr>
      <w:rFonts w:eastAsia="Times New Roman" w:cs="Calibri"/>
      <w:sz w:val="20"/>
      <w:szCs w:val="20"/>
      <w:lang w:eastAsia="ru-RU"/>
    </w:rPr>
  </w:style>
  <w:style w:type="paragraph" w:styleId="48">
    <w:name w:val="toc 4"/>
    <w:basedOn w:val="a4"/>
    <w:next w:val="a4"/>
    <w:autoRedefine/>
    <w:uiPriority w:val="39"/>
    <w:unhideWhenUsed/>
    <w:rsid w:val="00080220"/>
    <w:pPr>
      <w:spacing w:after="0" w:line="240" w:lineRule="auto"/>
      <w:ind w:left="480"/>
    </w:pPr>
    <w:rPr>
      <w:rFonts w:eastAsia="Times New Roman" w:cs="Calibri"/>
      <w:sz w:val="20"/>
      <w:szCs w:val="20"/>
      <w:lang w:eastAsia="ru-RU"/>
    </w:rPr>
  </w:style>
  <w:style w:type="paragraph" w:styleId="57">
    <w:name w:val="toc 5"/>
    <w:basedOn w:val="a4"/>
    <w:next w:val="a4"/>
    <w:autoRedefine/>
    <w:uiPriority w:val="39"/>
    <w:unhideWhenUsed/>
    <w:rsid w:val="00080220"/>
    <w:pPr>
      <w:spacing w:after="0" w:line="240" w:lineRule="auto"/>
      <w:ind w:left="720"/>
    </w:pPr>
    <w:rPr>
      <w:rFonts w:eastAsia="Times New Roman" w:cs="Calibri"/>
      <w:sz w:val="20"/>
      <w:szCs w:val="20"/>
      <w:lang w:eastAsia="ru-RU"/>
    </w:rPr>
  </w:style>
  <w:style w:type="paragraph" w:styleId="64">
    <w:name w:val="toc 6"/>
    <w:basedOn w:val="a4"/>
    <w:next w:val="a4"/>
    <w:autoRedefine/>
    <w:uiPriority w:val="39"/>
    <w:unhideWhenUsed/>
    <w:rsid w:val="00080220"/>
    <w:pPr>
      <w:spacing w:after="0" w:line="240" w:lineRule="auto"/>
      <w:ind w:left="960"/>
    </w:pPr>
    <w:rPr>
      <w:rFonts w:eastAsia="Times New Roman" w:cs="Calibri"/>
      <w:sz w:val="20"/>
      <w:szCs w:val="20"/>
      <w:lang w:eastAsia="ru-RU"/>
    </w:rPr>
  </w:style>
  <w:style w:type="paragraph" w:styleId="72">
    <w:name w:val="toc 7"/>
    <w:basedOn w:val="a4"/>
    <w:next w:val="a4"/>
    <w:autoRedefine/>
    <w:uiPriority w:val="39"/>
    <w:unhideWhenUsed/>
    <w:rsid w:val="00080220"/>
    <w:pPr>
      <w:spacing w:after="0" w:line="240" w:lineRule="auto"/>
      <w:ind w:left="1200"/>
    </w:pPr>
    <w:rPr>
      <w:rFonts w:eastAsia="Times New Roman" w:cs="Calibri"/>
      <w:sz w:val="20"/>
      <w:szCs w:val="20"/>
      <w:lang w:eastAsia="ru-RU"/>
    </w:rPr>
  </w:style>
  <w:style w:type="paragraph" w:styleId="82">
    <w:name w:val="toc 8"/>
    <w:basedOn w:val="a4"/>
    <w:next w:val="a4"/>
    <w:autoRedefine/>
    <w:uiPriority w:val="39"/>
    <w:unhideWhenUsed/>
    <w:rsid w:val="00080220"/>
    <w:pPr>
      <w:spacing w:after="0" w:line="240" w:lineRule="auto"/>
      <w:ind w:left="1440"/>
    </w:pPr>
    <w:rPr>
      <w:rFonts w:eastAsia="Times New Roman" w:cs="Calibri"/>
      <w:sz w:val="20"/>
      <w:szCs w:val="20"/>
      <w:lang w:eastAsia="ru-RU"/>
    </w:rPr>
  </w:style>
  <w:style w:type="paragraph" w:styleId="93">
    <w:name w:val="toc 9"/>
    <w:basedOn w:val="a4"/>
    <w:next w:val="a4"/>
    <w:autoRedefine/>
    <w:uiPriority w:val="39"/>
    <w:unhideWhenUsed/>
    <w:rsid w:val="00080220"/>
    <w:pPr>
      <w:spacing w:after="0" w:line="240" w:lineRule="auto"/>
      <w:ind w:left="1680"/>
    </w:pPr>
    <w:rPr>
      <w:rFonts w:eastAsia="Times New Roman" w:cs="Calibri"/>
      <w:sz w:val="20"/>
      <w:szCs w:val="20"/>
      <w:lang w:eastAsia="ru-RU"/>
    </w:rPr>
  </w:style>
  <w:style w:type="numbering" w:customStyle="1" w:styleId="-0">
    <w:name w:val="Список перечисления-"/>
    <w:rsid w:val="00080220"/>
    <w:pPr>
      <w:numPr>
        <w:numId w:val="9"/>
      </w:numPr>
    </w:pPr>
  </w:style>
  <w:style w:type="numbering" w:customStyle="1" w:styleId="1">
    <w:name w:val="Список таблиц()1"/>
    <w:rsid w:val="00080220"/>
    <w:pPr>
      <w:numPr>
        <w:numId w:val="10"/>
      </w:numPr>
    </w:pPr>
  </w:style>
  <w:style w:type="paragraph" w:customStyle="1" w:styleId="phBullet">
    <w:name w:val="ph_Bullet Знак"/>
    <w:basedOn w:val="a4"/>
    <w:rsid w:val="00080220"/>
    <w:pPr>
      <w:numPr>
        <w:numId w:val="11"/>
      </w:numPr>
      <w:spacing w:after="0" w:line="360" w:lineRule="auto"/>
      <w:jc w:val="both"/>
    </w:pPr>
    <w:rPr>
      <w:rFonts w:ascii="Times New Roman" w:eastAsia="Times New Roman" w:hAnsi="Times New Roman"/>
      <w:sz w:val="24"/>
      <w:szCs w:val="24"/>
      <w:lang w:eastAsia="ru-RU"/>
    </w:rPr>
  </w:style>
  <w:style w:type="paragraph" w:customStyle="1" w:styleId="3641">
    <w:name w:val="Заг 3.6.4.1"/>
    <w:basedOn w:val="23"/>
    <w:link w:val="36410"/>
    <w:qFormat/>
    <w:rsid w:val="00080220"/>
    <w:pPr>
      <w:widowControl w:val="0"/>
      <w:numPr>
        <w:ilvl w:val="3"/>
        <w:numId w:val="12"/>
      </w:numPr>
      <w:suppressAutoHyphens/>
      <w:spacing w:before="120" w:after="0" w:line="360" w:lineRule="auto"/>
      <w:ind w:left="851" w:hanging="851"/>
      <w:jc w:val="both"/>
      <w:outlineLvl w:val="3"/>
    </w:pPr>
    <w:rPr>
      <w:rFonts w:ascii="Times New Roman" w:eastAsia="Calibri" w:hAnsi="Times New Roman"/>
      <w:i w:val="0"/>
      <w:iCs w:val="0"/>
      <w:sz w:val="24"/>
      <w:szCs w:val="24"/>
      <w:lang w:eastAsia="ar-SA"/>
    </w:rPr>
  </w:style>
  <w:style w:type="character" w:customStyle="1" w:styleId="36410">
    <w:name w:val="Заг 3.6.4.1 Знак"/>
    <w:link w:val="3641"/>
    <w:rsid w:val="00080220"/>
    <w:rPr>
      <w:rFonts w:ascii="Times New Roman" w:hAnsi="Times New Roman"/>
      <w:b/>
      <w:bCs/>
      <w:sz w:val="24"/>
      <w:szCs w:val="24"/>
      <w:lang w:val="x-none" w:eastAsia="ar-SA"/>
    </w:rPr>
  </w:style>
  <w:style w:type="paragraph" w:customStyle="1" w:styleId="a1">
    <w:name w:val="Маркированный"/>
    <w:basedOn w:val="a4"/>
    <w:uiPriority w:val="99"/>
    <w:rsid w:val="00080220"/>
    <w:pPr>
      <w:numPr>
        <w:numId w:val="13"/>
      </w:numPr>
      <w:spacing w:after="0" w:line="240" w:lineRule="auto"/>
      <w:jc w:val="both"/>
    </w:pPr>
    <w:rPr>
      <w:rFonts w:ascii="Times New Roman" w:eastAsia="Times New Roman" w:hAnsi="Times New Roman"/>
      <w:sz w:val="24"/>
      <w:szCs w:val="24"/>
      <w:lang w:eastAsia="ru-RU"/>
    </w:rPr>
  </w:style>
  <w:style w:type="character" w:customStyle="1" w:styleId="affffffb">
    <w:name w:val="Основной шрифт Знак"/>
    <w:uiPriority w:val="99"/>
    <w:locked/>
    <w:rsid w:val="00080220"/>
    <w:rPr>
      <w:rFonts w:ascii="Verdana" w:eastAsia="Calibri" w:hAnsi="Verdana" w:cs="Verdana"/>
      <w:sz w:val="24"/>
      <w:szCs w:val="24"/>
      <w:lang w:val="ru-RU" w:eastAsia="ru-RU" w:bidi="ar-SA"/>
    </w:rPr>
  </w:style>
  <w:style w:type="paragraph" w:customStyle="1" w:styleId="49">
    <w:name w:val="заголовок 4"/>
    <w:basedOn w:val="a4"/>
    <w:next w:val="a4"/>
    <w:rsid w:val="00080220"/>
    <w:pPr>
      <w:keepNext/>
      <w:spacing w:before="240" w:after="120" w:line="240" w:lineRule="auto"/>
      <w:jc w:val="both"/>
    </w:pPr>
    <w:rPr>
      <w:rFonts w:ascii="Arial" w:eastAsia="Times New Roman" w:hAnsi="Arial"/>
      <w:noProof/>
      <w:sz w:val="24"/>
      <w:szCs w:val="24"/>
      <w:lang w:eastAsia="ru-RU"/>
    </w:rPr>
  </w:style>
  <w:style w:type="character" w:customStyle="1" w:styleId="Heading5Char">
    <w:name w:val="Heading 5 Char"/>
    <w:uiPriority w:val="9"/>
    <w:semiHidden/>
    <w:rsid w:val="00080220"/>
    <w:rPr>
      <w:rFonts w:ascii="Calibri" w:eastAsia="Times New Roman" w:hAnsi="Calibri" w:cs="Times New Roman"/>
      <w:b/>
      <w:bCs/>
      <w:i/>
      <w:iCs/>
      <w:sz w:val="26"/>
      <w:szCs w:val="26"/>
    </w:rPr>
  </w:style>
  <w:style w:type="paragraph" w:customStyle="1" w:styleId="1ff4">
    <w:name w:val="Знак Знак Знак Знак1"/>
    <w:basedOn w:val="a4"/>
    <w:uiPriority w:val="99"/>
    <w:rsid w:val="00080220"/>
    <w:pPr>
      <w:spacing w:before="100" w:beforeAutospacing="1" w:after="100" w:afterAutospacing="1" w:line="240" w:lineRule="auto"/>
    </w:pPr>
    <w:rPr>
      <w:rFonts w:ascii="Tahoma" w:eastAsia="Times New Roman" w:hAnsi="Tahoma" w:cs="Tahoma"/>
      <w:sz w:val="20"/>
      <w:szCs w:val="20"/>
      <w:lang w:val="en-US"/>
    </w:rPr>
  </w:style>
  <w:style w:type="paragraph" w:customStyle="1" w:styleId="2ff">
    <w:name w:val="Без интервала2"/>
    <w:link w:val="NoSpacingChar"/>
    <w:qFormat/>
    <w:rsid w:val="00080220"/>
    <w:rPr>
      <w:rFonts w:eastAsia="Times New Roman"/>
      <w:sz w:val="22"/>
      <w:szCs w:val="22"/>
      <w:lang w:eastAsia="en-US"/>
    </w:rPr>
  </w:style>
  <w:style w:type="paragraph" w:customStyle="1" w:styleId="114">
    <w:name w:val="Знак11"/>
    <w:basedOn w:val="a4"/>
    <w:uiPriority w:val="99"/>
    <w:rsid w:val="00080220"/>
    <w:pPr>
      <w:spacing w:after="160" w:line="240" w:lineRule="exact"/>
    </w:pPr>
    <w:rPr>
      <w:rFonts w:ascii="Verdana" w:eastAsia="Times New Roman" w:hAnsi="Verdana" w:cs="Verdana"/>
      <w:sz w:val="20"/>
      <w:szCs w:val="20"/>
      <w:lang w:val="en-US"/>
    </w:rPr>
  </w:style>
  <w:style w:type="character" w:customStyle="1" w:styleId="iceouttxt52">
    <w:name w:val="iceouttxt52"/>
    <w:uiPriority w:val="99"/>
    <w:rsid w:val="00080220"/>
    <w:rPr>
      <w:rFonts w:ascii="Arial" w:hAnsi="Arial" w:cs="Arial"/>
      <w:color w:val="auto"/>
      <w:sz w:val="17"/>
      <w:szCs w:val="17"/>
    </w:rPr>
  </w:style>
  <w:style w:type="character" w:customStyle="1" w:styleId="58">
    <w:name w:val="Основной текст (5)"/>
    <w:uiPriority w:val="99"/>
    <w:rsid w:val="00080220"/>
    <w:rPr>
      <w:rFonts w:ascii="Times New Roman" w:hAnsi="Times New Roman" w:cs="Times New Roman"/>
      <w:spacing w:val="0"/>
      <w:sz w:val="19"/>
      <w:szCs w:val="19"/>
      <w:u w:val="single"/>
    </w:rPr>
  </w:style>
  <w:style w:type="character" w:customStyle="1" w:styleId="121">
    <w:name w:val="Подпись к таблице + 12"/>
    <w:aliases w:val="5 pt"/>
    <w:uiPriority w:val="99"/>
    <w:rsid w:val="00080220"/>
    <w:rPr>
      <w:rFonts w:ascii="Times New Roman" w:hAnsi="Times New Roman" w:cs="Times New Roman"/>
      <w:spacing w:val="0"/>
      <w:sz w:val="25"/>
      <w:szCs w:val="25"/>
    </w:rPr>
  </w:style>
  <w:style w:type="character" w:customStyle="1" w:styleId="affffffc">
    <w:name w:val="Подпись к таблице"/>
    <w:uiPriority w:val="99"/>
    <w:rsid w:val="00080220"/>
    <w:rPr>
      <w:rFonts w:ascii="Times New Roman" w:hAnsi="Times New Roman" w:cs="Times New Roman"/>
      <w:spacing w:val="0"/>
      <w:sz w:val="19"/>
      <w:szCs w:val="19"/>
      <w:u w:val="single"/>
    </w:rPr>
  </w:style>
  <w:style w:type="paragraph" w:customStyle="1" w:styleId="4a">
    <w:name w:val="Знак4"/>
    <w:basedOn w:val="a4"/>
    <w:uiPriority w:val="99"/>
    <w:rsid w:val="00080220"/>
    <w:pPr>
      <w:spacing w:before="100" w:beforeAutospacing="1" w:after="100" w:afterAutospacing="1" w:line="240" w:lineRule="auto"/>
    </w:pPr>
    <w:rPr>
      <w:rFonts w:ascii="Tahoma" w:eastAsia="Times New Roman" w:hAnsi="Tahoma" w:cs="Tahoma"/>
      <w:sz w:val="20"/>
      <w:szCs w:val="20"/>
      <w:lang w:val="en-US"/>
    </w:rPr>
  </w:style>
  <w:style w:type="character" w:customStyle="1" w:styleId="affffffd">
    <w:name w:val="Основной текст + Полужирный"/>
    <w:aliases w:val="Курсив"/>
    <w:uiPriority w:val="99"/>
    <w:rsid w:val="00080220"/>
    <w:rPr>
      <w:rFonts w:ascii="Times New Roman" w:hAnsi="Times New Roman" w:cs="Times New Roman"/>
      <w:b/>
      <w:bCs/>
      <w:i/>
      <w:iCs/>
      <w:spacing w:val="0"/>
      <w:sz w:val="22"/>
      <w:szCs w:val="22"/>
    </w:rPr>
  </w:style>
  <w:style w:type="character" w:customStyle="1" w:styleId="59">
    <w:name w:val="Основной текст (5)_"/>
    <w:link w:val="512"/>
    <w:rsid w:val="00080220"/>
    <w:rPr>
      <w:sz w:val="22"/>
      <w:szCs w:val="22"/>
      <w:shd w:val="clear" w:color="auto" w:fill="FFFFFF"/>
    </w:rPr>
  </w:style>
  <w:style w:type="character" w:customStyle="1" w:styleId="2ff0">
    <w:name w:val="Основной текст (2)_"/>
    <w:link w:val="2ff1"/>
    <w:uiPriority w:val="99"/>
    <w:locked/>
    <w:rsid w:val="00080220"/>
    <w:rPr>
      <w:sz w:val="23"/>
      <w:szCs w:val="23"/>
      <w:shd w:val="clear" w:color="auto" w:fill="FFFFFF"/>
    </w:rPr>
  </w:style>
  <w:style w:type="character" w:customStyle="1" w:styleId="3f2">
    <w:name w:val="Основной текст (3)_"/>
    <w:link w:val="3f3"/>
    <w:locked/>
    <w:rsid w:val="00080220"/>
    <w:rPr>
      <w:sz w:val="22"/>
      <w:szCs w:val="22"/>
      <w:shd w:val="clear" w:color="auto" w:fill="FFFFFF"/>
    </w:rPr>
  </w:style>
  <w:style w:type="paragraph" w:customStyle="1" w:styleId="2ff1">
    <w:name w:val="Основной текст (2)"/>
    <w:basedOn w:val="a4"/>
    <w:link w:val="2ff0"/>
    <w:uiPriority w:val="99"/>
    <w:rsid w:val="00080220"/>
    <w:pPr>
      <w:shd w:val="clear" w:color="auto" w:fill="FFFFFF"/>
      <w:spacing w:after="0" w:line="240" w:lineRule="atLeast"/>
    </w:pPr>
    <w:rPr>
      <w:sz w:val="23"/>
      <w:szCs w:val="23"/>
      <w:shd w:val="clear" w:color="auto" w:fill="FFFFFF"/>
      <w:lang w:val="x-none" w:eastAsia="x-none"/>
    </w:rPr>
  </w:style>
  <w:style w:type="paragraph" w:customStyle="1" w:styleId="3f3">
    <w:name w:val="Основной текст (3)"/>
    <w:basedOn w:val="a4"/>
    <w:link w:val="3f2"/>
    <w:rsid w:val="00080220"/>
    <w:pPr>
      <w:shd w:val="clear" w:color="auto" w:fill="FFFFFF"/>
      <w:spacing w:after="0" w:line="240" w:lineRule="atLeast"/>
      <w:ind w:hanging="360"/>
    </w:pPr>
    <w:rPr>
      <w:shd w:val="clear" w:color="auto" w:fill="FFFFFF"/>
      <w:lang w:val="x-none" w:eastAsia="x-none"/>
    </w:rPr>
  </w:style>
  <w:style w:type="character" w:customStyle="1" w:styleId="3f4">
    <w:name w:val="Основной текст (3) + Полужирный"/>
    <w:uiPriority w:val="99"/>
    <w:rsid w:val="00080220"/>
    <w:rPr>
      <w:rFonts w:ascii="Times New Roman" w:hAnsi="Times New Roman" w:cs="Times New Roman"/>
      <w:b/>
      <w:bCs/>
      <w:spacing w:val="0"/>
      <w:sz w:val="22"/>
      <w:szCs w:val="22"/>
      <w:shd w:val="clear" w:color="auto" w:fill="FFFFFF"/>
    </w:rPr>
  </w:style>
  <w:style w:type="paragraph" w:customStyle="1" w:styleId="520">
    <w:name w:val="Знак52"/>
    <w:basedOn w:val="a4"/>
    <w:uiPriority w:val="99"/>
    <w:rsid w:val="00080220"/>
    <w:pPr>
      <w:spacing w:after="160" w:line="240" w:lineRule="exact"/>
    </w:pPr>
    <w:rPr>
      <w:rFonts w:ascii="Times New Roman" w:eastAsia="Times New Roman" w:hAnsi="Times New Roman"/>
      <w:sz w:val="20"/>
      <w:szCs w:val="20"/>
      <w:lang w:eastAsia="zh-CN"/>
    </w:rPr>
  </w:style>
  <w:style w:type="character" w:customStyle="1" w:styleId="postbody1">
    <w:name w:val="postbody1"/>
    <w:uiPriority w:val="99"/>
    <w:rsid w:val="00080220"/>
    <w:rPr>
      <w:sz w:val="18"/>
      <w:szCs w:val="18"/>
    </w:rPr>
  </w:style>
  <w:style w:type="character" w:customStyle="1" w:styleId="FontStyle12">
    <w:name w:val="Font Style12"/>
    <w:uiPriority w:val="99"/>
    <w:rsid w:val="00080220"/>
    <w:rPr>
      <w:rFonts w:ascii="Times New Roman" w:hAnsi="Times New Roman" w:cs="Times New Roman"/>
      <w:sz w:val="22"/>
      <w:szCs w:val="22"/>
    </w:rPr>
  </w:style>
  <w:style w:type="paragraph" w:customStyle="1" w:styleId="pju">
    <w:name w:val="p_ju"/>
    <w:basedOn w:val="a4"/>
    <w:rsid w:val="00080220"/>
    <w:pPr>
      <w:spacing w:before="68" w:after="68" w:line="240" w:lineRule="auto"/>
      <w:jc w:val="both"/>
    </w:pPr>
    <w:rPr>
      <w:rFonts w:ascii="Arial" w:eastAsia="Times New Roman" w:hAnsi="Arial" w:cs="Arial"/>
      <w:color w:val="15677B"/>
      <w:sz w:val="18"/>
      <w:szCs w:val="18"/>
      <w:lang w:eastAsia="ru-RU"/>
    </w:rPr>
  </w:style>
  <w:style w:type="character" w:customStyle="1" w:styleId="NoSpacingChar">
    <w:name w:val="No Spacing Char"/>
    <w:link w:val="2ff"/>
    <w:locked/>
    <w:rsid w:val="00080220"/>
    <w:rPr>
      <w:rFonts w:eastAsia="Times New Roman"/>
      <w:sz w:val="22"/>
      <w:szCs w:val="22"/>
      <w:lang w:eastAsia="en-US" w:bidi="ar-SA"/>
    </w:rPr>
  </w:style>
  <w:style w:type="character" w:customStyle="1" w:styleId="affffffe">
    <w:name w:val="Цветовое выделение"/>
    <w:rsid w:val="00080220"/>
    <w:rPr>
      <w:b/>
      <w:bCs/>
      <w:color w:val="000080"/>
      <w:sz w:val="20"/>
      <w:szCs w:val="20"/>
    </w:rPr>
  </w:style>
  <w:style w:type="paragraph" w:customStyle="1" w:styleId="xl22">
    <w:name w:val="xl22"/>
    <w:basedOn w:val="a4"/>
    <w:rsid w:val="00080220"/>
    <w:pPr>
      <w:spacing w:before="100" w:beforeAutospacing="1" w:after="100" w:afterAutospacing="1" w:line="240" w:lineRule="auto"/>
    </w:pPr>
    <w:rPr>
      <w:rFonts w:ascii="Arial CYR" w:eastAsia="Times New Roman" w:hAnsi="Arial CYR" w:cs="Arial CYR"/>
      <w:sz w:val="24"/>
      <w:szCs w:val="24"/>
      <w:lang w:eastAsia="ru-RU"/>
    </w:rPr>
  </w:style>
  <w:style w:type="numbering" w:customStyle="1" w:styleId="5">
    <w:name w:val="Стиль5"/>
    <w:rsid w:val="00080220"/>
    <w:pPr>
      <w:numPr>
        <w:numId w:val="14"/>
      </w:numPr>
    </w:pPr>
  </w:style>
  <w:style w:type="numbering" w:customStyle="1" w:styleId="4">
    <w:name w:val="Стиль4"/>
    <w:rsid w:val="00080220"/>
    <w:pPr>
      <w:numPr>
        <w:numId w:val="15"/>
      </w:numPr>
    </w:pPr>
  </w:style>
  <w:style w:type="numbering" w:customStyle="1" w:styleId="9">
    <w:name w:val="Стиль9"/>
    <w:rsid w:val="00080220"/>
    <w:pPr>
      <w:numPr>
        <w:numId w:val="16"/>
      </w:numPr>
    </w:pPr>
  </w:style>
  <w:style w:type="numbering" w:customStyle="1" w:styleId="6">
    <w:name w:val="Стиль6"/>
    <w:rsid w:val="00080220"/>
    <w:pPr>
      <w:numPr>
        <w:numId w:val="17"/>
      </w:numPr>
    </w:pPr>
  </w:style>
  <w:style w:type="numbering" w:customStyle="1" w:styleId="50">
    <w:name w:val="Стиль 5"/>
    <w:rsid w:val="00080220"/>
    <w:pPr>
      <w:numPr>
        <w:numId w:val="18"/>
      </w:numPr>
    </w:pPr>
  </w:style>
  <w:style w:type="character" w:customStyle="1" w:styleId="1ff5">
    <w:name w:val="Текст выноски Знак1"/>
    <w:uiPriority w:val="99"/>
    <w:semiHidden/>
    <w:rsid w:val="00080220"/>
    <w:rPr>
      <w:rFonts w:ascii="Tahoma" w:eastAsia="Times New Roman" w:hAnsi="Tahoma" w:cs="Tahoma"/>
      <w:sz w:val="16"/>
      <w:szCs w:val="16"/>
      <w:lang w:eastAsia="ru-RU"/>
    </w:rPr>
  </w:style>
  <w:style w:type="paragraph" w:customStyle="1" w:styleId="CharChar0">
    <w:name w:val="Char Char Знак"/>
    <w:basedOn w:val="a4"/>
    <w:rsid w:val="00080220"/>
    <w:pPr>
      <w:spacing w:after="160" w:line="240" w:lineRule="exact"/>
    </w:pPr>
    <w:rPr>
      <w:rFonts w:ascii="Verdana" w:eastAsia="Times New Roman" w:hAnsi="Verdana"/>
      <w:sz w:val="20"/>
      <w:szCs w:val="20"/>
      <w:lang w:val="en-US"/>
    </w:rPr>
  </w:style>
  <w:style w:type="paragraph" w:customStyle="1" w:styleId="CharChar1">
    <w:name w:val="Char Char Знак Знак"/>
    <w:basedOn w:val="a4"/>
    <w:rsid w:val="00080220"/>
    <w:pPr>
      <w:spacing w:after="160" w:line="240" w:lineRule="exact"/>
    </w:pPr>
    <w:rPr>
      <w:rFonts w:ascii="Verdana" w:eastAsia="Times New Roman" w:hAnsi="Verdana"/>
      <w:sz w:val="20"/>
      <w:szCs w:val="20"/>
      <w:lang w:val="en-US"/>
    </w:rPr>
  </w:style>
  <w:style w:type="character" w:customStyle="1" w:styleId="iceouttxt1">
    <w:name w:val="iceouttxt1"/>
    <w:rsid w:val="00080220"/>
    <w:rPr>
      <w:rFonts w:ascii="Arial" w:hAnsi="Arial" w:cs="Arial" w:hint="default"/>
      <w:color w:val="666666"/>
      <w:sz w:val="17"/>
      <w:szCs w:val="17"/>
    </w:rPr>
  </w:style>
  <w:style w:type="paragraph" w:styleId="afffffff">
    <w:name w:val="Revision"/>
    <w:hidden/>
    <w:uiPriority w:val="99"/>
    <w:semiHidden/>
    <w:rsid w:val="00080220"/>
    <w:rPr>
      <w:rFonts w:ascii="Times New Roman" w:eastAsia="Times New Roman" w:hAnsi="Times New Roman"/>
      <w:sz w:val="24"/>
      <w:szCs w:val="24"/>
    </w:rPr>
  </w:style>
  <w:style w:type="paragraph" w:customStyle="1" w:styleId="msonormalcxspmiddle">
    <w:name w:val="msonormalcxspmiddle"/>
    <w:basedOn w:val="a4"/>
    <w:rsid w:val="0008022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last">
    <w:name w:val="msonormalcxsplast"/>
    <w:basedOn w:val="a4"/>
    <w:rsid w:val="0008022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harChar2">
    <w:name w:val="Char Char"/>
    <w:basedOn w:val="a4"/>
    <w:rsid w:val="00080220"/>
    <w:pPr>
      <w:spacing w:after="160" w:line="240" w:lineRule="exact"/>
    </w:pPr>
    <w:rPr>
      <w:rFonts w:ascii="Verdana" w:eastAsia="Times New Roman" w:hAnsi="Verdana"/>
      <w:sz w:val="20"/>
      <w:szCs w:val="20"/>
      <w:lang w:val="en-US"/>
    </w:rPr>
  </w:style>
  <w:style w:type="paragraph" w:customStyle="1" w:styleId="xl110">
    <w:name w:val="xl110"/>
    <w:basedOn w:val="a4"/>
    <w:rsid w:val="00080220"/>
    <w:pPr>
      <w:spacing w:before="100" w:beforeAutospacing="1" w:after="100" w:afterAutospacing="1" w:line="240" w:lineRule="auto"/>
      <w:jc w:val="right"/>
      <w:textAlignment w:val="top"/>
    </w:pPr>
    <w:rPr>
      <w:rFonts w:ascii="Verdana" w:eastAsia="Times New Roman" w:hAnsi="Verdana"/>
      <w:sz w:val="18"/>
      <w:szCs w:val="18"/>
      <w:lang w:eastAsia="ru-RU"/>
    </w:rPr>
  </w:style>
  <w:style w:type="character" w:customStyle="1" w:styleId="611">
    <w:name w:val="Заголовок 6 Знак1"/>
    <w:aliases w:val="H6 Знак1"/>
    <w:semiHidden/>
    <w:rsid w:val="00080220"/>
    <w:rPr>
      <w:rFonts w:ascii="Cambria" w:eastAsia="Times New Roman" w:hAnsi="Cambria" w:cs="Times New Roman"/>
      <w:i/>
      <w:iCs/>
      <w:color w:val="243F60"/>
      <w:sz w:val="24"/>
      <w:szCs w:val="24"/>
    </w:rPr>
  </w:style>
  <w:style w:type="character" w:customStyle="1" w:styleId="810">
    <w:name w:val="Заголовок 8 Знак1"/>
    <w:aliases w:val="Legal Level 1.1.1. Знак1"/>
    <w:semiHidden/>
    <w:rsid w:val="00080220"/>
    <w:rPr>
      <w:rFonts w:ascii="Cambria" w:eastAsia="Times New Roman" w:hAnsi="Cambria" w:cs="Times New Roman"/>
      <w:color w:val="404040"/>
    </w:rPr>
  </w:style>
  <w:style w:type="character" w:customStyle="1" w:styleId="910">
    <w:name w:val="Заголовок 9 Знак1"/>
    <w:aliases w:val="Legal Level 1.1.1.1. Знак1,aaa Знак1,PIM 9 Знак1,Titre 10 Знак1,Заголовок 90 Знак1"/>
    <w:semiHidden/>
    <w:rsid w:val="00080220"/>
    <w:rPr>
      <w:rFonts w:ascii="Cambria" w:eastAsia="Times New Roman" w:hAnsi="Cambria" w:cs="Times New Roman"/>
      <w:i/>
      <w:iCs/>
      <w:color w:val="404040"/>
    </w:rPr>
  </w:style>
  <w:style w:type="character" w:customStyle="1" w:styleId="1ff6">
    <w:name w:val="Текст примечания Знак1"/>
    <w:uiPriority w:val="99"/>
    <w:semiHidden/>
    <w:rsid w:val="00080220"/>
  </w:style>
  <w:style w:type="character" w:customStyle="1" w:styleId="1ff7">
    <w:name w:val="Обычный (веб) Знак1"/>
    <w:aliases w:val="Знак2 Знак1,Обычный (Web) Знак1"/>
    <w:uiPriority w:val="34"/>
    <w:locked/>
    <w:rsid w:val="00080220"/>
    <w:rPr>
      <w:rFonts w:ascii="Calibri" w:eastAsia="Calibri" w:hAnsi="Calibri"/>
      <w:sz w:val="22"/>
      <w:szCs w:val="22"/>
      <w:lang w:eastAsia="en-US"/>
    </w:rPr>
  </w:style>
  <w:style w:type="character" w:customStyle="1" w:styleId="1ff8">
    <w:name w:val="Основной текст с отступом Знак1"/>
    <w:uiPriority w:val="99"/>
    <w:semiHidden/>
    <w:rsid w:val="00080220"/>
    <w:rPr>
      <w:sz w:val="24"/>
      <w:szCs w:val="24"/>
    </w:rPr>
  </w:style>
  <w:style w:type="character" w:customStyle="1" w:styleId="710">
    <w:name w:val="Заголовок 7 Знак1"/>
    <w:semiHidden/>
    <w:rsid w:val="00080220"/>
    <w:rPr>
      <w:rFonts w:ascii="Cambria" w:eastAsia="Times New Roman" w:hAnsi="Cambria" w:cs="Times New Roman"/>
      <w:i/>
      <w:iCs/>
      <w:color w:val="404040"/>
      <w:sz w:val="24"/>
      <w:szCs w:val="24"/>
    </w:rPr>
  </w:style>
  <w:style w:type="character" w:customStyle="1" w:styleId="1ff9">
    <w:name w:val="Подзаголовок Знак1"/>
    <w:rsid w:val="00080220"/>
    <w:rPr>
      <w:rFonts w:ascii="Cambria" w:eastAsia="Times New Roman" w:hAnsi="Cambria" w:cs="Times New Roman"/>
      <w:i/>
      <w:iCs/>
      <w:color w:val="4F81BD"/>
      <w:spacing w:val="15"/>
      <w:sz w:val="24"/>
      <w:szCs w:val="24"/>
    </w:rPr>
  </w:style>
  <w:style w:type="character" w:customStyle="1" w:styleId="1ffa">
    <w:name w:val="Дата Знак1"/>
    <w:semiHidden/>
    <w:rsid w:val="00080220"/>
    <w:rPr>
      <w:sz w:val="24"/>
      <w:szCs w:val="24"/>
    </w:rPr>
  </w:style>
  <w:style w:type="character" w:customStyle="1" w:styleId="314">
    <w:name w:val="Основной текст 3 Знак1"/>
    <w:uiPriority w:val="99"/>
    <w:semiHidden/>
    <w:rsid w:val="00080220"/>
    <w:rPr>
      <w:sz w:val="16"/>
      <w:szCs w:val="16"/>
    </w:rPr>
  </w:style>
  <w:style w:type="character" w:customStyle="1" w:styleId="1ffb">
    <w:name w:val="Верхний колонтитул Знак1"/>
    <w:uiPriority w:val="99"/>
    <w:semiHidden/>
    <w:rsid w:val="00080220"/>
    <w:rPr>
      <w:sz w:val="24"/>
      <w:szCs w:val="24"/>
    </w:rPr>
  </w:style>
  <w:style w:type="character" w:customStyle="1" w:styleId="1ffc">
    <w:name w:val="Схема документа Знак1"/>
    <w:semiHidden/>
    <w:rsid w:val="00080220"/>
    <w:rPr>
      <w:rFonts w:ascii="Tahoma" w:hAnsi="Tahoma" w:cs="Tahoma"/>
      <w:sz w:val="16"/>
      <w:szCs w:val="16"/>
    </w:rPr>
  </w:style>
  <w:style w:type="character" w:customStyle="1" w:styleId="1ffd">
    <w:name w:val="Текст Знак1"/>
    <w:uiPriority w:val="99"/>
    <w:semiHidden/>
    <w:rsid w:val="00080220"/>
    <w:rPr>
      <w:rFonts w:ascii="Consolas" w:hAnsi="Consolas"/>
      <w:sz w:val="21"/>
      <w:szCs w:val="21"/>
    </w:rPr>
  </w:style>
  <w:style w:type="character" w:customStyle="1" w:styleId="1ffe">
    <w:name w:val="Тема примечания Знак1"/>
    <w:uiPriority w:val="99"/>
    <w:semiHidden/>
    <w:rsid w:val="00080220"/>
    <w:rPr>
      <w:b/>
      <w:bCs/>
    </w:rPr>
  </w:style>
  <w:style w:type="paragraph" w:customStyle="1" w:styleId="xmsonormal">
    <w:name w:val="x_msonormal"/>
    <w:basedOn w:val="a4"/>
    <w:rsid w:val="0008022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0">
    <w:name w:val="Абзац"/>
    <w:basedOn w:val="a4"/>
    <w:link w:val="afffffff1"/>
    <w:rsid w:val="00080220"/>
    <w:pPr>
      <w:spacing w:before="60" w:after="60" w:line="240" w:lineRule="auto"/>
      <w:jc w:val="both"/>
    </w:pPr>
    <w:rPr>
      <w:rFonts w:ascii="Times New Roman" w:eastAsia="Times New Roman" w:hAnsi="Times New Roman"/>
      <w:sz w:val="24"/>
      <w:szCs w:val="20"/>
      <w:lang w:val="x-none" w:eastAsia="ar-SA"/>
    </w:rPr>
  </w:style>
  <w:style w:type="character" w:customStyle="1" w:styleId="afffffff1">
    <w:name w:val="Абзац Знак"/>
    <w:link w:val="afffffff0"/>
    <w:locked/>
    <w:rsid w:val="00080220"/>
    <w:rPr>
      <w:rFonts w:ascii="Times New Roman" w:eastAsia="Times New Roman" w:hAnsi="Times New Roman"/>
      <w:sz w:val="24"/>
      <w:lang w:eastAsia="ar-SA"/>
    </w:rPr>
  </w:style>
  <w:style w:type="paragraph" w:customStyle="1" w:styleId="3f5">
    <w:name w:val="Обычный3"/>
    <w:rsid w:val="00080220"/>
    <w:pPr>
      <w:widowControl w:val="0"/>
    </w:pPr>
    <w:rPr>
      <w:rFonts w:ascii="Times New Roman" w:eastAsia="Times New Roman" w:hAnsi="Times New Roman"/>
      <w:color w:val="000000"/>
      <w:sz w:val="24"/>
      <w:szCs w:val="22"/>
    </w:rPr>
  </w:style>
  <w:style w:type="character" w:customStyle="1" w:styleId="afffffff2">
    <w:name w:val="Без интервала Знак Знак"/>
    <w:uiPriority w:val="1"/>
    <w:locked/>
    <w:rsid w:val="00080220"/>
    <w:rPr>
      <w:rFonts w:ascii="Times New Roman" w:eastAsia="Times New Roman" w:hAnsi="Times New Roman"/>
      <w:sz w:val="24"/>
      <w:szCs w:val="24"/>
      <w:lang w:bidi="ar-SA"/>
    </w:rPr>
  </w:style>
  <w:style w:type="character" w:customStyle="1" w:styleId="afffffff3">
    <w:name w:val="Приложения Знак"/>
    <w:link w:val="afffffff4"/>
    <w:locked/>
    <w:rsid w:val="00080220"/>
    <w:rPr>
      <w:rFonts w:ascii="Arial" w:hAnsi="Arial" w:cs="Arial"/>
      <w:color w:val="000000"/>
      <w:kern w:val="32"/>
      <w:sz w:val="32"/>
      <w:szCs w:val="32"/>
    </w:rPr>
  </w:style>
  <w:style w:type="paragraph" w:customStyle="1" w:styleId="afffffff4">
    <w:name w:val="Приложения"/>
    <w:basedOn w:val="12"/>
    <w:next w:val="a4"/>
    <w:link w:val="afffffff3"/>
    <w:qFormat/>
    <w:rsid w:val="00080220"/>
    <w:pPr>
      <w:spacing w:after="240" w:line="360" w:lineRule="auto"/>
      <w:jc w:val="right"/>
    </w:pPr>
    <w:rPr>
      <w:rFonts w:ascii="Arial" w:eastAsia="Calibri" w:hAnsi="Arial"/>
      <w:b w:val="0"/>
      <w:bCs w:val="0"/>
      <w:color w:val="000000"/>
    </w:rPr>
  </w:style>
  <w:style w:type="character" w:customStyle="1" w:styleId="afffffff5">
    <w:name w:val="яяяяяяяя Знак"/>
    <w:link w:val="afffffff6"/>
    <w:locked/>
    <w:rsid w:val="00080220"/>
    <w:rPr>
      <w:rFonts w:ascii="Courier New" w:hAnsi="Courier New" w:cs="Courier New"/>
    </w:rPr>
  </w:style>
  <w:style w:type="paragraph" w:customStyle="1" w:styleId="afffffff6">
    <w:name w:val="яяяяяяяя"/>
    <w:basedOn w:val="a4"/>
    <w:link w:val="afffffff5"/>
    <w:qFormat/>
    <w:rsid w:val="00080220"/>
    <w:pPr>
      <w:spacing w:after="0" w:line="360" w:lineRule="auto"/>
      <w:jc w:val="both"/>
    </w:pPr>
    <w:rPr>
      <w:rFonts w:ascii="Courier New" w:hAnsi="Courier New"/>
      <w:sz w:val="20"/>
      <w:szCs w:val="20"/>
      <w:lang w:val="x-none" w:eastAsia="x-none"/>
    </w:rPr>
  </w:style>
  <w:style w:type="paragraph" w:customStyle="1" w:styleId="msonospacing0">
    <w:name w:val="msonospacing"/>
    <w:rsid w:val="00080220"/>
    <w:rPr>
      <w:sz w:val="22"/>
      <w:szCs w:val="22"/>
      <w:lang w:eastAsia="en-US"/>
    </w:rPr>
  </w:style>
  <w:style w:type="numbering" w:styleId="111111">
    <w:name w:val="Outline List 2"/>
    <w:rsid w:val="00080220"/>
    <w:pPr>
      <w:numPr>
        <w:numId w:val="19"/>
      </w:numPr>
    </w:pPr>
  </w:style>
  <w:style w:type="character" w:customStyle="1" w:styleId="print-br">
    <w:name w:val="print-br"/>
    <w:rsid w:val="00080220"/>
  </w:style>
  <w:style w:type="paragraph" w:customStyle="1" w:styleId="afffffff7">
    <w:name w:val="_Основной с красной строки"/>
    <w:basedOn w:val="a4"/>
    <w:link w:val="afffffff8"/>
    <w:qFormat/>
    <w:rsid w:val="00080220"/>
    <w:pPr>
      <w:spacing w:after="0" w:line="360" w:lineRule="exact"/>
      <w:ind w:firstLine="709"/>
      <w:jc w:val="both"/>
    </w:pPr>
    <w:rPr>
      <w:rFonts w:ascii="Times New Roman" w:eastAsia="Times New Roman" w:hAnsi="Times New Roman"/>
      <w:sz w:val="24"/>
      <w:szCs w:val="24"/>
      <w:lang w:val="x-none" w:eastAsia="ar-SA"/>
    </w:rPr>
  </w:style>
  <w:style w:type="character" w:customStyle="1" w:styleId="afffffff8">
    <w:name w:val="_Основной с красной строки Знак"/>
    <w:link w:val="afffffff7"/>
    <w:rsid w:val="00080220"/>
    <w:rPr>
      <w:rFonts w:ascii="Times New Roman" w:eastAsia="Times New Roman" w:hAnsi="Times New Roman"/>
      <w:sz w:val="24"/>
      <w:szCs w:val="24"/>
      <w:lang w:eastAsia="ar-SA"/>
    </w:rPr>
  </w:style>
  <w:style w:type="paragraph" w:customStyle="1" w:styleId="1fff">
    <w:name w:val="_Заголовок 1"/>
    <w:basedOn w:val="12"/>
    <w:link w:val="1fff0"/>
    <w:qFormat/>
    <w:rsid w:val="00080220"/>
    <w:pPr>
      <w:keepLines/>
      <w:tabs>
        <w:tab w:val="num" w:pos="360"/>
      </w:tabs>
      <w:spacing w:before="200" w:after="200" w:line="240" w:lineRule="auto"/>
      <w:ind w:left="360"/>
    </w:pPr>
    <w:rPr>
      <w:rFonts w:ascii="Times New Roman Полужирный" w:hAnsi="Times New Roman Полужирный"/>
      <w:caps/>
      <w:sz w:val="36"/>
      <w:lang w:eastAsia="ar-SA"/>
    </w:rPr>
  </w:style>
  <w:style w:type="paragraph" w:customStyle="1" w:styleId="afffffff9">
    <w:name w:val="_Основной перед списком"/>
    <w:basedOn w:val="afffffff7"/>
    <w:link w:val="afffffffa"/>
    <w:uiPriority w:val="99"/>
    <w:rsid w:val="00080220"/>
    <w:pPr>
      <w:keepNext/>
      <w:spacing w:before="60"/>
    </w:pPr>
  </w:style>
  <w:style w:type="paragraph" w:customStyle="1" w:styleId="2ff2">
    <w:name w:val="_Заголовок 2"/>
    <w:basedOn w:val="23"/>
    <w:link w:val="2ff3"/>
    <w:qFormat/>
    <w:rsid w:val="00080220"/>
    <w:pPr>
      <w:widowControl w:val="0"/>
      <w:numPr>
        <w:ilvl w:val="1"/>
      </w:numPr>
      <w:autoSpaceDN w:val="0"/>
      <w:adjustRightInd w:val="0"/>
      <w:spacing w:before="160" w:after="160" w:line="360" w:lineRule="atLeast"/>
      <w:jc w:val="both"/>
      <w:textAlignment w:val="baseline"/>
    </w:pPr>
    <w:rPr>
      <w:rFonts w:ascii="Times New Roman" w:hAnsi="Times New Roman"/>
      <w:i w:val="0"/>
      <w:sz w:val="32"/>
      <w:lang w:eastAsia="ar-SA"/>
    </w:rPr>
  </w:style>
  <w:style w:type="character" w:customStyle="1" w:styleId="2ff3">
    <w:name w:val="_Заголовок 2 Знак"/>
    <w:link w:val="2ff2"/>
    <w:rsid w:val="00080220"/>
    <w:rPr>
      <w:rFonts w:ascii="Times New Roman" w:eastAsia="Times New Roman" w:hAnsi="Times New Roman"/>
      <w:b/>
      <w:bCs/>
      <w:iCs/>
      <w:sz w:val="32"/>
      <w:szCs w:val="28"/>
      <w:lang w:eastAsia="ar-SA"/>
    </w:rPr>
  </w:style>
  <w:style w:type="character" w:customStyle="1" w:styleId="afffffffa">
    <w:name w:val="_Основной перед списком Знак"/>
    <w:link w:val="afffffff9"/>
    <w:uiPriority w:val="99"/>
    <w:rsid w:val="00080220"/>
    <w:rPr>
      <w:rFonts w:ascii="Times New Roman" w:eastAsia="Times New Roman" w:hAnsi="Times New Roman"/>
      <w:sz w:val="24"/>
      <w:szCs w:val="24"/>
      <w:lang w:eastAsia="ar-SA"/>
    </w:rPr>
  </w:style>
  <w:style w:type="paragraph" w:customStyle="1" w:styleId="afffffffb">
    <w:name w:val="_Заголовок таблицы"/>
    <w:basedOn w:val="a4"/>
    <w:rsid w:val="00080220"/>
    <w:pPr>
      <w:keepNext/>
      <w:spacing w:before="120" w:after="120" w:line="240" w:lineRule="auto"/>
      <w:jc w:val="center"/>
    </w:pPr>
    <w:rPr>
      <w:rFonts w:ascii="Times New Roman" w:eastAsia="Times New Roman" w:hAnsi="Times New Roman"/>
      <w:b/>
      <w:sz w:val="24"/>
      <w:szCs w:val="24"/>
      <w:lang w:eastAsia="ru-RU"/>
    </w:rPr>
  </w:style>
  <w:style w:type="paragraph" w:customStyle="1" w:styleId="30">
    <w:name w:val="_Заголовок 3"/>
    <w:basedOn w:val="34"/>
    <w:link w:val="3f6"/>
    <w:qFormat/>
    <w:rsid w:val="00080220"/>
    <w:pPr>
      <w:widowControl w:val="0"/>
      <w:numPr>
        <w:ilvl w:val="2"/>
        <w:numId w:val="20"/>
      </w:numPr>
      <w:suppressAutoHyphens w:val="0"/>
      <w:autoSpaceDN w:val="0"/>
      <w:adjustRightInd w:val="0"/>
      <w:spacing w:before="120" w:after="120" w:line="360" w:lineRule="atLeast"/>
      <w:jc w:val="both"/>
      <w:textAlignment w:val="baseline"/>
    </w:pPr>
    <w:rPr>
      <w:rFonts w:ascii="Times New Roman" w:hAnsi="Times New Roman"/>
      <w:sz w:val="28"/>
    </w:rPr>
  </w:style>
  <w:style w:type="character" w:customStyle="1" w:styleId="3f6">
    <w:name w:val="_Заголовок 3 Знак"/>
    <w:link w:val="30"/>
    <w:rsid w:val="00080220"/>
    <w:rPr>
      <w:rFonts w:ascii="Times New Roman" w:eastAsia="Times New Roman" w:hAnsi="Times New Roman"/>
      <w:b/>
      <w:bCs/>
      <w:sz w:val="28"/>
      <w:szCs w:val="26"/>
      <w:lang w:val="x-none" w:eastAsia="ar-SA"/>
    </w:rPr>
  </w:style>
  <w:style w:type="character" w:customStyle="1" w:styleId="1fff0">
    <w:name w:val="_Заголовок 1 Знак"/>
    <w:link w:val="1fff"/>
    <w:rsid w:val="00080220"/>
    <w:rPr>
      <w:rFonts w:ascii="Times New Roman Полужирный" w:eastAsia="Times New Roman" w:hAnsi="Times New Roman Полужирный"/>
      <w:b/>
      <w:bCs/>
      <w:caps/>
      <w:kern w:val="32"/>
      <w:sz w:val="36"/>
      <w:szCs w:val="32"/>
      <w:lang w:eastAsia="ar-SA"/>
    </w:rPr>
  </w:style>
  <w:style w:type="character" w:customStyle="1" w:styleId="b1">
    <w:name w:val="b1"/>
    <w:rsid w:val="00080220"/>
    <w:rPr>
      <w:rFonts w:ascii="Courier New" w:hAnsi="Courier New" w:cs="Courier New" w:hint="default"/>
      <w:b/>
      <w:bCs/>
      <w:strike w:val="0"/>
      <w:dstrike w:val="0"/>
      <w:color w:val="FF0000"/>
      <w:u w:val="none"/>
      <w:effect w:val="none"/>
    </w:rPr>
  </w:style>
  <w:style w:type="character" w:customStyle="1" w:styleId="m1">
    <w:name w:val="m1"/>
    <w:rsid w:val="00080220"/>
    <w:rPr>
      <w:color w:val="0000FF"/>
    </w:rPr>
  </w:style>
  <w:style w:type="character" w:customStyle="1" w:styleId="pi1">
    <w:name w:val="pi1"/>
    <w:rsid w:val="00080220"/>
    <w:rPr>
      <w:color w:val="0000FF"/>
    </w:rPr>
  </w:style>
  <w:style w:type="character" w:customStyle="1" w:styleId="t1">
    <w:name w:val="t1"/>
    <w:rsid w:val="00080220"/>
    <w:rPr>
      <w:color w:val="990000"/>
    </w:rPr>
  </w:style>
  <w:style w:type="character" w:customStyle="1" w:styleId="tx1">
    <w:name w:val="tx1"/>
    <w:rsid w:val="00080220"/>
    <w:rPr>
      <w:b/>
      <w:bCs/>
    </w:rPr>
  </w:style>
  <w:style w:type="paragraph" w:customStyle="1" w:styleId="afffffffc">
    <w:name w:val="Текст в таблице"/>
    <w:rsid w:val="00080220"/>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s>
      <w:spacing w:before="20" w:after="20"/>
      <w:jc w:val="both"/>
    </w:pPr>
    <w:rPr>
      <w:rFonts w:ascii="Times New Roman" w:eastAsia="Times New Roman" w:hAnsi="Times New Roman"/>
    </w:rPr>
  </w:style>
  <w:style w:type="character" w:customStyle="1" w:styleId="af6">
    <w:name w:val="Маркированный список Знак"/>
    <w:aliases w:val="UL Знак,UL1 Знак,UL2 Знак,UL11 Знак,UL3 Знак,UL12 Знак,UL4 Знак,UL5 Знак,UL6 Знак,UL7 Знак,UL8 Знак,UL9 Знак,UL13 Знак,UL21 Знак,UL111 Знак,UL31 Знак,UL121 Знак,UL41 Знак,UL51 Знак,UL61 Знак,UL71 Знак,UL81 Знак"/>
    <w:link w:val="a"/>
    <w:locked/>
    <w:rsid w:val="00080220"/>
    <w:rPr>
      <w:rFonts w:ascii="Times New Roman" w:eastAsia="Times New Roman" w:hAnsi="Times New Roman"/>
      <w:lang w:val="x-none" w:eastAsia="ar-SA"/>
    </w:rPr>
  </w:style>
  <w:style w:type="paragraph" w:customStyle="1" w:styleId="afffffffd">
    <w:name w:val="Название рисунка"/>
    <w:basedOn w:val="a4"/>
    <w:uiPriority w:val="99"/>
    <w:rsid w:val="00080220"/>
    <w:pPr>
      <w:spacing w:before="120" w:after="120" w:line="240" w:lineRule="auto"/>
      <w:contextualSpacing/>
      <w:jc w:val="center"/>
    </w:pPr>
    <w:rPr>
      <w:rFonts w:ascii="Times New Roman" w:hAnsi="Times New Roman"/>
      <w:iCs/>
      <w:sz w:val="28"/>
      <w:szCs w:val="28"/>
      <w:lang w:eastAsia="ru-RU"/>
    </w:rPr>
  </w:style>
  <w:style w:type="paragraph" w:customStyle="1" w:styleId="2ff4">
    <w:name w:val="Основной шрифт2"/>
    <w:basedOn w:val="af0"/>
    <w:uiPriority w:val="99"/>
    <w:rsid w:val="00080220"/>
    <w:pPr>
      <w:spacing w:before="120" w:after="0" w:line="360" w:lineRule="auto"/>
      <w:ind w:left="0" w:firstLine="709"/>
      <w:contextualSpacing/>
      <w:jc w:val="both"/>
    </w:pPr>
    <w:rPr>
      <w:rFonts w:eastAsia="Calibri"/>
      <w:sz w:val="28"/>
      <w:szCs w:val="28"/>
      <w:lang w:val="ru-RU" w:eastAsia="ar-SA"/>
    </w:rPr>
  </w:style>
  <w:style w:type="paragraph" w:customStyle="1" w:styleId="afffffffe">
    <w:name w:val="РК текст"/>
    <w:basedOn w:val="a4"/>
    <w:rsid w:val="00080220"/>
    <w:pPr>
      <w:spacing w:before="60" w:after="60" w:line="360" w:lineRule="auto"/>
      <w:ind w:firstLine="709"/>
      <w:jc w:val="both"/>
    </w:pPr>
    <w:rPr>
      <w:rFonts w:ascii="Times New Roman" w:hAnsi="Times New Roman"/>
      <w:sz w:val="24"/>
      <w:szCs w:val="24"/>
      <w:lang w:eastAsia="cs-CZ"/>
    </w:rPr>
  </w:style>
  <w:style w:type="paragraph" w:customStyle="1" w:styleId="MainTXT">
    <w:name w:val="MainTXT"/>
    <w:basedOn w:val="a4"/>
    <w:link w:val="MainTXT1"/>
    <w:qFormat/>
    <w:rsid w:val="00080220"/>
    <w:pPr>
      <w:spacing w:after="0" w:line="360" w:lineRule="auto"/>
      <w:ind w:firstLine="794"/>
      <w:jc w:val="both"/>
    </w:pPr>
    <w:rPr>
      <w:rFonts w:ascii="Times New Roman" w:eastAsia="Times New Roman" w:hAnsi="Times New Roman"/>
      <w:bCs/>
      <w:sz w:val="28"/>
      <w:szCs w:val="28"/>
      <w:lang w:val="x-none"/>
    </w:rPr>
  </w:style>
  <w:style w:type="character" w:customStyle="1" w:styleId="MainTXT1">
    <w:name w:val="MainTXT Знак1"/>
    <w:link w:val="MainTXT"/>
    <w:locked/>
    <w:rsid w:val="00080220"/>
    <w:rPr>
      <w:rFonts w:ascii="Times New Roman" w:eastAsia="Times New Roman" w:hAnsi="Times New Roman"/>
      <w:bCs/>
      <w:sz w:val="28"/>
      <w:szCs w:val="28"/>
      <w:lang w:eastAsia="en-US"/>
    </w:rPr>
  </w:style>
  <w:style w:type="paragraph" w:customStyle="1" w:styleId="List1">
    <w:name w:val="List1"/>
    <w:basedOn w:val="a4"/>
    <w:link w:val="List10"/>
    <w:rsid w:val="00080220"/>
    <w:pPr>
      <w:numPr>
        <w:numId w:val="21"/>
      </w:numPr>
      <w:tabs>
        <w:tab w:val="left" w:pos="1247"/>
      </w:tabs>
      <w:spacing w:after="0" w:line="360" w:lineRule="auto"/>
      <w:jc w:val="both"/>
    </w:pPr>
    <w:rPr>
      <w:rFonts w:ascii="Times New Roman" w:eastAsia="Times New Roman" w:hAnsi="Times New Roman"/>
      <w:bCs/>
      <w:sz w:val="28"/>
      <w:szCs w:val="28"/>
      <w:lang w:val="x-none"/>
    </w:rPr>
  </w:style>
  <w:style w:type="character" w:customStyle="1" w:styleId="List10">
    <w:name w:val="List1 Знак"/>
    <w:link w:val="List1"/>
    <w:rsid w:val="00080220"/>
    <w:rPr>
      <w:rFonts w:ascii="Times New Roman" w:eastAsia="Times New Roman" w:hAnsi="Times New Roman"/>
      <w:bCs/>
      <w:sz w:val="28"/>
      <w:szCs w:val="28"/>
      <w:lang w:val="x-none" w:eastAsia="en-US"/>
    </w:rPr>
  </w:style>
  <w:style w:type="paragraph" w:customStyle="1" w:styleId="1fff1">
    <w:name w:val="Обычный без отступа1"/>
    <w:basedOn w:val="a4"/>
    <w:link w:val="1fff2"/>
    <w:uiPriority w:val="99"/>
    <w:qFormat/>
    <w:rsid w:val="00080220"/>
    <w:pPr>
      <w:spacing w:before="40" w:after="40" w:line="240" w:lineRule="auto"/>
      <w:jc w:val="both"/>
    </w:pPr>
    <w:rPr>
      <w:rFonts w:ascii="Times New Roman" w:eastAsia="Times New Roman" w:hAnsi="Times New Roman"/>
      <w:bCs/>
      <w:kern w:val="24"/>
      <w:sz w:val="24"/>
      <w:szCs w:val="24"/>
      <w:lang w:val="x-none"/>
    </w:rPr>
  </w:style>
  <w:style w:type="character" w:customStyle="1" w:styleId="1fff2">
    <w:name w:val="Обычный без отступа1 Знак"/>
    <w:link w:val="1fff1"/>
    <w:uiPriority w:val="99"/>
    <w:locked/>
    <w:rsid w:val="00080220"/>
    <w:rPr>
      <w:rFonts w:ascii="Times New Roman" w:eastAsia="Times New Roman" w:hAnsi="Times New Roman"/>
      <w:bCs/>
      <w:kern w:val="24"/>
      <w:sz w:val="24"/>
      <w:szCs w:val="24"/>
      <w:lang w:eastAsia="en-US"/>
    </w:rPr>
  </w:style>
  <w:style w:type="paragraph" w:customStyle="1" w:styleId="1fff3">
    <w:name w:val="Текст Основной 1"/>
    <w:basedOn w:val="a4"/>
    <w:link w:val="1fff4"/>
    <w:qFormat/>
    <w:rsid w:val="00080220"/>
    <w:pPr>
      <w:spacing w:line="240" w:lineRule="auto"/>
      <w:ind w:firstLine="851"/>
      <w:jc w:val="both"/>
    </w:pPr>
    <w:rPr>
      <w:rFonts w:ascii="Times New Roman" w:hAnsi="Times New Roman"/>
      <w:sz w:val="24"/>
      <w:lang w:val="x-none"/>
    </w:rPr>
  </w:style>
  <w:style w:type="paragraph" w:customStyle="1" w:styleId="1fff5">
    <w:name w:val="Заголовок 1 К"/>
    <w:basedOn w:val="1fff3"/>
    <w:link w:val="1fff6"/>
    <w:rsid w:val="00080220"/>
    <w:pPr>
      <w:ind w:firstLine="0"/>
    </w:pPr>
    <w:rPr>
      <w:b/>
      <w:sz w:val="28"/>
      <w:szCs w:val="28"/>
    </w:rPr>
  </w:style>
  <w:style w:type="character" w:customStyle="1" w:styleId="1fff4">
    <w:name w:val="Текст Основной 1 Знак"/>
    <w:link w:val="1fff3"/>
    <w:rsid w:val="00080220"/>
    <w:rPr>
      <w:rFonts w:ascii="Times New Roman" w:hAnsi="Times New Roman"/>
      <w:sz w:val="24"/>
      <w:szCs w:val="22"/>
      <w:lang w:eastAsia="en-US"/>
    </w:rPr>
  </w:style>
  <w:style w:type="character" w:customStyle="1" w:styleId="1fff6">
    <w:name w:val="Заголовок 1 К Знак"/>
    <w:link w:val="1fff5"/>
    <w:rsid w:val="00080220"/>
    <w:rPr>
      <w:rFonts w:ascii="Times New Roman" w:hAnsi="Times New Roman"/>
      <w:b/>
      <w:sz w:val="28"/>
      <w:szCs w:val="28"/>
      <w:lang w:eastAsia="en-US"/>
    </w:rPr>
  </w:style>
  <w:style w:type="paragraph" w:customStyle="1" w:styleId="1fff7">
    <w:name w:val="Заголовок1К"/>
    <w:basedOn w:val="12"/>
    <w:next w:val="1fff3"/>
    <w:link w:val="1fff8"/>
    <w:rsid w:val="00080220"/>
    <w:pPr>
      <w:keepLines/>
      <w:spacing w:before="480" w:after="0"/>
    </w:pPr>
    <w:rPr>
      <w:rFonts w:ascii="Times New Roman" w:hAnsi="Times New Roman"/>
      <w:color w:val="365F91"/>
      <w:kern w:val="0"/>
      <w:lang w:eastAsia="en-US"/>
    </w:rPr>
  </w:style>
  <w:style w:type="paragraph" w:customStyle="1" w:styleId="2">
    <w:name w:val="Заголовок2К"/>
    <w:basedOn w:val="23"/>
    <w:next w:val="1fff3"/>
    <w:link w:val="2ff5"/>
    <w:qFormat/>
    <w:rsid w:val="00080220"/>
    <w:pPr>
      <w:keepLines/>
      <w:numPr>
        <w:ilvl w:val="1"/>
        <w:numId w:val="24"/>
      </w:numPr>
      <w:spacing w:before="200" w:after="120"/>
    </w:pPr>
    <w:rPr>
      <w:rFonts w:ascii="Times New Roman" w:hAnsi="Times New Roman"/>
      <w:i w:val="0"/>
      <w:iCs w:val="0"/>
      <w:color w:val="4F81BD"/>
      <w:lang w:eastAsia="en-US"/>
    </w:rPr>
  </w:style>
  <w:style w:type="character" w:customStyle="1" w:styleId="1fff8">
    <w:name w:val="Заголовок1К Знак"/>
    <w:link w:val="1fff7"/>
    <w:rsid w:val="00080220"/>
    <w:rPr>
      <w:rFonts w:ascii="Times New Roman" w:eastAsia="Times New Roman" w:hAnsi="Times New Roman"/>
      <w:b/>
      <w:bCs/>
      <w:color w:val="365F91"/>
      <w:sz w:val="32"/>
      <w:szCs w:val="32"/>
      <w:lang w:eastAsia="en-US"/>
    </w:rPr>
  </w:style>
  <w:style w:type="paragraph" w:customStyle="1" w:styleId="32">
    <w:name w:val="Заголовок3К"/>
    <w:basedOn w:val="34"/>
    <w:next w:val="1fff3"/>
    <w:link w:val="3f7"/>
    <w:qFormat/>
    <w:rsid w:val="00080220"/>
    <w:pPr>
      <w:keepLines/>
      <w:numPr>
        <w:ilvl w:val="2"/>
        <w:numId w:val="21"/>
      </w:numPr>
      <w:suppressAutoHyphens w:val="0"/>
      <w:spacing w:before="200" w:after="0" w:line="276" w:lineRule="auto"/>
    </w:pPr>
    <w:rPr>
      <w:rFonts w:ascii="Times New Roman" w:hAnsi="Times New Roman"/>
      <w:sz w:val="24"/>
      <w:szCs w:val="24"/>
      <w:lang w:val="en-US" w:eastAsia="en-US"/>
    </w:rPr>
  </w:style>
  <w:style w:type="character" w:customStyle="1" w:styleId="2ff5">
    <w:name w:val="Заголовок2К Знак"/>
    <w:link w:val="2"/>
    <w:rsid w:val="00080220"/>
    <w:rPr>
      <w:rFonts w:ascii="Times New Roman" w:eastAsia="Times New Roman" w:hAnsi="Times New Roman"/>
      <w:b/>
      <w:bCs/>
      <w:color w:val="4F81BD"/>
      <w:sz w:val="28"/>
      <w:szCs w:val="28"/>
      <w:lang w:val="x-none" w:eastAsia="en-US"/>
    </w:rPr>
  </w:style>
  <w:style w:type="paragraph" w:customStyle="1" w:styleId="HCS4">
    <w:name w:val="HCS_Заголовок 4"/>
    <w:basedOn w:val="a4"/>
    <w:rsid w:val="00080220"/>
  </w:style>
  <w:style w:type="character" w:customStyle="1" w:styleId="3f7">
    <w:name w:val="Заголовок3К Знак"/>
    <w:link w:val="32"/>
    <w:rsid w:val="00080220"/>
    <w:rPr>
      <w:rFonts w:ascii="Times New Roman" w:eastAsia="Times New Roman" w:hAnsi="Times New Roman"/>
      <w:b/>
      <w:bCs/>
      <w:sz w:val="24"/>
      <w:szCs w:val="24"/>
      <w:lang w:val="en-US" w:eastAsia="en-US"/>
    </w:rPr>
  </w:style>
  <w:style w:type="paragraph" w:customStyle="1" w:styleId="HCS5">
    <w:name w:val="HCS_Заголовок 5"/>
    <w:basedOn w:val="a4"/>
    <w:rsid w:val="00080220"/>
  </w:style>
  <w:style w:type="paragraph" w:customStyle="1" w:styleId="HCS6">
    <w:name w:val="HCS_Заголовок 6"/>
    <w:basedOn w:val="a4"/>
    <w:rsid w:val="00080220"/>
  </w:style>
  <w:style w:type="paragraph" w:customStyle="1" w:styleId="affffffff">
    <w:name w:val="Заголовок оглавленияК"/>
    <w:basedOn w:val="affffd"/>
    <w:link w:val="affffffff0"/>
    <w:qFormat/>
    <w:rsid w:val="00080220"/>
    <w:pPr>
      <w:ind w:left="284" w:firstLine="567"/>
    </w:pPr>
    <w:rPr>
      <w:rFonts w:ascii="Times New Roman" w:hAnsi="Times New Roman"/>
      <w:sz w:val="32"/>
      <w:szCs w:val="32"/>
    </w:rPr>
  </w:style>
  <w:style w:type="character" w:customStyle="1" w:styleId="affffe">
    <w:name w:val="Заголовок оглавления Знак"/>
    <w:link w:val="affffd"/>
    <w:uiPriority w:val="39"/>
    <w:rsid w:val="00080220"/>
    <w:rPr>
      <w:rFonts w:ascii="Cambria" w:eastAsia="Times New Roman" w:hAnsi="Cambria"/>
      <w:b/>
      <w:bCs/>
      <w:color w:val="365F91"/>
      <w:sz w:val="28"/>
      <w:szCs w:val="28"/>
      <w:lang w:eastAsia="en-US"/>
    </w:rPr>
  </w:style>
  <w:style w:type="character" w:customStyle="1" w:styleId="affffffff0">
    <w:name w:val="Заголовок оглавленияК Знак"/>
    <w:link w:val="affffffff"/>
    <w:rsid w:val="00080220"/>
    <w:rPr>
      <w:rFonts w:ascii="Times New Roman" w:eastAsia="Times New Roman" w:hAnsi="Times New Roman"/>
      <w:b/>
      <w:bCs/>
      <w:color w:val="365F91"/>
      <w:sz w:val="32"/>
      <w:szCs w:val="32"/>
      <w:lang w:eastAsia="en-US"/>
    </w:rPr>
  </w:style>
  <w:style w:type="numbering" w:customStyle="1" w:styleId="a2">
    <w:name w:val="Список заголовков"/>
    <w:basedOn w:val="a7"/>
    <w:uiPriority w:val="99"/>
    <w:rsid w:val="00080220"/>
    <w:pPr>
      <w:numPr>
        <w:numId w:val="22"/>
      </w:numPr>
    </w:pPr>
  </w:style>
  <w:style w:type="paragraph" w:customStyle="1" w:styleId="11">
    <w:name w:val="Заголовок 1У"/>
    <w:basedOn w:val="a8"/>
    <w:next w:val="1fff3"/>
    <w:link w:val="1fff9"/>
    <w:qFormat/>
    <w:rsid w:val="00080220"/>
    <w:pPr>
      <w:pageBreakBefore/>
      <w:numPr>
        <w:numId w:val="22"/>
      </w:numPr>
      <w:outlineLvl w:val="0"/>
    </w:pPr>
    <w:rPr>
      <w:rFonts w:ascii="Times New Roman" w:hAnsi="Times New Roman"/>
      <w:b/>
      <w:sz w:val="32"/>
      <w:szCs w:val="32"/>
      <w:lang w:eastAsia="en-US"/>
    </w:rPr>
  </w:style>
  <w:style w:type="character" w:customStyle="1" w:styleId="1fff9">
    <w:name w:val="Заголовок 1У Знак"/>
    <w:link w:val="11"/>
    <w:rsid w:val="00080220"/>
    <w:rPr>
      <w:rFonts w:ascii="Times New Roman" w:hAnsi="Times New Roman"/>
      <w:b/>
      <w:sz w:val="32"/>
      <w:szCs w:val="32"/>
      <w:lang w:val="x-none" w:eastAsia="en-US"/>
    </w:rPr>
  </w:style>
  <w:style w:type="paragraph" w:customStyle="1" w:styleId="affffffff1">
    <w:name w:val="Без отступа по центру"/>
    <w:basedOn w:val="1fff3"/>
    <w:link w:val="affffffff2"/>
    <w:qFormat/>
    <w:rsid w:val="00080220"/>
    <w:pPr>
      <w:ind w:firstLine="0"/>
      <w:jc w:val="center"/>
    </w:pPr>
    <w:rPr>
      <w:noProof/>
    </w:rPr>
  </w:style>
  <w:style w:type="character" w:customStyle="1" w:styleId="affffffff2">
    <w:name w:val="Без отступа по центру Знак"/>
    <w:link w:val="affffffff1"/>
    <w:rsid w:val="00080220"/>
    <w:rPr>
      <w:rFonts w:ascii="Times New Roman" w:hAnsi="Times New Roman"/>
      <w:noProof/>
      <w:sz w:val="24"/>
      <w:szCs w:val="22"/>
      <w:lang w:eastAsia="en-US"/>
    </w:rPr>
  </w:style>
  <w:style w:type="paragraph" w:customStyle="1" w:styleId="affffffff3">
    <w:name w:val="Приложение"/>
    <w:link w:val="affffffff4"/>
    <w:qFormat/>
    <w:rsid w:val="00080220"/>
    <w:pPr>
      <w:spacing w:after="200" w:line="276" w:lineRule="auto"/>
      <w:ind w:firstLine="851"/>
      <w:outlineLvl w:val="0"/>
    </w:pPr>
    <w:rPr>
      <w:rFonts w:ascii="Times New Roman" w:eastAsia="Times New Roman" w:hAnsi="Times New Roman"/>
      <w:b/>
      <w:bCs/>
      <w:color w:val="365F91"/>
      <w:sz w:val="32"/>
      <w:szCs w:val="32"/>
    </w:rPr>
  </w:style>
  <w:style w:type="paragraph" w:customStyle="1" w:styleId="HCS">
    <w:name w:val="HCS_Абзац"/>
    <w:basedOn w:val="a4"/>
    <w:link w:val="HCS0"/>
    <w:rsid w:val="00080220"/>
    <w:pPr>
      <w:suppressAutoHyphens/>
      <w:spacing w:after="120" w:line="240" w:lineRule="auto"/>
      <w:ind w:firstLine="567"/>
      <w:jc w:val="both"/>
    </w:pPr>
    <w:rPr>
      <w:rFonts w:ascii="Verdana" w:eastAsia="Times New Roman" w:hAnsi="Verdana"/>
      <w:sz w:val="20"/>
      <w:szCs w:val="24"/>
      <w:lang w:val="x-none" w:eastAsia="ar-SA"/>
    </w:rPr>
  </w:style>
  <w:style w:type="character" w:customStyle="1" w:styleId="affffffff4">
    <w:name w:val="Приложение Знак"/>
    <w:link w:val="affffffff3"/>
    <w:rsid w:val="00080220"/>
    <w:rPr>
      <w:rFonts w:ascii="Times New Roman" w:eastAsia="Times New Roman" w:hAnsi="Times New Roman"/>
      <w:b/>
      <w:bCs/>
      <w:color w:val="365F91"/>
      <w:sz w:val="32"/>
      <w:szCs w:val="32"/>
      <w:lang w:bidi="ar-SA"/>
    </w:rPr>
  </w:style>
  <w:style w:type="character" w:customStyle="1" w:styleId="HCS0">
    <w:name w:val="HCS_Абзац Знак"/>
    <w:link w:val="HCS"/>
    <w:rsid w:val="00080220"/>
    <w:rPr>
      <w:rFonts w:ascii="Verdana" w:eastAsia="Times New Roman" w:hAnsi="Verdana"/>
      <w:szCs w:val="24"/>
      <w:lang w:eastAsia="ar-SA"/>
    </w:rPr>
  </w:style>
  <w:style w:type="paragraph" w:customStyle="1" w:styleId="affffffff5">
    <w:name w:val="Маркированный списокК"/>
    <w:basedOn w:val="HCS"/>
    <w:link w:val="affffffff6"/>
    <w:qFormat/>
    <w:rsid w:val="00080220"/>
    <w:pPr>
      <w:ind w:left="1134" w:hanging="283"/>
    </w:pPr>
    <w:rPr>
      <w:rFonts w:ascii="Times New Roman" w:hAnsi="Times New Roman"/>
      <w:sz w:val="24"/>
    </w:rPr>
  </w:style>
  <w:style w:type="character" w:customStyle="1" w:styleId="affffffff6">
    <w:name w:val="Маркированный списокК Знак"/>
    <w:link w:val="affffffff5"/>
    <w:rsid w:val="00080220"/>
    <w:rPr>
      <w:rFonts w:ascii="Times New Roman" w:eastAsia="Times New Roman" w:hAnsi="Times New Roman"/>
      <w:sz w:val="24"/>
      <w:szCs w:val="24"/>
      <w:lang w:eastAsia="ar-SA"/>
    </w:rPr>
  </w:style>
  <w:style w:type="paragraph" w:customStyle="1" w:styleId="10">
    <w:name w:val="Макр.список 1ур"/>
    <w:basedOn w:val="1fff3"/>
    <w:link w:val="1fffa"/>
    <w:qFormat/>
    <w:rsid w:val="00080220"/>
    <w:pPr>
      <w:numPr>
        <w:numId w:val="23"/>
      </w:numPr>
      <w:spacing w:after="60"/>
      <w:ind w:left="1135" w:hanging="284"/>
    </w:pPr>
  </w:style>
  <w:style w:type="paragraph" w:customStyle="1" w:styleId="20">
    <w:name w:val="Макр.список 2 ур"/>
    <w:basedOn w:val="10"/>
    <w:link w:val="2ff6"/>
    <w:qFormat/>
    <w:rsid w:val="00080220"/>
    <w:pPr>
      <w:numPr>
        <w:ilvl w:val="1"/>
      </w:numPr>
      <w:spacing w:after="0"/>
      <w:ind w:left="1418" w:hanging="284"/>
    </w:pPr>
  </w:style>
  <w:style w:type="character" w:customStyle="1" w:styleId="1fffa">
    <w:name w:val="Макр.список 1ур Знак"/>
    <w:link w:val="10"/>
    <w:rsid w:val="00080220"/>
    <w:rPr>
      <w:rFonts w:ascii="Times New Roman" w:hAnsi="Times New Roman"/>
      <w:sz w:val="24"/>
      <w:szCs w:val="22"/>
      <w:lang w:val="x-none" w:eastAsia="en-US"/>
    </w:rPr>
  </w:style>
  <w:style w:type="character" w:customStyle="1" w:styleId="2ff6">
    <w:name w:val="Макр.список 2 ур Знак"/>
    <w:link w:val="20"/>
    <w:rsid w:val="00080220"/>
    <w:rPr>
      <w:rFonts w:ascii="Times New Roman" w:hAnsi="Times New Roman"/>
      <w:sz w:val="24"/>
      <w:szCs w:val="22"/>
      <w:lang w:val="x-none" w:eastAsia="en-US"/>
    </w:rPr>
  </w:style>
  <w:style w:type="paragraph" w:customStyle="1" w:styleId="TableCell">
    <w:name w:val="Table Cell"/>
    <w:basedOn w:val="a4"/>
    <w:rsid w:val="00080220"/>
    <w:pPr>
      <w:tabs>
        <w:tab w:val="right" w:leader="dot" w:pos="8820"/>
      </w:tabs>
      <w:spacing w:after="1" w:line="240" w:lineRule="auto"/>
      <w:ind w:left="6" w:firstLine="6"/>
    </w:pPr>
    <w:rPr>
      <w:rFonts w:ascii="Times New Roman" w:eastAsia="Times New Roman" w:hAnsi="Times New Roman"/>
      <w:sz w:val="24"/>
      <w:szCs w:val="24"/>
      <w:lang w:eastAsia="ru-RU"/>
    </w:rPr>
  </w:style>
  <w:style w:type="character" w:customStyle="1" w:styleId="col-dark-grey">
    <w:name w:val="col-dark-grey"/>
    <w:rsid w:val="00080220"/>
  </w:style>
  <w:style w:type="paragraph" w:customStyle="1" w:styleId="127">
    <w:name w:val="Стиль Основной текст с отступом + Первая строка:  1.27 см"/>
    <w:basedOn w:val="a4"/>
    <w:rsid w:val="00080220"/>
    <w:pPr>
      <w:spacing w:before="60" w:after="60" w:line="240" w:lineRule="auto"/>
      <w:ind w:firstLine="720"/>
      <w:jc w:val="both"/>
    </w:pPr>
    <w:rPr>
      <w:rFonts w:ascii="Times New Roman" w:eastAsia="Times New Roman" w:hAnsi="Times New Roman"/>
      <w:sz w:val="24"/>
      <w:szCs w:val="20"/>
      <w:lang w:eastAsia="ru-RU"/>
    </w:rPr>
  </w:style>
  <w:style w:type="numbering" w:customStyle="1" w:styleId="-">
    <w:name w:val="Нумерация перечисления-"/>
    <w:basedOn w:val="a7"/>
    <w:uiPriority w:val="99"/>
    <w:rsid w:val="00080220"/>
    <w:pPr>
      <w:numPr>
        <w:numId w:val="25"/>
      </w:numPr>
    </w:pPr>
  </w:style>
  <w:style w:type="table" w:customStyle="1" w:styleId="TableNormal">
    <w:name w:val="Table Normal"/>
    <w:rsid w:val="00080220"/>
    <w:pPr>
      <w:widowControl w:val="0"/>
      <w:spacing w:after="200" w:line="276" w:lineRule="auto"/>
    </w:pPr>
    <w:rPr>
      <w:rFonts w:cs="Calibri"/>
      <w:color w:val="000000"/>
      <w:sz w:val="22"/>
    </w:rPr>
    <w:tblPr>
      <w:tblCellMar>
        <w:top w:w="0" w:type="dxa"/>
        <w:left w:w="0" w:type="dxa"/>
        <w:bottom w:w="0" w:type="dxa"/>
        <w:right w:w="0" w:type="dxa"/>
      </w:tblCellMar>
    </w:tblPr>
  </w:style>
  <w:style w:type="character" w:customStyle="1" w:styleId="s6">
    <w:name w:val="s6"/>
    <w:rsid w:val="00080220"/>
  </w:style>
  <w:style w:type="paragraph" w:customStyle="1" w:styleId="affffffff7">
    <w:name w:val="Прижатый влево"/>
    <w:basedOn w:val="a4"/>
    <w:next w:val="a4"/>
    <w:uiPriority w:val="99"/>
    <w:rsid w:val="00080220"/>
    <w:pPr>
      <w:autoSpaceDE w:val="0"/>
      <w:autoSpaceDN w:val="0"/>
      <w:adjustRightInd w:val="0"/>
      <w:spacing w:after="0" w:line="240" w:lineRule="auto"/>
    </w:pPr>
    <w:rPr>
      <w:rFonts w:ascii="Arial" w:hAnsi="Arial" w:cs="Arial"/>
      <w:sz w:val="24"/>
      <w:szCs w:val="24"/>
      <w:lang w:eastAsia="ru-RU"/>
    </w:rPr>
  </w:style>
  <w:style w:type="paragraph" w:customStyle="1" w:styleId="ConsTitle">
    <w:name w:val="ConsTitle"/>
    <w:rsid w:val="00080220"/>
    <w:pPr>
      <w:widowControl w:val="0"/>
      <w:autoSpaceDE w:val="0"/>
      <w:autoSpaceDN w:val="0"/>
      <w:adjustRightInd w:val="0"/>
      <w:ind w:right="19772"/>
    </w:pPr>
    <w:rPr>
      <w:rFonts w:ascii="Arial" w:eastAsia="Times New Roman" w:hAnsi="Arial" w:cs="Arial"/>
      <w:b/>
      <w:bCs/>
      <w:sz w:val="16"/>
      <w:szCs w:val="16"/>
    </w:rPr>
  </w:style>
  <w:style w:type="character" w:customStyle="1" w:styleId="1fffb">
    <w:name w:val="Без интервала Знак1"/>
    <w:aliases w:val="для таблиц Знак1,Без интервала2 Знак1,No Spacing Знак1"/>
    <w:uiPriority w:val="99"/>
    <w:locked/>
    <w:rsid w:val="00080220"/>
    <w:rPr>
      <w:rFonts w:ascii="Times New Roman" w:eastAsia="Times New Roman" w:hAnsi="Times New Roman"/>
      <w:sz w:val="24"/>
      <w:lang w:bidi="ar-SA"/>
    </w:rPr>
  </w:style>
  <w:style w:type="character" w:customStyle="1" w:styleId="FontStyle26">
    <w:name w:val="Font Style26"/>
    <w:uiPriority w:val="99"/>
    <w:rsid w:val="00080220"/>
    <w:rPr>
      <w:rFonts w:ascii="Times New Roman" w:hAnsi="Times New Roman" w:cs="Times New Roman"/>
      <w:sz w:val="24"/>
      <w:szCs w:val="24"/>
    </w:rPr>
  </w:style>
  <w:style w:type="paragraph" w:customStyle="1" w:styleId="ConsPlusTitle">
    <w:name w:val="ConsPlusTitle"/>
    <w:rsid w:val="00080220"/>
    <w:pPr>
      <w:widowControl w:val="0"/>
      <w:suppressAutoHyphens/>
      <w:autoSpaceDE w:val="0"/>
    </w:pPr>
    <w:rPr>
      <w:rFonts w:ascii="Arial" w:eastAsia="Times New Roman" w:hAnsi="Arial" w:cs="Arial"/>
      <w:b/>
      <w:bCs/>
      <w:lang w:eastAsia="zh-CN"/>
    </w:rPr>
  </w:style>
  <w:style w:type="character" w:customStyle="1" w:styleId="affffffff8">
    <w:name w:val="Гипертекстовая ссылка"/>
    <w:uiPriority w:val="99"/>
    <w:rsid w:val="00080220"/>
    <w:rPr>
      <w:color w:val="106BBE"/>
    </w:rPr>
  </w:style>
  <w:style w:type="paragraph" w:customStyle="1" w:styleId="affffffff9">
    <w:name w:val="Пункт Контракта"/>
    <w:basedOn w:val="a4"/>
    <w:link w:val="affffffffa"/>
    <w:qFormat/>
    <w:rsid w:val="00080220"/>
    <w:pPr>
      <w:tabs>
        <w:tab w:val="left" w:pos="1418"/>
      </w:tabs>
      <w:spacing w:after="0" w:line="240" w:lineRule="auto"/>
      <w:ind w:firstLine="708"/>
      <w:jc w:val="both"/>
    </w:pPr>
    <w:rPr>
      <w:rFonts w:ascii="Times New Roman" w:eastAsia="Times New Roman" w:hAnsi="Times New Roman"/>
      <w:sz w:val="20"/>
      <w:szCs w:val="20"/>
      <w:lang w:val="x-none" w:eastAsia="x-none"/>
    </w:rPr>
  </w:style>
  <w:style w:type="character" w:customStyle="1" w:styleId="affffffffa">
    <w:name w:val="Пункт Контракта Знак"/>
    <w:link w:val="affffffff9"/>
    <w:locked/>
    <w:rsid w:val="00080220"/>
    <w:rPr>
      <w:rFonts w:ascii="Times New Roman" w:eastAsia="Times New Roman" w:hAnsi="Times New Roman"/>
    </w:rPr>
  </w:style>
  <w:style w:type="table" w:customStyle="1" w:styleId="2ff7">
    <w:name w:val="Сетка таблицы2"/>
    <w:basedOn w:val="a6"/>
    <w:next w:val="ac"/>
    <w:uiPriority w:val="99"/>
    <w:rsid w:val="00080220"/>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8">
    <w:name w:val="Сетка таблицы3"/>
    <w:basedOn w:val="a6"/>
    <w:next w:val="ac"/>
    <w:uiPriority w:val="99"/>
    <w:rsid w:val="00080220"/>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b">
    <w:name w:val="Сетка таблицы4"/>
    <w:basedOn w:val="a6"/>
    <w:next w:val="ac"/>
    <w:uiPriority w:val="99"/>
    <w:rsid w:val="00080220"/>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3">
    <w:name w:val="xl103"/>
    <w:basedOn w:val="a4"/>
    <w:rsid w:val="00080220"/>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4">
    <w:name w:val="xl104"/>
    <w:basedOn w:val="a4"/>
    <w:rsid w:val="00080220"/>
    <w:pPr>
      <w:pBdr>
        <w:top w:val="single" w:sz="4" w:space="0" w:color="auto"/>
      </w:pBd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105">
    <w:name w:val="xl105"/>
    <w:basedOn w:val="a4"/>
    <w:rsid w:val="00080220"/>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6">
    <w:name w:val="xl106"/>
    <w:basedOn w:val="a4"/>
    <w:rsid w:val="00080220"/>
    <w:pPr>
      <w:pBdr>
        <w:top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7">
    <w:name w:val="xl107"/>
    <w:basedOn w:val="a4"/>
    <w:rsid w:val="00080220"/>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4"/>
    <w:rsid w:val="00080220"/>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4"/>
    <w:rsid w:val="00080220"/>
    <w:pPr>
      <w:pBdr>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1">
    <w:name w:val="xl111"/>
    <w:basedOn w:val="a4"/>
    <w:rsid w:val="00080220"/>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12">
    <w:name w:val="xl112"/>
    <w:basedOn w:val="a4"/>
    <w:rsid w:val="00080220"/>
    <w:pPr>
      <w:pBdr>
        <w:top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13">
    <w:name w:val="xl113"/>
    <w:basedOn w:val="a4"/>
    <w:rsid w:val="00080220"/>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14">
    <w:name w:val="xl114"/>
    <w:basedOn w:val="a4"/>
    <w:rsid w:val="00080220"/>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15">
    <w:name w:val="xl115"/>
    <w:basedOn w:val="a4"/>
    <w:rsid w:val="00080220"/>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16">
    <w:name w:val="xl116"/>
    <w:basedOn w:val="a4"/>
    <w:rsid w:val="00080220"/>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17">
    <w:name w:val="xl117"/>
    <w:basedOn w:val="a4"/>
    <w:rsid w:val="00080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8">
    <w:name w:val="xl118"/>
    <w:basedOn w:val="a4"/>
    <w:rsid w:val="000802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9">
    <w:name w:val="xl119"/>
    <w:basedOn w:val="a4"/>
    <w:rsid w:val="0008022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0">
    <w:name w:val="xl120"/>
    <w:basedOn w:val="a4"/>
    <w:rsid w:val="0008022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1">
    <w:name w:val="xl121"/>
    <w:basedOn w:val="a4"/>
    <w:rsid w:val="0008022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2">
    <w:name w:val="xl122"/>
    <w:basedOn w:val="a4"/>
    <w:rsid w:val="0008022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3">
    <w:name w:val="xl123"/>
    <w:basedOn w:val="a4"/>
    <w:rsid w:val="00080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4">
    <w:name w:val="xl124"/>
    <w:basedOn w:val="a4"/>
    <w:rsid w:val="000802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5">
    <w:name w:val="xl125"/>
    <w:basedOn w:val="a4"/>
    <w:rsid w:val="00080220"/>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4"/>
    <w:rsid w:val="00080220"/>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7">
    <w:name w:val="xl127"/>
    <w:basedOn w:val="a4"/>
    <w:rsid w:val="000802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28">
    <w:name w:val="xl128"/>
    <w:basedOn w:val="a4"/>
    <w:rsid w:val="0008022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29">
    <w:name w:val="xl129"/>
    <w:basedOn w:val="a4"/>
    <w:rsid w:val="0008022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0">
    <w:name w:val="xl130"/>
    <w:basedOn w:val="a4"/>
    <w:rsid w:val="0008022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31">
    <w:name w:val="xl131"/>
    <w:basedOn w:val="a4"/>
    <w:rsid w:val="00080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2">
    <w:name w:val="xl132"/>
    <w:basedOn w:val="a4"/>
    <w:rsid w:val="000802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3">
    <w:name w:val="xl133"/>
    <w:basedOn w:val="a4"/>
    <w:rsid w:val="0008022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4">
    <w:name w:val="xl134"/>
    <w:basedOn w:val="a4"/>
    <w:rsid w:val="000802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5">
    <w:name w:val="xl135"/>
    <w:basedOn w:val="a4"/>
    <w:rsid w:val="0008022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4"/>
    <w:rsid w:val="00080220"/>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4"/>
    <w:rsid w:val="0008022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4"/>
    <w:rsid w:val="0008022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4"/>
    <w:rsid w:val="0008022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4"/>
    <w:rsid w:val="0008022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4"/>
    <w:rsid w:val="000802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2">
    <w:name w:val="xl142"/>
    <w:basedOn w:val="a4"/>
    <w:rsid w:val="0008022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3">
    <w:name w:val="xl143"/>
    <w:basedOn w:val="a4"/>
    <w:rsid w:val="000802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4">
    <w:name w:val="xl144"/>
    <w:basedOn w:val="a4"/>
    <w:rsid w:val="00080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45">
    <w:name w:val="xl145"/>
    <w:basedOn w:val="a4"/>
    <w:rsid w:val="00080220"/>
    <w:pPr>
      <w:pBdr>
        <w:right w:val="single" w:sz="4" w:space="0" w:color="auto"/>
      </w:pBd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146">
    <w:name w:val="xl146"/>
    <w:basedOn w:val="a4"/>
    <w:rsid w:val="00080220"/>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7">
    <w:name w:val="xl147"/>
    <w:basedOn w:val="a4"/>
    <w:rsid w:val="0008022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4"/>
    <w:rsid w:val="0008022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9">
    <w:name w:val="xl149"/>
    <w:basedOn w:val="a4"/>
    <w:rsid w:val="0008022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0">
    <w:name w:val="xl150"/>
    <w:basedOn w:val="a4"/>
    <w:rsid w:val="00080220"/>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1">
    <w:name w:val="xl151"/>
    <w:basedOn w:val="a4"/>
    <w:rsid w:val="00080220"/>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2">
    <w:name w:val="xl152"/>
    <w:basedOn w:val="a4"/>
    <w:rsid w:val="00080220"/>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3">
    <w:name w:val="xl153"/>
    <w:basedOn w:val="a4"/>
    <w:rsid w:val="00080220"/>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4"/>
    <w:rsid w:val="0008022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character" w:customStyle="1" w:styleId="affffffffb">
    <w:name w:val="Другое_"/>
    <w:link w:val="affffffffc"/>
    <w:rsid w:val="00676A9D"/>
    <w:rPr>
      <w:rFonts w:ascii="Times New Roman" w:eastAsia="Times New Roman" w:hAnsi="Times New Roman"/>
      <w:sz w:val="28"/>
      <w:szCs w:val="28"/>
      <w:shd w:val="clear" w:color="auto" w:fill="FFFFFF"/>
    </w:rPr>
  </w:style>
  <w:style w:type="paragraph" w:customStyle="1" w:styleId="affffffffc">
    <w:name w:val="Другое"/>
    <w:basedOn w:val="a4"/>
    <w:link w:val="affffffffb"/>
    <w:rsid w:val="00676A9D"/>
    <w:pPr>
      <w:widowControl w:val="0"/>
      <w:shd w:val="clear" w:color="auto" w:fill="FFFFFF"/>
      <w:spacing w:after="0" w:line="360" w:lineRule="auto"/>
      <w:ind w:firstLine="400"/>
    </w:pPr>
    <w:rPr>
      <w:rFonts w:ascii="Times New Roman" w:eastAsia="Times New Roman" w:hAnsi="Times New Roman"/>
      <w:sz w:val="28"/>
      <w:szCs w:val="28"/>
      <w:lang w:val="x-none" w:eastAsia="x-none"/>
    </w:rPr>
  </w:style>
  <w:style w:type="character" w:customStyle="1" w:styleId="ff2">
    <w:name w:val="ff2"/>
    <w:rsid w:val="00460C86"/>
  </w:style>
  <w:style w:type="paragraph" w:customStyle="1" w:styleId="65">
    <w:name w:val="заголовок 6"/>
    <w:basedOn w:val="a4"/>
    <w:next w:val="a4"/>
    <w:rsid w:val="00460C86"/>
    <w:pPr>
      <w:keepNext/>
      <w:widowControl w:val="0"/>
      <w:tabs>
        <w:tab w:val="left" w:pos="567"/>
        <w:tab w:val="left" w:pos="1701"/>
        <w:tab w:val="left" w:pos="4820"/>
        <w:tab w:val="left" w:pos="5387"/>
        <w:tab w:val="left" w:pos="6527"/>
      </w:tabs>
      <w:spacing w:after="0" w:line="240" w:lineRule="auto"/>
    </w:pPr>
    <w:rPr>
      <w:rFonts w:ascii="Arial" w:eastAsia="Times New Roman" w:hAnsi="Arial"/>
      <w:snapToGrid w:val="0"/>
      <w:sz w:val="24"/>
      <w:szCs w:val="20"/>
      <w:lang w:eastAsia="ru-RU"/>
    </w:rPr>
  </w:style>
  <w:style w:type="character" w:customStyle="1" w:styleId="affffffffd">
    <w:name w:val="Подпись к таблице_"/>
    <w:rsid w:val="00460C86"/>
    <w:rPr>
      <w:sz w:val="23"/>
      <w:szCs w:val="23"/>
      <w:shd w:val="clear" w:color="auto" w:fill="FFFFFF"/>
    </w:rPr>
  </w:style>
  <w:style w:type="paragraph" w:customStyle="1" w:styleId="Tableheader">
    <w:name w:val="Table_header"/>
    <w:basedOn w:val="a4"/>
    <w:rsid w:val="009D2B49"/>
    <w:pPr>
      <w:spacing w:before="120" w:after="0" w:line="240" w:lineRule="auto"/>
      <w:jc w:val="both"/>
    </w:pPr>
    <w:rPr>
      <w:rFonts w:ascii="Times New Roman" w:eastAsia="Times New Roman" w:hAnsi="Times New Roman"/>
      <w:b/>
      <w:sz w:val="20"/>
      <w:szCs w:val="24"/>
      <w:lang w:eastAsia="ru-RU"/>
    </w:rPr>
  </w:style>
  <w:style w:type="paragraph" w:customStyle="1" w:styleId="affffffffe">
    <w:name w:val="Ариал"/>
    <w:basedOn w:val="a4"/>
    <w:link w:val="1fffc"/>
    <w:rsid w:val="00C60D61"/>
    <w:pPr>
      <w:spacing w:before="120" w:after="120" w:line="360" w:lineRule="auto"/>
      <w:ind w:firstLine="851"/>
      <w:jc w:val="both"/>
    </w:pPr>
    <w:rPr>
      <w:rFonts w:ascii="Arial" w:eastAsia="Batang" w:hAnsi="Arial"/>
      <w:sz w:val="24"/>
      <w:szCs w:val="24"/>
      <w:lang w:val="x-none" w:eastAsia="x-none"/>
    </w:rPr>
  </w:style>
  <w:style w:type="paragraph" w:customStyle="1" w:styleId="afffffffff">
    <w:name w:val="Ариал Таблица"/>
    <w:basedOn w:val="a4"/>
    <w:link w:val="afffffffff0"/>
    <w:rsid w:val="00C60D61"/>
    <w:pPr>
      <w:widowControl w:val="0"/>
      <w:adjustRightInd w:val="0"/>
      <w:spacing w:after="0" w:line="240" w:lineRule="auto"/>
      <w:jc w:val="both"/>
      <w:textAlignment w:val="baseline"/>
    </w:pPr>
    <w:rPr>
      <w:rFonts w:ascii="Arial" w:eastAsia="Batang" w:hAnsi="Arial"/>
      <w:sz w:val="24"/>
      <w:szCs w:val="20"/>
      <w:lang w:val="x-none" w:eastAsia="x-none"/>
    </w:rPr>
  </w:style>
  <w:style w:type="character" w:customStyle="1" w:styleId="afffffffff0">
    <w:name w:val="Ариал Таблица Знак"/>
    <w:link w:val="afffffffff"/>
    <w:rsid w:val="00C60D61"/>
    <w:rPr>
      <w:rFonts w:ascii="Arial" w:eastAsia="Batang" w:hAnsi="Arial" w:cs="Arial"/>
      <w:sz w:val="24"/>
    </w:rPr>
  </w:style>
  <w:style w:type="character" w:customStyle="1" w:styleId="1fffc">
    <w:name w:val="Ариал Знак1"/>
    <w:link w:val="affffffffe"/>
    <w:rsid w:val="00C60D61"/>
    <w:rPr>
      <w:rFonts w:ascii="Arial" w:eastAsia="Batang" w:hAnsi="Arial" w:cs="Arial"/>
      <w:sz w:val="24"/>
      <w:szCs w:val="24"/>
    </w:rPr>
  </w:style>
  <w:style w:type="character" w:customStyle="1" w:styleId="1c">
    <w:name w:val="Стиль1 Знак"/>
    <w:link w:val="1b"/>
    <w:rsid w:val="00EF10C7"/>
    <w:rPr>
      <w:rFonts w:ascii="Times New Roman" w:eastAsia="Times New Roman" w:hAnsi="Times New Roman"/>
      <w:b/>
      <w:bCs/>
      <w:sz w:val="28"/>
      <w:szCs w:val="28"/>
      <w:lang w:eastAsia="ar-SA"/>
    </w:rPr>
  </w:style>
  <w:style w:type="paragraph" w:customStyle="1" w:styleId="s1">
    <w:name w:val="s_1"/>
    <w:basedOn w:val="a4"/>
    <w:rsid w:val="008568C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2">
    <w:name w:val="Body text (2)_"/>
    <w:link w:val="Bodytext20"/>
    <w:rsid w:val="00C54798"/>
    <w:rPr>
      <w:b/>
      <w:bCs/>
      <w:shd w:val="clear" w:color="auto" w:fill="FFFFFF"/>
    </w:rPr>
  </w:style>
  <w:style w:type="paragraph" w:customStyle="1" w:styleId="Bodytext20">
    <w:name w:val="Body text (2)"/>
    <w:basedOn w:val="a4"/>
    <w:link w:val="Bodytext2"/>
    <w:rsid w:val="00C54798"/>
    <w:pPr>
      <w:widowControl w:val="0"/>
      <w:shd w:val="clear" w:color="auto" w:fill="FFFFFF"/>
      <w:spacing w:before="360" w:after="240" w:line="278" w:lineRule="exact"/>
      <w:jc w:val="center"/>
    </w:pPr>
    <w:rPr>
      <w:b/>
      <w:bCs/>
      <w:sz w:val="20"/>
      <w:szCs w:val="20"/>
      <w:lang w:val="x-none" w:eastAsia="x-none"/>
    </w:rPr>
  </w:style>
  <w:style w:type="character" w:customStyle="1" w:styleId="WW8Num13z3">
    <w:name w:val="WW8Num13z3"/>
    <w:rsid w:val="00D05CF9"/>
    <w:rPr>
      <w:rFonts w:hint="default"/>
    </w:rPr>
  </w:style>
  <w:style w:type="paragraph" w:customStyle="1" w:styleId="1fffd">
    <w:name w:val="Маркированный список1"/>
    <w:basedOn w:val="a4"/>
    <w:rsid w:val="00D05CF9"/>
    <w:pPr>
      <w:tabs>
        <w:tab w:val="num" w:pos="283"/>
      </w:tabs>
      <w:suppressAutoHyphens/>
      <w:spacing w:after="0" w:line="240" w:lineRule="auto"/>
      <w:ind w:left="283" w:hanging="283"/>
      <w:jc w:val="both"/>
    </w:pPr>
    <w:rPr>
      <w:rFonts w:ascii="Times New Roman" w:eastAsia="Times New Roman" w:hAnsi="Times New Roman"/>
      <w:sz w:val="20"/>
      <w:szCs w:val="20"/>
      <w:lang w:val="x-none" w:eastAsia="zh-CN"/>
    </w:rPr>
  </w:style>
  <w:style w:type="paragraph" w:customStyle="1" w:styleId="512">
    <w:name w:val="Основной текст (5)1"/>
    <w:basedOn w:val="a4"/>
    <w:link w:val="59"/>
    <w:rsid w:val="008559B3"/>
    <w:pPr>
      <w:widowControl w:val="0"/>
      <w:shd w:val="clear" w:color="auto" w:fill="FFFFFF"/>
      <w:spacing w:before="360" w:after="240" w:line="274" w:lineRule="exact"/>
      <w:jc w:val="both"/>
    </w:pPr>
    <w:rPr>
      <w:lang w:val="x-none" w:eastAsia="x-none"/>
    </w:rPr>
  </w:style>
  <w:style w:type="paragraph" w:customStyle="1" w:styleId="afffffffff1">
    <w:name w:val="таблица центр"/>
    <w:basedOn w:val="a4"/>
    <w:rsid w:val="004E6A41"/>
    <w:pPr>
      <w:spacing w:after="0" w:line="240" w:lineRule="auto"/>
      <w:jc w:val="center"/>
    </w:pPr>
    <w:rPr>
      <w:rFonts w:ascii="Arial" w:eastAsia="Times New Roman" w:hAnsi="Arial" w:cs="Arial"/>
      <w:lang w:eastAsia="ru-RU"/>
    </w:rPr>
  </w:style>
  <w:style w:type="character" w:customStyle="1" w:styleId="WW8Num3z0">
    <w:name w:val="WW8Num3z0"/>
    <w:uiPriority w:val="99"/>
    <w:qFormat/>
    <w:rsid w:val="00EB2864"/>
    <w:rPr>
      <w:rFonts w:ascii="Symbol" w:hAnsi="Symbol" w:cs="Symbol"/>
    </w:rPr>
  </w:style>
  <w:style w:type="paragraph" w:customStyle="1" w:styleId="afffffffff2">
    <w:basedOn w:val="a4"/>
    <w:next w:val="afd"/>
    <w:uiPriority w:val="99"/>
    <w:unhideWhenUsed/>
    <w:qFormat/>
    <w:rsid w:val="00F879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quired">
    <w:name w:val="required"/>
    <w:basedOn w:val="a5"/>
    <w:rsid w:val="004A5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5753">
      <w:bodyDiv w:val="1"/>
      <w:marLeft w:val="0"/>
      <w:marRight w:val="0"/>
      <w:marTop w:val="0"/>
      <w:marBottom w:val="0"/>
      <w:divBdr>
        <w:top w:val="none" w:sz="0" w:space="0" w:color="auto"/>
        <w:left w:val="none" w:sz="0" w:space="0" w:color="auto"/>
        <w:bottom w:val="none" w:sz="0" w:space="0" w:color="auto"/>
        <w:right w:val="none" w:sz="0" w:space="0" w:color="auto"/>
      </w:divBdr>
    </w:div>
    <w:div w:id="142308521">
      <w:bodyDiv w:val="1"/>
      <w:marLeft w:val="0"/>
      <w:marRight w:val="0"/>
      <w:marTop w:val="0"/>
      <w:marBottom w:val="0"/>
      <w:divBdr>
        <w:top w:val="none" w:sz="0" w:space="0" w:color="auto"/>
        <w:left w:val="none" w:sz="0" w:space="0" w:color="auto"/>
        <w:bottom w:val="none" w:sz="0" w:space="0" w:color="auto"/>
        <w:right w:val="none" w:sz="0" w:space="0" w:color="auto"/>
      </w:divBdr>
    </w:div>
    <w:div w:id="144931289">
      <w:bodyDiv w:val="1"/>
      <w:marLeft w:val="0"/>
      <w:marRight w:val="0"/>
      <w:marTop w:val="0"/>
      <w:marBottom w:val="0"/>
      <w:divBdr>
        <w:top w:val="none" w:sz="0" w:space="0" w:color="auto"/>
        <w:left w:val="none" w:sz="0" w:space="0" w:color="auto"/>
        <w:bottom w:val="none" w:sz="0" w:space="0" w:color="auto"/>
        <w:right w:val="none" w:sz="0" w:space="0" w:color="auto"/>
      </w:divBdr>
    </w:div>
    <w:div w:id="165558916">
      <w:bodyDiv w:val="1"/>
      <w:marLeft w:val="0"/>
      <w:marRight w:val="0"/>
      <w:marTop w:val="0"/>
      <w:marBottom w:val="0"/>
      <w:divBdr>
        <w:top w:val="none" w:sz="0" w:space="0" w:color="auto"/>
        <w:left w:val="none" w:sz="0" w:space="0" w:color="auto"/>
        <w:bottom w:val="none" w:sz="0" w:space="0" w:color="auto"/>
        <w:right w:val="none" w:sz="0" w:space="0" w:color="auto"/>
      </w:divBdr>
    </w:div>
    <w:div w:id="187912541">
      <w:bodyDiv w:val="1"/>
      <w:marLeft w:val="0"/>
      <w:marRight w:val="0"/>
      <w:marTop w:val="0"/>
      <w:marBottom w:val="0"/>
      <w:divBdr>
        <w:top w:val="none" w:sz="0" w:space="0" w:color="auto"/>
        <w:left w:val="none" w:sz="0" w:space="0" w:color="auto"/>
        <w:bottom w:val="none" w:sz="0" w:space="0" w:color="auto"/>
        <w:right w:val="none" w:sz="0" w:space="0" w:color="auto"/>
      </w:divBdr>
    </w:div>
    <w:div w:id="200630989">
      <w:bodyDiv w:val="1"/>
      <w:marLeft w:val="0"/>
      <w:marRight w:val="0"/>
      <w:marTop w:val="0"/>
      <w:marBottom w:val="0"/>
      <w:divBdr>
        <w:top w:val="none" w:sz="0" w:space="0" w:color="auto"/>
        <w:left w:val="none" w:sz="0" w:space="0" w:color="auto"/>
        <w:bottom w:val="none" w:sz="0" w:space="0" w:color="auto"/>
        <w:right w:val="none" w:sz="0" w:space="0" w:color="auto"/>
      </w:divBdr>
    </w:div>
    <w:div w:id="205801006">
      <w:bodyDiv w:val="1"/>
      <w:marLeft w:val="0"/>
      <w:marRight w:val="0"/>
      <w:marTop w:val="0"/>
      <w:marBottom w:val="0"/>
      <w:divBdr>
        <w:top w:val="none" w:sz="0" w:space="0" w:color="auto"/>
        <w:left w:val="none" w:sz="0" w:space="0" w:color="auto"/>
        <w:bottom w:val="none" w:sz="0" w:space="0" w:color="auto"/>
        <w:right w:val="none" w:sz="0" w:space="0" w:color="auto"/>
      </w:divBdr>
    </w:div>
    <w:div w:id="233661339">
      <w:bodyDiv w:val="1"/>
      <w:marLeft w:val="0"/>
      <w:marRight w:val="0"/>
      <w:marTop w:val="0"/>
      <w:marBottom w:val="0"/>
      <w:divBdr>
        <w:top w:val="none" w:sz="0" w:space="0" w:color="auto"/>
        <w:left w:val="none" w:sz="0" w:space="0" w:color="auto"/>
        <w:bottom w:val="none" w:sz="0" w:space="0" w:color="auto"/>
        <w:right w:val="none" w:sz="0" w:space="0" w:color="auto"/>
      </w:divBdr>
    </w:div>
    <w:div w:id="287127921">
      <w:bodyDiv w:val="1"/>
      <w:marLeft w:val="0"/>
      <w:marRight w:val="0"/>
      <w:marTop w:val="0"/>
      <w:marBottom w:val="0"/>
      <w:divBdr>
        <w:top w:val="none" w:sz="0" w:space="0" w:color="auto"/>
        <w:left w:val="none" w:sz="0" w:space="0" w:color="auto"/>
        <w:bottom w:val="none" w:sz="0" w:space="0" w:color="auto"/>
        <w:right w:val="none" w:sz="0" w:space="0" w:color="auto"/>
      </w:divBdr>
    </w:div>
    <w:div w:id="370229274">
      <w:bodyDiv w:val="1"/>
      <w:marLeft w:val="0"/>
      <w:marRight w:val="0"/>
      <w:marTop w:val="0"/>
      <w:marBottom w:val="0"/>
      <w:divBdr>
        <w:top w:val="none" w:sz="0" w:space="0" w:color="auto"/>
        <w:left w:val="none" w:sz="0" w:space="0" w:color="auto"/>
        <w:bottom w:val="none" w:sz="0" w:space="0" w:color="auto"/>
        <w:right w:val="none" w:sz="0" w:space="0" w:color="auto"/>
      </w:divBdr>
    </w:div>
    <w:div w:id="393235562">
      <w:bodyDiv w:val="1"/>
      <w:marLeft w:val="0"/>
      <w:marRight w:val="0"/>
      <w:marTop w:val="0"/>
      <w:marBottom w:val="0"/>
      <w:divBdr>
        <w:top w:val="none" w:sz="0" w:space="0" w:color="auto"/>
        <w:left w:val="none" w:sz="0" w:space="0" w:color="auto"/>
        <w:bottom w:val="none" w:sz="0" w:space="0" w:color="auto"/>
        <w:right w:val="none" w:sz="0" w:space="0" w:color="auto"/>
      </w:divBdr>
    </w:div>
    <w:div w:id="412817089">
      <w:bodyDiv w:val="1"/>
      <w:marLeft w:val="0"/>
      <w:marRight w:val="0"/>
      <w:marTop w:val="0"/>
      <w:marBottom w:val="0"/>
      <w:divBdr>
        <w:top w:val="none" w:sz="0" w:space="0" w:color="auto"/>
        <w:left w:val="none" w:sz="0" w:space="0" w:color="auto"/>
        <w:bottom w:val="none" w:sz="0" w:space="0" w:color="auto"/>
        <w:right w:val="none" w:sz="0" w:space="0" w:color="auto"/>
      </w:divBdr>
      <w:divsChild>
        <w:div w:id="1622373048">
          <w:marLeft w:val="0"/>
          <w:marRight w:val="0"/>
          <w:marTop w:val="0"/>
          <w:marBottom w:val="324"/>
          <w:divBdr>
            <w:top w:val="none" w:sz="0" w:space="0" w:color="auto"/>
            <w:left w:val="none" w:sz="0" w:space="0" w:color="auto"/>
            <w:bottom w:val="none" w:sz="0" w:space="0" w:color="auto"/>
            <w:right w:val="none" w:sz="0" w:space="0" w:color="auto"/>
          </w:divBdr>
          <w:divsChild>
            <w:div w:id="133257475">
              <w:marLeft w:val="0"/>
              <w:marRight w:val="0"/>
              <w:marTop w:val="0"/>
              <w:marBottom w:val="0"/>
              <w:divBdr>
                <w:top w:val="single" w:sz="4" w:space="0" w:color="FFFFFF"/>
                <w:left w:val="single" w:sz="4" w:space="0" w:color="FFFFFF"/>
                <w:bottom w:val="single" w:sz="4" w:space="0" w:color="FFFFFF"/>
                <w:right w:val="single" w:sz="4" w:space="0" w:color="FFFFFF"/>
              </w:divBdr>
              <w:divsChild>
                <w:div w:id="1740135194">
                  <w:marLeft w:val="0"/>
                  <w:marRight w:val="0"/>
                  <w:marTop w:val="0"/>
                  <w:marBottom w:val="0"/>
                  <w:divBdr>
                    <w:top w:val="single" w:sz="4" w:space="5" w:color="FFFFFF"/>
                    <w:left w:val="single" w:sz="4" w:space="10" w:color="FFFFFF"/>
                    <w:bottom w:val="none" w:sz="0" w:space="0" w:color="auto"/>
                    <w:right w:val="none" w:sz="0" w:space="0" w:color="auto"/>
                  </w:divBdr>
                </w:div>
              </w:divsChild>
            </w:div>
            <w:div w:id="746926760">
              <w:marLeft w:val="0"/>
              <w:marRight w:val="0"/>
              <w:marTop w:val="0"/>
              <w:marBottom w:val="0"/>
              <w:divBdr>
                <w:top w:val="single" w:sz="4" w:space="0" w:color="FFFFFF"/>
                <w:left w:val="single" w:sz="4" w:space="0" w:color="FFFFFF"/>
                <w:bottom w:val="single" w:sz="4" w:space="0" w:color="FFFFFF"/>
                <w:right w:val="single" w:sz="4" w:space="0" w:color="FFFFFF"/>
              </w:divBdr>
              <w:divsChild>
                <w:div w:id="1566449240">
                  <w:marLeft w:val="0"/>
                  <w:marRight w:val="0"/>
                  <w:marTop w:val="0"/>
                  <w:marBottom w:val="0"/>
                  <w:divBdr>
                    <w:top w:val="single" w:sz="4" w:space="5" w:color="FFFFFF"/>
                    <w:left w:val="single" w:sz="4" w:space="10" w:color="FFFFFF"/>
                    <w:bottom w:val="none" w:sz="0" w:space="0" w:color="auto"/>
                    <w:right w:val="none" w:sz="0" w:space="0" w:color="auto"/>
                  </w:divBdr>
                </w:div>
              </w:divsChild>
            </w:div>
          </w:divsChild>
        </w:div>
      </w:divsChild>
    </w:div>
    <w:div w:id="416482349">
      <w:bodyDiv w:val="1"/>
      <w:marLeft w:val="0"/>
      <w:marRight w:val="0"/>
      <w:marTop w:val="0"/>
      <w:marBottom w:val="0"/>
      <w:divBdr>
        <w:top w:val="none" w:sz="0" w:space="0" w:color="auto"/>
        <w:left w:val="none" w:sz="0" w:space="0" w:color="auto"/>
        <w:bottom w:val="none" w:sz="0" w:space="0" w:color="auto"/>
        <w:right w:val="none" w:sz="0" w:space="0" w:color="auto"/>
      </w:divBdr>
      <w:divsChild>
        <w:div w:id="1804350388">
          <w:marLeft w:val="0"/>
          <w:marRight w:val="0"/>
          <w:marTop w:val="0"/>
          <w:marBottom w:val="0"/>
          <w:divBdr>
            <w:top w:val="single" w:sz="4" w:space="5" w:color="FFFFFF"/>
            <w:left w:val="single" w:sz="4" w:space="10" w:color="FFFFFF"/>
            <w:bottom w:val="none" w:sz="0" w:space="0" w:color="auto"/>
            <w:right w:val="none" w:sz="0" w:space="0" w:color="auto"/>
          </w:divBdr>
        </w:div>
      </w:divsChild>
    </w:div>
    <w:div w:id="495655728">
      <w:bodyDiv w:val="1"/>
      <w:marLeft w:val="0"/>
      <w:marRight w:val="0"/>
      <w:marTop w:val="0"/>
      <w:marBottom w:val="0"/>
      <w:divBdr>
        <w:top w:val="none" w:sz="0" w:space="0" w:color="auto"/>
        <w:left w:val="none" w:sz="0" w:space="0" w:color="auto"/>
        <w:bottom w:val="none" w:sz="0" w:space="0" w:color="auto"/>
        <w:right w:val="none" w:sz="0" w:space="0" w:color="auto"/>
      </w:divBdr>
    </w:div>
    <w:div w:id="549073237">
      <w:bodyDiv w:val="1"/>
      <w:marLeft w:val="0"/>
      <w:marRight w:val="0"/>
      <w:marTop w:val="0"/>
      <w:marBottom w:val="0"/>
      <w:divBdr>
        <w:top w:val="none" w:sz="0" w:space="0" w:color="auto"/>
        <w:left w:val="none" w:sz="0" w:space="0" w:color="auto"/>
        <w:bottom w:val="none" w:sz="0" w:space="0" w:color="auto"/>
        <w:right w:val="none" w:sz="0" w:space="0" w:color="auto"/>
      </w:divBdr>
    </w:div>
    <w:div w:id="571743746">
      <w:bodyDiv w:val="1"/>
      <w:marLeft w:val="0"/>
      <w:marRight w:val="0"/>
      <w:marTop w:val="0"/>
      <w:marBottom w:val="0"/>
      <w:divBdr>
        <w:top w:val="none" w:sz="0" w:space="0" w:color="auto"/>
        <w:left w:val="none" w:sz="0" w:space="0" w:color="auto"/>
        <w:bottom w:val="none" w:sz="0" w:space="0" w:color="auto"/>
        <w:right w:val="none" w:sz="0" w:space="0" w:color="auto"/>
      </w:divBdr>
    </w:div>
    <w:div w:id="576129849">
      <w:bodyDiv w:val="1"/>
      <w:marLeft w:val="0"/>
      <w:marRight w:val="0"/>
      <w:marTop w:val="0"/>
      <w:marBottom w:val="0"/>
      <w:divBdr>
        <w:top w:val="none" w:sz="0" w:space="0" w:color="auto"/>
        <w:left w:val="none" w:sz="0" w:space="0" w:color="auto"/>
        <w:bottom w:val="none" w:sz="0" w:space="0" w:color="auto"/>
        <w:right w:val="none" w:sz="0" w:space="0" w:color="auto"/>
      </w:divBdr>
    </w:div>
    <w:div w:id="580531031">
      <w:bodyDiv w:val="1"/>
      <w:marLeft w:val="0"/>
      <w:marRight w:val="0"/>
      <w:marTop w:val="0"/>
      <w:marBottom w:val="0"/>
      <w:divBdr>
        <w:top w:val="none" w:sz="0" w:space="0" w:color="auto"/>
        <w:left w:val="none" w:sz="0" w:space="0" w:color="auto"/>
        <w:bottom w:val="none" w:sz="0" w:space="0" w:color="auto"/>
        <w:right w:val="none" w:sz="0" w:space="0" w:color="auto"/>
      </w:divBdr>
    </w:div>
    <w:div w:id="619803147">
      <w:bodyDiv w:val="1"/>
      <w:marLeft w:val="0"/>
      <w:marRight w:val="0"/>
      <w:marTop w:val="0"/>
      <w:marBottom w:val="0"/>
      <w:divBdr>
        <w:top w:val="none" w:sz="0" w:space="0" w:color="auto"/>
        <w:left w:val="none" w:sz="0" w:space="0" w:color="auto"/>
        <w:bottom w:val="none" w:sz="0" w:space="0" w:color="auto"/>
        <w:right w:val="none" w:sz="0" w:space="0" w:color="auto"/>
      </w:divBdr>
    </w:div>
    <w:div w:id="626200045">
      <w:bodyDiv w:val="1"/>
      <w:marLeft w:val="0"/>
      <w:marRight w:val="0"/>
      <w:marTop w:val="0"/>
      <w:marBottom w:val="0"/>
      <w:divBdr>
        <w:top w:val="none" w:sz="0" w:space="0" w:color="auto"/>
        <w:left w:val="none" w:sz="0" w:space="0" w:color="auto"/>
        <w:bottom w:val="none" w:sz="0" w:space="0" w:color="auto"/>
        <w:right w:val="none" w:sz="0" w:space="0" w:color="auto"/>
      </w:divBdr>
    </w:div>
    <w:div w:id="631906307">
      <w:bodyDiv w:val="1"/>
      <w:marLeft w:val="0"/>
      <w:marRight w:val="0"/>
      <w:marTop w:val="0"/>
      <w:marBottom w:val="0"/>
      <w:divBdr>
        <w:top w:val="none" w:sz="0" w:space="0" w:color="auto"/>
        <w:left w:val="none" w:sz="0" w:space="0" w:color="auto"/>
        <w:bottom w:val="none" w:sz="0" w:space="0" w:color="auto"/>
        <w:right w:val="none" w:sz="0" w:space="0" w:color="auto"/>
      </w:divBdr>
      <w:divsChild>
        <w:div w:id="1952392466">
          <w:marLeft w:val="0"/>
          <w:marRight w:val="0"/>
          <w:marTop w:val="0"/>
          <w:marBottom w:val="0"/>
          <w:divBdr>
            <w:top w:val="single" w:sz="4" w:space="0" w:color="FFFFFF"/>
            <w:left w:val="single" w:sz="4" w:space="0" w:color="FFFFFF"/>
            <w:bottom w:val="single" w:sz="4" w:space="0" w:color="FFFFFF"/>
            <w:right w:val="single" w:sz="4" w:space="0" w:color="FFFFFF"/>
          </w:divBdr>
          <w:divsChild>
            <w:div w:id="1682507876">
              <w:marLeft w:val="0"/>
              <w:marRight w:val="0"/>
              <w:marTop w:val="0"/>
              <w:marBottom w:val="0"/>
              <w:divBdr>
                <w:top w:val="single" w:sz="4" w:space="5" w:color="FFFFFF"/>
                <w:left w:val="single" w:sz="4" w:space="10" w:color="FFFFFF"/>
                <w:bottom w:val="none" w:sz="0" w:space="0" w:color="auto"/>
                <w:right w:val="none" w:sz="0" w:space="0" w:color="auto"/>
              </w:divBdr>
            </w:div>
          </w:divsChild>
        </w:div>
        <w:div w:id="2102142551">
          <w:marLeft w:val="0"/>
          <w:marRight w:val="0"/>
          <w:marTop w:val="0"/>
          <w:marBottom w:val="0"/>
          <w:divBdr>
            <w:top w:val="single" w:sz="4" w:space="0" w:color="FFFFFF"/>
            <w:left w:val="single" w:sz="4" w:space="0" w:color="FFFFFF"/>
            <w:bottom w:val="single" w:sz="4" w:space="0" w:color="FFFFFF"/>
            <w:right w:val="single" w:sz="4" w:space="0" w:color="FFFFFF"/>
          </w:divBdr>
          <w:divsChild>
            <w:div w:id="2035614747">
              <w:marLeft w:val="0"/>
              <w:marRight w:val="0"/>
              <w:marTop w:val="0"/>
              <w:marBottom w:val="0"/>
              <w:divBdr>
                <w:top w:val="single" w:sz="4" w:space="5" w:color="FFFFFF"/>
                <w:left w:val="single" w:sz="4" w:space="10" w:color="FFFFFF"/>
                <w:bottom w:val="none" w:sz="0" w:space="0" w:color="auto"/>
                <w:right w:val="none" w:sz="0" w:space="0" w:color="auto"/>
              </w:divBdr>
            </w:div>
          </w:divsChild>
        </w:div>
      </w:divsChild>
    </w:div>
    <w:div w:id="667366814">
      <w:bodyDiv w:val="1"/>
      <w:marLeft w:val="0"/>
      <w:marRight w:val="0"/>
      <w:marTop w:val="0"/>
      <w:marBottom w:val="0"/>
      <w:divBdr>
        <w:top w:val="none" w:sz="0" w:space="0" w:color="auto"/>
        <w:left w:val="none" w:sz="0" w:space="0" w:color="auto"/>
        <w:bottom w:val="none" w:sz="0" w:space="0" w:color="auto"/>
        <w:right w:val="none" w:sz="0" w:space="0" w:color="auto"/>
      </w:divBdr>
    </w:div>
    <w:div w:id="675503875">
      <w:bodyDiv w:val="1"/>
      <w:marLeft w:val="0"/>
      <w:marRight w:val="0"/>
      <w:marTop w:val="0"/>
      <w:marBottom w:val="0"/>
      <w:divBdr>
        <w:top w:val="none" w:sz="0" w:space="0" w:color="auto"/>
        <w:left w:val="none" w:sz="0" w:space="0" w:color="auto"/>
        <w:bottom w:val="none" w:sz="0" w:space="0" w:color="auto"/>
        <w:right w:val="none" w:sz="0" w:space="0" w:color="auto"/>
      </w:divBdr>
    </w:div>
    <w:div w:id="681862282">
      <w:bodyDiv w:val="1"/>
      <w:marLeft w:val="0"/>
      <w:marRight w:val="0"/>
      <w:marTop w:val="0"/>
      <w:marBottom w:val="0"/>
      <w:divBdr>
        <w:top w:val="none" w:sz="0" w:space="0" w:color="auto"/>
        <w:left w:val="none" w:sz="0" w:space="0" w:color="auto"/>
        <w:bottom w:val="none" w:sz="0" w:space="0" w:color="auto"/>
        <w:right w:val="none" w:sz="0" w:space="0" w:color="auto"/>
      </w:divBdr>
    </w:div>
    <w:div w:id="727268993">
      <w:bodyDiv w:val="1"/>
      <w:marLeft w:val="0"/>
      <w:marRight w:val="0"/>
      <w:marTop w:val="0"/>
      <w:marBottom w:val="0"/>
      <w:divBdr>
        <w:top w:val="none" w:sz="0" w:space="0" w:color="auto"/>
        <w:left w:val="none" w:sz="0" w:space="0" w:color="auto"/>
        <w:bottom w:val="none" w:sz="0" w:space="0" w:color="auto"/>
        <w:right w:val="none" w:sz="0" w:space="0" w:color="auto"/>
      </w:divBdr>
    </w:div>
    <w:div w:id="738750041">
      <w:bodyDiv w:val="1"/>
      <w:marLeft w:val="0"/>
      <w:marRight w:val="0"/>
      <w:marTop w:val="0"/>
      <w:marBottom w:val="0"/>
      <w:divBdr>
        <w:top w:val="none" w:sz="0" w:space="0" w:color="auto"/>
        <w:left w:val="none" w:sz="0" w:space="0" w:color="auto"/>
        <w:bottom w:val="none" w:sz="0" w:space="0" w:color="auto"/>
        <w:right w:val="none" w:sz="0" w:space="0" w:color="auto"/>
      </w:divBdr>
    </w:div>
    <w:div w:id="770202238">
      <w:bodyDiv w:val="1"/>
      <w:marLeft w:val="0"/>
      <w:marRight w:val="0"/>
      <w:marTop w:val="0"/>
      <w:marBottom w:val="0"/>
      <w:divBdr>
        <w:top w:val="none" w:sz="0" w:space="0" w:color="auto"/>
        <w:left w:val="none" w:sz="0" w:space="0" w:color="auto"/>
        <w:bottom w:val="none" w:sz="0" w:space="0" w:color="auto"/>
        <w:right w:val="none" w:sz="0" w:space="0" w:color="auto"/>
      </w:divBdr>
    </w:div>
    <w:div w:id="793211165">
      <w:bodyDiv w:val="1"/>
      <w:marLeft w:val="0"/>
      <w:marRight w:val="0"/>
      <w:marTop w:val="0"/>
      <w:marBottom w:val="0"/>
      <w:divBdr>
        <w:top w:val="none" w:sz="0" w:space="0" w:color="auto"/>
        <w:left w:val="none" w:sz="0" w:space="0" w:color="auto"/>
        <w:bottom w:val="none" w:sz="0" w:space="0" w:color="auto"/>
        <w:right w:val="none" w:sz="0" w:space="0" w:color="auto"/>
      </w:divBdr>
    </w:div>
    <w:div w:id="822239293">
      <w:bodyDiv w:val="1"/>
      <w:marLeft w:val="0"/>
      <w:marRight w:val="0"/>
      <w:marTop w:val="0"/>
      <w:marBottom w:val="0"/>
      <w:divBdr>
        <w:top w:val="none" w:sz="0" w:space="0" w:color="auto"/>
        <w:left w:val="none" w:sz="0" w:space="0" w:color="auto"/>
        <w:bottom w:val="none" w:sz="0" w:space="0" w:color="auto"/>
        <w:right w:val="none" w:sz="0" w:space="0" w:color="auto"/>
      </w:divBdr>
    </w:div>
    <w:div w:id="828401205">
      <w:bodyDiv w:val="1"/>
      <w:marLeft w:val="0"/>
      <w:marRight w:val="0"/>
      <w:marTop w:val="0"/>
      <w:marBottom w:val="0"/>
      <w:divBdr>
        <w:top w:val="none" w:sz="0" w:space="0" w:color="auto"/>
        <w:left w:val="none" w:sz="0" w:space="0" w:color="auto"/>
        <w:bottom w:val="none" w:sz="0" w:space="0" w:color="auto"/>
        <w:right w:val="none" w:sz="0" w:space="0" w:color="auto"/>
      </w:divBdr>
    </w:div>
    <w:div w:id="873885455">
      <w:bodyDiv w:val="1"/>
      <w:marLeft w:val="0"/>
      <w:marRight w:val="0"/>
      <w:marTop w:val="0"/>
      <w:marBottom w:val="0"/>
      <w:divBdr>
        <w:top w:val="none" w:sz="0" w:space="0" w:color="auto"/>
        <w:left w:val="none" w:sz="0" w:space="0" w:color="auto"/>
        <w:bottom w:val="none" w:sz="0" w:space="0" w:color="auto"/>
        <w:right w:val="none" w:sz="0" w:space="0" w:color="auto"/>
      </w:divBdr>
    </w:div>
    <w:div w:id="900747100">
      <w:bodyDiv w:val="1"/>
      <w:marLeft w:val="0"/>
      <w:marRight w:val="0"/>
      <w:marTop w:val="0"/>
      <w:marBottom w:val="0"/>
      <w:divBdr>
        <w:top w:val="none" w:sz="0" w:space="0" w:color="auto"/>
        <w:left w:val="none" w:sz="0" w:space="0" w:color="auto"/>
        <w:bottom w:val="none" w:sz="0" w:space="0" w:color="auto"/>
        <w:right w:val="none" w:sz="0" w:space="0" w:color="auto"/>
      </w:divBdr>
    </w:div>
    <w:div w:id="939293504">
      <w:bodyDiv w:val="1"/>
      <w:marLeft w:val="0"/>
      <w:marRight w:val="0"/>
      <w:marTop w:val="0"/>
      <w:marBottom w:val="0"/>
      <w:divBdr>
        <w:top w:val="none" w:sz="0" w:space="0" w:color="auto"/>
        <w:left w:val="none" w:sz="0" w:space="0" w:color="auto"/>
        <w:bottom w:val="none" w:sz="0" w:space="0" w:color="auto"/>
        <w:right w:val="none" w:sz="0" w:space="0" w:color="auto"/>
      </w:divBdr>
    </w:div>
    <w:div w:id="949052322">
      <w:bodyDiv w:val="1"/>
      <w:marLeft w:val="0"/>
      <w:marRight w:val="0"/>
      <w:marTop w:val="0"/>
      <w:marBottom w:val="0"/>
      <w:divBdr>
        <w:top w:val="none" w:sz="0" w:space="0" w:color="auto"/>
        <w:left w:val="none" w:sz="0" w:space="0" w:color="auto"/>
        <w:bottom w:val="none" w:sz="0" w:space="0" w:color="auto"/>
        <w:right w:val="none" w:sz="0" w:space="0" w:color="auto"/>
      </w:divBdr>
    </w:div>
    <w:div w:id="950940184">
      <w:bodyDiv w:val="1"/>
      <w:marLeft w:val="0"/>
      <w:marRight w:val="0"/>
      <w:marTop w:val="0"/>
      <w:marBottom w:val="0"/>
      <w:divBdr>
        <w:top w:val="none" w:sz="0" w:space="0" w:color="auto"/>
        <w:left w:val="none" w:sz="0" w:space="0" w:color="auto"/>
        <w:bottom w:val="none" w:sz="0" w:space="0" w:color="auto"/>
        <w:right w:val="none" w:sz="0" w:space="0" w:color="auto"/>
      </w:divBdr>
    </w:div>
    <w:div w:id="976956220">
      <w:bodyDiv w:val="1"/>
      <w:marLeft w:val="0"/>
      <w:marRight w:val="0"/>
      <w:marTop w:val="0"/>
      <w:marBottom w:val="0"/>
      <w:divBdr>
        <w:top w:val="none" w:sz="0" w:space="0" w:color="auto"/>
        <w:left w:val="none" w:sz="0" w:space="0" w:color="auto"/>
        <w:bottom w:val="none" w:sz="0" w:space="0" w:color="auto"/>
        <w:right w:val="none" w:sz="0" w:space="0" w:color="auto"/>
      </w:divBdr>
      <w:divsChild>
        <w:div w:id="64570518">
          <w:marLeft w:val="0"/>
          <w:marRight w:val="0"/>
          <w:marTop w:val="0"/>
          <w:marBottom w:val="324"/>
          <w:divBdr>
            <w:top w:val="none" w:sz="0" w:space="0" w:color="auto"/>
            <w:left w:val="none" w:sz="0" w:space="0" w:color="auto"/>
            <w:bottom w:val="none" w:sz="0" w:space="0" w:color="auto"/>
            <w:right w:val="none" w:sz="0" w:space="0" w:color="auto"/>
          </w:divBdr>
          <w:divsChild>
            <w:div w:id="55787484">
              <w:marLeft w:val="0"/>
              <w:marRight w:val="0"/>
              <w:marTop w:val="0"/>
              <w:marBottom w:val="0"/>
              <w:divBdr>
                <w:top w:val="single" w:sz="4" w:space="0" w:color="FFFFFF"/>
                <w:left w:val="single" w:sz="4" w:space="0" w:color="FFFFFF"/>
                <w:bottom w:val="single" w:sz="4" w:space="0" w:color="FFFFFF"/>
                <w:right w:val="single" w:sz="4" w:space="0" w:color="FFFFFF"/>
              </w:divBdr>
              <w:divsChild>
                <w:div w:id="1691835625">
                  <w:marLeft w:val="0"/>
                  <w:marRight w:val="0"/>
                  <w:marTop w:val="0"/>
                  <w:marBottom w:val="0"/>
                  <w:divBdr>
                    <w:top w:val="single" w:sz="4" w:space="5" w:color="FFFFFF"/>
                    <w:left w:val="single" w:sz="4" w:space="10" w:color="FFFFFF"/>
                    <w:bottom w:val="none" w:sz="0" w:space="0" w:color="auto"/>
                    <w:right w:val="none" w:sz="0" w:space="0" w:color="auto"/>
                  </w:divBdr>
                </w:div>
              </w:divsChild>
            </w:div>
            <w:div w:id="265118222">
              <w:marLeft w:val="0"/>
              <w:marRight w:val="0"/>
              <w:marTop w:val="0"/>
              <w:marBottom w:val="0"/>
              <w:divBdr>
                <w:top w:val="single" w:sz="4" w:space="0" w:color="FFFFFF"/>
                <w:left w:val="single" w:sz="4" w:space="0" w:color="FFFFFF"/>
                <w:bottom w:val="single" w:sz="4" w:space="0" w:color="FFFFFF"/>
                <w:right w:val="single" w:sz="4" w:space="0" w:color="FFFFFF"/>
              </w:divBdr>
              <w:divsChild>
                <w:div w:id="1926761536">
                  <w:marLeft w:val="0"/>
                  <w:marRight w:val="0"/>
                  <w:marTop w:val="0"/>
                  <w:marBottom w:val="0"/>
                  <w:divBdr>
                    <w:top w:val="single" w:sz="4" w:space="5" w:color="FFFFFF"/>
                    <w:left w:val="single" w:sz="4" w:space="10" w:color="FFFFFF"/>
                    <w:bottom w:val="none" w:sz="0" w:space="0" w:color="auto"/>
                    <w:right w:val="none" w:sz="0" w:space="0" w:color="auto"/>
                  </w:divBdr>
                </w:div>
              </w:divsChild>
            </w:div>
            <w:div w:id="732700777">
              <w:marLeft w:val="0"/>
              <w:marRight w:val="0"/>
              <w:marTop w:val="0"/>
              <w:marBottom w:val="0"/>
              <w:divBdr>
                <w:top w:val="single" w:sz="4" w:space="0" w:color="FFFFFF"/>
                <w:left w:val="single" w:sz="4" w:space="0" w:color="FFFFFF"/>
                <w:bottom w:val="single" w:sz="4" w:space="0" w:color="FFFFFF"/>
                <w:right w:val="single" w:sz="4" w:space="0" w:color="FFFFFF"/>
              </w:divBdr>
              <w:divsChild>
                <w:div w:id="1179464061">
                  <w:marLeft w:val="0"/>
                  <w:marRight w:val="0"/>
                  <w:marTop w:val="0"/>
                  <w:marBottom w:val="0"/>
                  <w:divBdr>
                    <w:top w:val="single" w:sz="4" w:space="5" w:color="FFFFFF"/>
                    <w:left w:val="single" w:sz="4" w:space="10" w:color="FFFFFF"/>
                    <w:bottom w:val="none" w:sz="0" w:space="0" w:color="auto"/>
                    <w:right w:val="none" w:sz="0" w:space="0" w:color="auto"/>
                  </w:divBdr>
                </w:div>
              </w:divsChild>
            </w:div>
            <w:div w:id="889656810">
              <w:marLeft w:val="0"/>
              <w:marRight w:val="0"/>
              <w:marTop w:val="0"/>
              <w:marBottom w:val="0"/>
              <w:divBdr>
                <w:top w:val="single" w:sz="4" w:space="0" w:color="FFFFFF"/>
                <w:left w:val="single" w:sz="4" w:space="0" w:color="FFFFFF"/>
                <w:bottom w:val="single" w:sz="4" w:space="0" w:color="FFFFFF"/>
                <w:right w:val="single" w:sz="4" w:space="0" w:color="FFFFFF"/>
              </w:divBdr>
              <w:divsChild>
                <w:div w:id="1474255559">
                  <w:marLeft w:val="0"/>
                  <w:marRight w:val="0"/>
                  <w:marTop w:val="0"/>
                  <w:marBottom w:val="0"/>
                  <w:divBdr>
                    <w:top w:val="single" w:sz="4" w:space="5" w:color="FFFFFF"/>
                    <w:left w:val="single" w:sz="4" w:space="10" w:color="FFFFFF"/>
                    <w:bottom w:val="none" w:sz="0" w:space="0" w:color="auto"/>
                    <w:right w:val="none" w:sz="0" w:space="0" w:color="auto"/>
                  </w:divBdr>
                </w:div>
              </w:divsChild>
            </w:div>
          </w:divsChild>
        </w:div>
        <w:div w:id="1917127920">
          <w:marLeft w:val="0"/>
          <w:marRight w:val="0"/>
          <w:marTop w:val="0"/>
          <w:marBottom w:val="324"/>
          <w:divBdr>
            <w:top w:val="none" w:sz="0" w:space="0" w:color="auto"/>
            <w:left w:val="none" w:sz="0" w:space="0" w:color="auto"/>
            <w:bottom w:val="none" w:sz="0" w:space="0" w:color="auto"/>
            <w:right w:val="none" w:sz="0" w:space="0" w:color="auto"/>
          </w:divBdr>
          <w:divsChild>
            <w:div w:id="219290886">
              <w:marLeft w:val="0"/>
              <w:marRight w:val="0"/>
              <w:marTop w:val="0"/>
              <w:marBottom w:val="0"/>
              <w:divBdr>
                <w:top w:val="single" w:sz="4" w:space="0" w:color="FFFFFF"/>
                <w:left w:val="single" w:sz="4" w:space="0" w:color="FFFFFF"/>
                <w:bottom w:val="single" w:sz="4" w:space="0" w:color="FFFFFF"/>
                <w:right w:val="single" w:sz="4" w:space="0" w:color="FFFFFF"/>
              </w:divBdr>
              <w:divsChild>
                <w:div w:id="238637299">
                  <w:marLeft w:val="0"/>
                  <w:marRight w:val="0"/>
                  <w:marTop w:val="0"/>
                  <w:marBottom w:val="0"/>
                  <w:divBdr>
                    <w:top w:val="single" w:sz="4" w:space="5" w:color="FFFFFF"/>
                    <w:left w:val="single" w:sz="4" w:space="10" w:color="FFFFFF"/>
                    <w:bottom w:val="none" w:sz="0" w:space="0" w:color="auto"/>
                    <w:right w:val="none" w:sz="0" w:space="0" w:color="auto"/>
                  </w:divBdr>
                </w:div>
              </w:divsChild>
            </w:div>
            <w:div w:id="1377582561">
              <w:marLeft w:val="0"/>
              <w:marRight w:val="0"/>
              <w:marTop w:val="0"/>
              <w:marBottom w:val="0"/>
              <w:divBdr>
                <w:top w:val="single" w:sz="4" w:space="0" w:color="FFFFFF"/>
                <w:left w:val="single" w:sz="4" w:space="0" w:color="FFFFFF"/>
                <w:bottom w:val="single" w:sz="4" w:space="0" w:color="FFFFFF"/>
                <w:right w:val="single" w:sz="4" w:space="0" w:color="FFFFFF"/>
              </w:divBdr>
              <w:divsChild>
                <w:div w:id="1649475636">
                  <w:marLeft w:val="0"/>
                  <w:marRight w:val="0"/>
                  <w:marTop w:val="0"/>
                  <w:marBottom w:val="0"/>
                  <w:divBdr>
                    <w:top w:val="single" w:sz="4" w:space="5" w:color="FFFFFF"/>
                    <w:left w:val="single" w:sz="4" w:space="10" w:color="FFFFFF"/>
                    <w:bottom w:val="none" w:sz="0" w:space="0" w:color="auto"/>
                    <w:right w:val="none" w:sz="0" w:space="0" w:color="auto"/>
                  </w:divBdr>
                </w:div>
              </w:divsChild>
            </w:div>
            <w:div w:id="1628586775">
              <w:marLeft w:val="0"/>
              <w:marRight w:val="0"/>
              <w:marTop w:val="0"/>
              <w:marBottom w:val="0"/>
              <w:divBdr>
                <w:top w:val="single" w:sz="4" w:space="0" w:color="FFFFFF"/>
                <w:left w:val="single" w:sz="4" w:space="0" w:color="FFFFFF"/>
                <w:bottom w:val="single" w:sz="4" w:space="0" w:color="FFFFFF"/>
                <w:right w:val="single" w:sz="4" w:space="0" w:color="FFFFFF"/>
              </w:divBdr>
              <w:divsChild>
                <w:div w:id="2066566258">
                  <w:marLeft w:val="0"/>
                  <w:marRight w:val="0"/>
                  <w:marTop w:val="0"/>
                  <w:marBottom w:val="0"/>
                  <w:divBdr>
                    <w:top w:val="single" w:sz="4" w:space="5" w:color="FFFFFF"/>
                    <w:left w:val="single" w:sz="4" w:space="10" w:color="FFFFFF"/>
                    <w:bottom w:val="none" w:sz="0" w:space="0" w:color="auto"/>
                    <w:right w:val="none" w:sz="0" w:space="0" w:color="auto"/>
                  </w:divBdr>
                </w:div>
              </w:divsChild>
            </w:div>
          </w:divsChild>
        </w:div>
      </w:divsChild>
    </w:div>
    <w:div w:id="1007752830">
      <w:bodyDiv w:val="1"/>
      <w:marLeft w:val="0"/>
      <w:marRight w:val="0"/>
      <w:marTop w:val="0"/>
      <w:marBottom w:val="0"/>
      <w:divBdr>
        <w:top w:val="none" w:sz="0" w:space="0" w:color="auto"/>
        <w:left w:val="none" w:sz="0" w:space="0" w:color="auto"/>
        <w:bottom w:val="none" w:sz="0" w:space="0" w:color="auto"/>
        <w:right w:val="none" w:sz="0" w:space="0" w:color="auto"/>
      </w:divBdr>
    </w:div>
    <w:div w:id="1075786618">
      <w:bodyDiv w:val="1"/>
      <w:marLeft w:val="0"/>
      <w:marRight w:val="0"/>
      <w:marTop w:val="0"/>
      <w:marBottom w:val="0"/>
      <w:divBdr>
        <w:top w:val="none" w:sz="0" w:space="0" w:color="auto"/>
        <w:left w:val="none" w:sz="0" w:space="0" w:color="auto"/>
        <w:bottom w:val="none" w:sz="0" w:space="0" w:color="auto"/>
        <w:right w:val="none" w:sz="0" w:space="0" w:color="auto"/>
      </w:divBdr>
    </w:div>
    <w:div w:id="1079597959">
      <w:bodyDiv w:val="1"/>
      <w:marLeft w:val="0"/>
      <w:marRight w:val="0"/>
      <w:marTop w:val="0"/>
      <w:marBottom w:val="0"/>
      <w:divBdr>
        <w:top w:val="none" w:sz="0" w:space="0" w:color="auto"/>
        <w:left w:val="none" w:sz="0" w:space="0" w:color="auto"/>
        <w:bottom w:val="none" w:sz="0" w:space="0" w:color="auto"/>
        <w:right w:val="none" w:sz="0" w:space="0" w:color="auto"/>
      </w:divBdr>
    </w:div>
    <w:div w:id="1082414161">
      <w:bodyDiv w:val="1"/>
      <w:marLeft w:val="0"/>
      <w:marRight w:val="0"/>
      <w:marTop w:val="0"/>
      <w:marBottom w:val="0"/>
      <w:divBdr>
        <w:top w:val="none" w:sz="0" w:space="0" w:color="auto"/>
        <w:left w:val="none" w:sz="0" w:space="0" w:color="auto"/>
        <w:bottom w:val="none" w:sz="0" w:space="0" w:color="auto"/>
        <w:right w:val="none" w:sz="0" w:space="0" w:color="auto"/>
      </w:divBdr>
    </w:div>
    <w:div w:id="1192376756">
      <w:bodyDiv w:val="1"/>
      <w:marLeft w:val="0"/>
      <w:marRight w:val="0"/>
      <w:marTop w:val="0"/>
      <w:marBottom w:val="0"/>
      <w:divBdr>
        <w:top w:val="none" w:sz="0" w:space="0" w:color="auto"/>
        <w:left w:val="none" w:sz="0" w:space="0" w:color="auto"/>
        <w:bottom w:val="none" w:sz="0" w:space="0" w:color="auto"/>
        <w:right w:val="none" w:sz="0" w:space="0" w:color="auto"/>
      </w:divBdr>
    </w:div>
    <w:div w:id="1192691571">
      <w:bodyDiv w:val="1"/>
      <w:marLeft w:val="0"/>
      <w:marRight w:val="0"/>
      <w:marTop w:val="0"/>
      <w:marBottom w:val="0"/>
      <w:divBdr>
        <w:top w:val="none" w:sz="0" w:space="0" w:color="auto"/>
        <w:left w:val="none" w:sz="0" w:space="0" w:color="auto"/>
        <w:bottom w:val="none" w:sz="0" w:space="0" w:color="auto"/>
        <w:right w:val="none" w:sz="0" w:space="0" w:color="auto"/>
      </w:divBdr>
    </w:div>
    <w:div w:id="1230309221">
      <w:bodyDiv w:val="1"/>
      <w:marLeft w:val="0"/>
      <w:marRight w:val="0"/>
      <w:marTop w:val="0"/>
      <w:marBottom w:val="0"/>
      <w:divBdr>
        <w:top w:val="none" w:sz="0" w:space="0" w:color="auto"/>
        <w:left w:val="none" w:sz="0" w:space="0" w:color="auto"/>
        <w:bottom w:val="none" w:sz="0" w:space="0" w:color="auto"/>
        <w:right w:val="none" w:sz="0" w:space="0" w:color="auto"/>
      </w:divBdr>
    </w:div>
    <w:div w:id="1243640021">
      <w:bodyDiv w:val="1"/>
      <w:marLeft w:val="0"/>
      <w:marRight w:val="0"/>
      <w:marTop w:val="0"/>
      <w:marBottom w:val="0"/>
      <w:divBdr>
        <w:top w:val="none" w:sz="0" w:space="0" w:color="auto"/>
        <w:left w:val="none" w:sz="0" w:space="0" w:color="auto"/>
        <w:bottom w:val="none" w:sz="0" w:space="0" w:color="auto"/>
        <w:right w:val="none" w:sz="0" w:space="0" w:color="auto"/>
      </w:divBdr>
      <w:divsChild>
        <w:div w:id="1892227626">
          <w:marLeft w:val="0"/>
          <w:marRight w:val="0"/>
          <w:marTop w:val="0"/>
          <w:marBottom w:val="324"/>
          <w:divBdr>
            <w:top w:val="none" w:sz="0" w:space="0" w:color="auto"/>
            <w:left w:val="none" w:sz="0" w:space="0" w:color="auto"/>
            <w:bottom w:val="none" w:sz="0" w:space="0" w:color="auto"/>
            <w:right w:val="none" w:sz="0" w:space="0" w:color="auto"/>
          </w:divBdr>
          <w:divsChild>
            <w:div w:id="355161236">
              <w:marLeft w:val="0"/>
              <w:marRight w:val="0"/>
              <w:marTop w:val="0"/>
              <w:marBottom w:val="0"/>
              <w:divBdr>
                <w:top w:val="single" w:sz="4" w:space="0" w:color="FFFFFF"/>
                <w:left w:val="single" w:sz="4" w:space="0" w:color="FFFFFF"/>
                <w:bottom w:val="single" w:sz="4" w:space="0" w:color="FFFFFF"/>
                <w:right w:val="single" w:sz="4" w:space="0" w:color="FFFFFF"/>
              </w:divBdr>
              <w:divsChild>
                <w:div w:id="363211756">
                  <w:marLeft w:val="0"/>
                  <w:marRight w:val="0"/>
                  <w:marTop w:val="0"/>
                  <w:marBottom w:val="0"/>
                  <w:divBdr>
                    <w:top w:val="single" w:sz="4" w:space="5" w:color="FFFFFF"/>
                    <w:left w:val="single" w:sz="4" w:space="10" w:color="FFFFFF"/>
                    <w:bottom w:val="none" w:sz="0" w:space="0" w:color="auto"/>
                    <w:right w:val="none" w:sz="0" w:space="0" w:color="auto"/>
                  </w:divBdr>
                </w:div>
              </w:divsChild>
            </w:div>
            <w:div w:id="842429394">
              <w:marLeft w:val="0"/>
              <w:marRight w:val="0"/>
              <w:marTop w:val="0"/>
              <w:marBottom w:val="0"/>
              <w:divBdr>
                <w:top w:val="single" w:sz="4" w:space="0" w:color="FFFFFF"/>
                <w:left w:val="single" w:sz="4" w:space="0" w:color="FFFFFF"/>
                <w:bottom w:val="single" w:sz="4" w:space="0" w:color="FFFFFF"/>
                <w:right w:val="single" w:sz="4" w:space="0" w:color="FFFFFF"/>
              </w:divBdr>
              <w:divsChild>
                <w:div w:id="1146704800">
                  <w:marLeft w:val="0"/>
                  <w:marRight w:val="0"/>
                  <w:marTop w:val="0"/>
                  <w:marBottom w:val="0"/>
                  <w:divBdr>
                    <w:top w:val="single" w:sz="4" w:space="5" w:color="FFFFFF"/>
                    <w:left w:val="single" w:sz="4" w:space="10" w:color="FFFFFF"/>
                    <w:bottom w:val="none" w:sz="0" w:space="0" w:color="auto"/>
                    <w:right w:val="none" w:sz="0" w:space="0" w:color="auto"/>
                  </w:divBdr>
                </w:div>
              </w:divsChild>
            </w:div>
          </w:divsChild>
        </w:div>
      </w:divsChild>
    </w:div>
    <w:div w:id="1312325105">
      <w:bodyDiv w:val="1"/>
      <w:marLeft w:val="0"/>
      <w:marRight w:val="0"/>
      <w:marTop w:val="0"/>
      <w:marBottom w:val="0"/>
      <w:divBdr>
        <w:top w:val="none" w:sz="0" w:space="0" w:color="auto"/>
        <w:left w:val="none" w:sz="0" w:space="0" w:color="auto"/>
        <w:bottom w:val="none" w:sz="0" w:space="0" w:color="auto"/>
        <w:right w:val="none" w:sz="0" w:space="0" w:color="auto"/>
      </w:divBdr>
    </w:div>
    <w:div w:id="1326779617">
      <w:bodyDiv w:val="1"/>
      <w:marLeft w:val="0"/>
      <w:marRight w:val="0"/>
      <w:marTop w:val="0"/>
      <w:marBottom w:val="0"/>
      <w:divBdr>
        <w:top w:val="none" w:sz="0" w:space="0" w:color="auto"/>
        <w:left w:val="none" w:sz="0" w:space="0" w:color="auto"/>
        <w:bottom w:val="none" w:sz="0" w:space="0" w:color="auto"/>
        <w:right w:val="none" w:sz="0" w:space="0" w:color="auto"/>
      </w:divBdr>
    </w:div>
    <w:div w:id="1353916299">
      <w:bodyDiv w:val="1"/>
      <w:marLeft w:val="0"/>
      <w:marRight w:val="0"/>
      <w:marTop w:val="0"/>
      <w:marBottom w:val="0"/>
      <w:divBdr>
        <w:top w:val="none" w:sz="0" w:space="0" w:color="auto"/>
        <w:left w:val="none" w:sz="0" w:space="0" w:color="auto"/>
        <w:bottom w:val="none" w:sz="0" w:space="0" w:color="auto"/>
        <w:right w:val="none" w:sz="0" w:space="0" w:color="auto"/>
      </w:divBdr>
    </w:div>
    <w:div w:id="1382746309">
      <w:bodyDiv w:val="1"/>
      <w:marLeft w:val="0"/>
      <w:marRight w:val="0"/>
      <w:marTop w:val="0"/>
      <w:marBottom w:val="0"/>
      <w:divBdr>
        <w:top w:val="none" w:sz="0" w:space="0" w:color="auto"/>
        <w:left w:val="none" w:sz="0" w:space="0" w:color="auto"/>
        <w:bottom w:val="none" w:sz="0" w:space="0" w:color="auto"/>
        <w:right w:val="none" w:sz="0" w:space="0" w:color="auto"/>
      </w:divBdr>
    </w:div>
    <w:div w:id="1413578518">
      <w:bodyDiv w:val="1"/>
      <w:marLeft w:val="0"/>
      <w:marRight w:val="0"/>
      <w:marTop w:val="0"/>
      <w:marBottom w:val="0"/>
      <w:divBdr>
        <w:top w:val="none" w:sz="0" w:space="0" w:color="auto"/>
        <w:left w:val="none" w:sz="0" w:space="0" w:color="auto"/>
        <w:bottom w:val="none" w:sz="0" w:space="0" w:color="auto"/>
        <w:right w:val="none" w:sz="0" w:space="0" w:color="auto"/>
      </w:divBdr>
    </w:div>
    <w:div w:id="1464932440">
      <w:bodyDiv w:val="1"/>
      <w:marLeft w:val="0"/>
      <w:marRight w:val="0"/>
      <w:marTop w:val="0"/>
      <w:marBottom w:val="0"/>
      <w:divBdr>
        <w:top w:val="none" w:sz="0" w:space="0" w:color="auto"/>
        <w:left w:val="none" w:sz="0" w:space="0" w:color="auto"/>
        <w:bottom w:val="none" w:sz="0" w:space="0" w:color="auto"/>
        <w:right w:val="none" w:sz="0" w:space="0" w:color="auto"/>
      </w:divBdr>
    </w:div>
    <w:div w:id="1472553658">
      <w:bodyDiv w:val="1"/>
      <w:marLeft w:val="0"/>
      <w:marRight w:val="0"/>
      <w:marTop w:val="0"/>
      <w:marBottom w:val="0"/>
      <w:divBdr>
        <w:top w:val="none" w:sz="0" w:space="0" w:color="auto"/>
        <w:left w:val="none" w:sz="0" w:space="0" w:color="auto"/>
        <w:bottom w:val="none" w:sz="0" w:space="0" w:color="auto"/>
        <w:right w:val="none" w:sz="0" w:space="0" w:color="auto"/>
      </w:divBdr>
    </w:div>
    <w:div w:id="1556773624">
      <w:bodyDiv w:val="1"/>
      <w:marLeft w:val="0"/>
      <w:marRight w:val="0"/>
      <w:marTop w:val="0"/>
      <w:marBottom w:val="0"/>
      <w:divBdr>
        <w:top w:val="none" w:sz="0" w:space="0" w:color="auto"/>
        <w:left w:val="none" w:sz="0" w:space="0" w:color="auto"/>
        <w:bottom w:val="none" w:sz="0" w:space="0" w:color="auto"/>
        <w:right w:val="none" w:sz="0" w:space="0" w:color="auto"/>
      </w:divBdr>
    </w:div>
    <w:div w:id="1612471398">
      <w:bodyDiv w:val="1"/>
      <w:marLeft w:val="0"/>
      <w:marRight w:val="0"/>
      <w:marTop w:val="0"/>
      <w:marBottom w:val="0"/>
      <w:divBdr>
        <w:top w:val="none" w:sz="0" w:space="0" w:color="auto"/>
        <w:left w:val="none" w:sz="0" w:space="0" w:color="auto"/>
        <w:bottom w:val="none" w:sz="0" w:space="0" w:color="auto"/>
        <w:right w:val="none" w:sz="0" w:space="0" w:color="auto"/>
      </w:divBdr>
    </w:div>
    <w:div w:id="1633436399">
      <w:bodyDiv w:val="1"/>
      <w:marLeft w:val="0"/>
      <w:marRight w:val="0"/>
      <w:marTop w:val="0"/>
      <w:marBottom w:val="0"/>
      <w:divBdr>
        <w:top w:val="none" w:sz="0" w:space="0" w:color="auto"/>
        <w:left w:val="none" w:sz="0" w:space="0" w:color="auto"/>
        <w:bottom w:val="none" w:sz="0" w:space="0" w:color="auto"/>
        <w:right w:val="none" w:sz="0" w:space="0" w:color="auto"/>
      </w:divBdr>
    </w:div>
    <w:div w:id="1682926945">
      <w:bodyDiv w:val="1"/>
      <w:marLeft w:val="0"/>
      <w:marRight w:val="0"/>
      <w:marTop w:val="0"/>
      <w:marBottom w:val="0"/>
      <w:divBdr>
        <w:top w:val="none" w:sz="0" w:space="0" w:color="auto"/>
        <w:left w:val="none" w:sz="0" w:space="0" w:color="auto"/>
        <w:bottom w:val="none" w:sz="0" w:space="0" w:color="auto"/>
        <w:right w:val="none" w:sz="0" w:space="0" w:color="auto"/>
      </w:divBdr>
      <w:divsChild>
        <w:div w:id="823132166">
          <w:marLeft w:val="0"/>
          <w:marRight w:val="0"/>
          <w:marTop w:val="0"/>
          <w:marBottom w:val="324"/>
          <w:divBdr>
            <w:top w:val="none" w:sz="0" w:space="0" w:color="auto"/>
            <w:left w:val="none" w:sz="0" w:space="0" w:color="auto"/>
            <w:bottom w:val="none" w:sz="0" w:space="0" w:color="auto"/>
            <w:right w:val="none" w:sz="0" w:space="0" w:color="auto"/>
          </w:divBdr>
          <w:divsChild>
            <w:div w:id="459225580">
              <w:marLeft w:val="0"/>
              <w:marRight w:val="0"/>
              <w:marTop w:val="0"/>
              <w:marBottom w:val="0"/>
              <w:divBdr>
                <w:top w:val="single" w:sz="4" w:space="0" w:color="FFFFFF"/>
                <w:left w:val="single" w:sz="4" w:space="0" w:color="FFFFFF"/>
                <w:bottom w:val="single" w:sz="4" w:space="0" w:color="FFFFFF"/>
                <w:right w:val="single" w:sz="4" w:space="0" w:color="FFFFFF"/>
              </w:divBdr>
              <w:divsChild>
                <w:div w:id="1092630893">
                  <w:marLeft w:val="0"/>
                  <w:marRight w:val="0"/>
                  <w:marTop w:val="0"/>
                  <w:marBottom w:val="0"/>
                  <w:divBdr>
                    <w:top w:val="single" w:sz="4" w:space="5" w:color="FFFFFF"/>
                    <w:left w:val="single" w:sz="4" w:space="10" w:color="FFFFFF"/>
                    <w:bottom w:val="none" w:sz="0" w:space="0" w:color="auto"/>
                    <w:right w:val="none" w:sz="0" w:space="0" w:color="auto"/>
                  </w:divBdr>
                </w:div>
              </w:divsChild>
            </w:div>
            <w:div w:id="637879324">
              <w:marLeft w:val="0"/>
              <w:marRight w:val="0"/>
              <w:marTop w:val="0"/>
              <w:marBottom w:val="0"/>
              <w:divBdr>
                <w:top w:val="single" w:sz="4" w:space="0" w:color="FFFFFF"/>
                <w:left w:val="single" w:sz="4" w:space="0" w:color="FFFFFF"/>
                <w:bottom w:val="single" w:sz="4" w:space="0" w:color="FFFFFF"/>
                <w:right w:val="single" w:sz="4" w:space="0" w:color="FFFFFF"/>
              </w:divBdr>
              <w:divsChild>
                <w:div w:id="804084480">
                  <w:marLeft w:val="0"/>
                  <w:marRight w:val="0"/>
                  <w:marTop w:val="0"/>
                  <w:marBottom w:val="0"/>
                  <w:divBdr>
                    <w:top w:val="single" w:sz="4" w:space="5" w:color="FFFFFF"/>
                    <w:left w:val="single" w:sz="4" w:space="10" w:color="FFFFFF"/>
                    <w:bottom w:val="none" w:sz="0" w:space="0" w:color="auto"/>
                    <w:right w:val="none" w:sz="0" w:space="0" w:color="auto"/>
                  </w:divBdr>
                </w:div>
              </w:divsChild>
            </w:div>
            <w:div w:id="1825703931">
              <w:marLeft w:val="0"/>
              <w:marRight w:val="0"/>
              <w:marTop w:val="0"/>
              <w:marBottom w:val="0"/>
              <w:divBdr>
                <w:top w:val="single" w:sz="4" w:space="0" w:color="FFFFFF"/>
                <w:left w:val="single" w:sz="4" w:space="0" w:color="FFFFFF"/>
                <w:bottom w:val="single" w:sz="4" w:space="0" w:color="FFFFFF"/>
                <w:right w:val="single" w:sz="4" w:space="0" w:color="FFFFFF"/>
              </w:divBdr>
              <w:divsChild>
                <w:div w:id="94133748">
                  <w:marLeft w:val="0"/>
                  <w:marRight w:val="0"/>
                  <w:marTop w:val="0"/>
                  <w:marBottom w:val="0"/>
                  <w:divBdr>
                    <w:top w:val="single" w:sz="4" w:space="5" w:color="FFFFFF"/>
                    <w:left w:val="single" w:sz="4" w:space="10" w:color="FFFFFF"/>
                    <w:bottom w:val="none" w:sz="0" w:space="0" w:color="auto"/>
                    <w:right w:val="none" w:sz="0" w:space="0" w:color="auto"/>
                  </w:divBdr>
                </w:div>
              </w:divsChild>
            </w:div>
          </w:divsChild>
        </w:div>
      </w:divsChild>
    </w:div>
    <w:div w:id="1690834784">
      <w:bodyDiv w:val="1"/>
      <w:marLeft w:val="0"/>
      <w:marRight w:val="0"/>
      <w:marTop w:val="0"/>
      <w:marBottom w:val="0"/>
      <w:divBdr>
        <w:top w:val="none" w:sz="0" w:space="0" w:color="auto"/>
        <w:left w:val="none" w:sz="0" w:space="0" w:color="auto"/>
        <w:bottom w:val="none" w:sz="0" w:space="0" w:color="auto"/>
        <w:right w:val="none" w:sz="0" w:space="0" w:color="auto"/>
      </w:divBdr>
    </w:div>
    <w:div w:id="1758792307">
      <w:bodyDiv w:val="1"/>
      <w:marLeft w:val="0"/>
      <w:marRight w:val="0"/>
      <w:marTop w:val="0"/>
      <w:marBottom w:val="0"/>
      <w:divBdr>
        <w:top w:val="none" w:sz="0" w:space="0" w:color="auto"/>
        <w:left w:val="none" w:sz="0" w:space="0" w:color="auto"/>
        <w:bottom w:val="none" w:sz="0" w:space="0" w:color="auto"/>
        <w:right w:val="none" w:sz="0" w:space="0" w:color="auto"/>
      </w:divBdr>
    </w:div>
    <w:div w:id="1796286493">
      <w:bodyDiv w:val="1"/>
      <w:marLeft w:val="0"/>
      <w:marRight w:val="0"/>
      <w:marTop w:val="0"/>
      <w:marBottom w:val="0"/>
      <w:divBdr>
        <w:top w:val="none" w:sz="0" w:space="0" w:color="auto"/>
        <w:left w:val="none" w:sz="0" w:space="0" w:color="auto"/>
        <w:bottom w:val="none" w:sz="0" w:space="0" w:color="auto"/>
        <w:right w:val="none" w:sz="0" w:space="0" w:color="auto"/>
      </w:divBdr>
    </w:div>
    <w:div w:id="1831212213">
      <w:bodyDiv w:val="1"/>
      <w:marLeft w:val="0"/>
      <w:marRight w:val="0"/>
      <w:marTop w:val="0"/>
      <w:marBottom w:val="0"/>
      <w:divBdr>
        <w:top w:val="none" w:sz="0" w:space="0" w:color="auto"/>
        <w:left w:val="none" w:sz="0" w:space="0" w:color="auto"/>
        <w:bottom w:val="none" w:sz="0" w:space="0" w:color="auto"/>
        <w:right w:val="none" w:sz="0" w:space="0" w:color="auto"/>
      </w:divBdr>
    </w:div>
    <w:div w:id="1845784247">
      <w:bodyDiv w:val="1"/>
      <w:marLeft w:val="0"/>
      <w:marRight w:val="0"/>
      <w:marTop w:val="0"/>
      <w:marBottom w:val="0"/>
      <w:divBdr>
        <w:top w:val="none" w:sz="0" w:space="0" w:color="auto"/>
        <w:left w:val="none" w:sz="0" w:space="0" w:color="auto"/>
        <w:bottom w:val="none" w:sz="0" w:space="0" w:color="auto"/>
        <w:right w:val="none" w:sz="0" w:space="0" w:color="auto"/>
      </w:divBdr>
    </w:div>
    <w:div w:id="1876189448">
      <w:bodyDiv w:val="1"/>
      <w:marLeft w:val="0"/>
      <w:marRight w:val="0"/>
      <w:marTop w:val="0"/>
      <w:marBottom w:val="0"/>
      <w:divBdr>
        <w:top w:val="none" w:sz="0" w:space="0" w:color="auto"/>
        <w:left w:val="none" w:sz="0" w:space="0" w:color="auto"/>
        <w:bottom w:val="none" w:sz="0" w:space="0" w:color="auto"/>
        <w:right w:val="none" w:sz="0" w:space="0" w:color="auto"/>
      </w:divBdr>
    </w:div>
    <w:div w:id="1925722949">
      <w:bodyDiv w:val="1"/>
      <w:marLeft w:val="0"/>
      <w:marRight w:val="0"/>
      <w:marTop w:val="0"/>
      <w:marBottom w:val="0"/>
      <w:divBdr>
        <w:top w:val="none" w:sz="0" w:space="0" w:color="auto"/>
        <w:left w:val="none" w:sz="0" w:space="0" w:color="auto"/>
        <w:bottom w:val="none" w:sz="0" w:space="0" w:color="auto"/>
        <w:right w:val="none" w:sz="0" w:space="0" w:color="auto"/>
      </w:divBdr>
    </w:div>
    <w:div w:id="1957254360">
      <w:bodyDiv w:val="1"/>
      <w:marLeft w:val="0"/>
      <w:marRight w:val="0"/>
      <w:marTop w:val="0"/>
      <w:marBottom w:val="0"/>
      <w:divBdr>
        <w:top w:val="none" w:sz="0" w:space="0" w:color="auto"/>
        <w:left w:val="none" w:sz="0" w:space="0" w:color="auto"/>
        <w:bottom w:val="none" w:sz="0" w:space="0" w:color="auto"/>
        <w:right w:val="none" w:sz="0" w:space="0" w:color="auto"/>
      </w:divBdr>
    </w:div>
    <w:div w:id="1965497343">
      <w:bodyDiv w:val="1"/>
      <w:marLeft w:val="0"/>
      <w:marRight w:val="0"/>
      <w:marTop w:val="0"/>
      <w:marBottom w:val="0"/>
      <w:divBdr>
        <w:top w:val="none" w:sz="0" w:space="0" w:color="auto"/>
        <w:left w:val="none" w:sz="0" w:space="0" w:color="auto"/>
        <w:bottom w:val="none" w:sz="0" w:space="0" w:color="auto"/>
        <w:right w:val="none" w:sz="0" w:space="0" w:color="auto"/>
      </w:divBdr>
    </w:div>
    <w:div w:id="214580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resc.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r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64071-21BD-467A-BC93-F0528989C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2735</Words>
  <Characters>15590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18289</CharactersWithSpaces>
  <SharedDoc>false</SharedDoc>
  <HLinks>
    <vt:vector size="12" baseType="variant">
      <vt:variant>
        <vt:i4>1179658</vt:i4>
      </vt:variant>
      <vt:variant>
        <vt:i4>3</vt:i4>
      </vt:variant>
      <vt:variant>
        <vt:i4>0</vt:i4>
      </vt:variant>
      <vt:variant>
        <vt:i4>5</vt:i4>
      </vt:variant>
      <vt:variant>
        <vt:lpwstr>http://www.bresc.ru/</vt:lpwstr>
      </vt:variant>
      <vt:variant>
        <vt:lpwstr/>
      </vt:variant>
      <vt:variant>
        <vt:i4>37</vt:i4>
      </vt:variant>
      <vt:variant>
        <vt:i4>0</vt:i4>
      </vt:variant>
      <vt:variant>
        <vt:i4>0</vt:i4>
      </vt:variant>
      <vt:variant>
        <vt:i4>5</vt:i4>
      </vt:variant>
      <vt:variant>
        <vt:lpwstr>mailto:priemnaya@bresc.ru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cp:lastModifiedBy>Чуприянова Олеся Владимировна</cp:lastModifiedBy>
  <cp:revision>2</cp:revision>
  <cp:lastPrinted>2024-02-29T05:19:00Z</cp:lastPrinted>
  <dcterms:created xsi:type="dcterms:W3CDTF">2025-03-07T01:38:00Z</dcterms:created>
  <dcterms:modified xsi:type="dcterms:W3CDTF">2025-03-07T01:38:00Z</dcterms:modified>
</cp:coreProperties>
</file>